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4C26653" w14:textId="77777777" w:rsidR="00CD0047" w:rsidRPr="00841960" w:rsidRDefault="00CD0047" w:rsidP="00CD0047">
      <w:pPr>
        <w:pStyle w:val="Heading1"/>
        <w:jc w:val="center"/>
        <w:rPr>
          <w:rFonts w:ascii="Source Sans Pro" w:hAnsi="Source Sans Pro"/>
          <w:sz w:val="48"/>
          <w:szCs w:val="48"/>
          <w:lang w:val="en-CA"/>
        </w:rPr>
      </w:pPr>
      <w:bookmarkStart w:id="0" w:name="_GoBack"/>
      <w:bookmarkEnd w:id="0"/>
      <w:r w:rsidRPr="00841960">
        <w:rPr>
          <w:rFonts w:ascii="Source Sans Pro" w:hAnsi="Source Sans Pro"/>
          <w:sz w:val="48"/>
          <w:szCs w:val="48"/>
          <w:lang w:val="en-CA"/>
        </w:rPr>
        <w:t>CHAPTER 1</w:t>
      </w:r>
    </w:p>
    <w:p w14:paraId="10DC69D4" w14:textId="77777777" w:rsidR="00ED5E44" w:rsidRPr="00841960" w:rsidRDefault="00ED5E44" w:rsidP="00ED5E44">
      <w:pPr>
        <w:rPr>
          <w:rFonts w:ascii="Source Sans Pro" w:hAnsi="Source Sans Pro" w:cs="Arial"/>
          <w:sz w:val="22"/>
          <w:szCs w:val="22"/>
          <w:lang w:val="en-CA"/>
        </w:rPr>
      </w:pPr>
    </w:p>
    <w:p w14:paraId="72D49E2A" w14:textId="77777777" w:rsidR="00D86B69" w:rsidRPr="00841960" w:rsidRDefault="00D86B69" w:rsidP="00CD0047">
      <w:pPr>
        <w:pStyle w:val="Title"/>
        <w:spacing w:before="0" w:after="0"/>
        <w:rPr>
          <w:rFonts w:ascii="Source Sans Pro" w:hAnsi="Source Sans Pro"/>
          <w:sz w:val="36"/>
          <w:szCs w:val="36"/>
          <w:lang w:val="en-CA"/>
        </w:rPr>
      </w:pPr>
      <w:r w:rsidRPr="00841960">
        <w:rPr>
          <w:rFonts w:ascii="Source Sans Pro" w:hAnsi="Source Sans Pro"/>
          <w:sz w:val="36"/>
          <w:szCs w:val="36"/>
          <w:lang w:val="en-CA"/>
        </w:rPr>
        <w:t>THE CANADIAN FINANCIAL REPORTING ENVIRONMENT</w:t>
      </w:r>
    </w:p>
    <w:p w14:paraId="61C49B48" w14:textId="77777777" w:rsidR="00CA1E68" w:rsidRPr="00841960" w:rsidRDefault="00CA1E68" w:rsidP="00CA1E68">
      <w:pPr>
        <w:pStyle w:val="Heading2"/>
        <w:jc w:val="left"/>
        <w:rPr>
          <w:rFonts w:ascii="Source Sans Pro" w:hAnsi="Source Sans Pro"/>
          <w:sz w:val="22"/>
          <w:szCs w:val="22"/>
          <w:lang w:val="en-CA"/>
        </w:rPr>
      </w:pPr>
    </w:p>
    <w:p w14:paraId="4E85F3E5" w14:textId="77777777" w:rsidR="00992A41" w:rsidRPr="00841960" w:rsidRDefault="00992A41" w:rsidP="00CA1E68">
      <w:pPr>
        <w:pStyle w:val="Heading2"/>
        <w:jc w:val="left"/>
        <w:rPr>
          <w:rFonts w:ascii="Source Sans Pro" w:hAnsi="Source Sans Pro"/>
          <w:i/>
          <w:iCs w:val="0"/>
          <w:sz w:val="22"/>
          <w:szCs w:val="22"/>
          <w:lang w:val="en-CA"/>
        </w:rPr>
      </w:pPr>
    </w:p>
    <w:p w14:paraId="03EA70C3" w14:textId="77777777" w:rsidR="00CA1E68" w:rsidRPr="00841960" w:rsidRDefault="00F547ED" w:rsidP="00CA1E68">
      <w:pPr>
        <w:pStyle w:val="Heading2"/>
        <w:jc w:val="left"/>
        <w:rPr>
          <w:rFonts w:ascii="Source Sans Pro" w:hAnsi="Source Sans Pro"/>
          <w:i/>
          <w:iCs w:val="0"/>
          <w:sz w:val="32"/>
          <w:szCs w:val="32"/>
          <w:lang w:val="en-CA"/>
        </w:rPr>
      </w:pPr>
      <w:r w:rsidRPr="00841960">
        <w:rPr>
          <w:rFonts w:ascii="Source Sans Pro" w:hAnsi="Source Sans Pro"/>
          <w:i/>
          <w:iCs w:val="0"/>
          <w:sz w:val="32"/>
          <w:szCs w:val="32"/>
          <w:lang w:val="en-CA"/>
        </w:rPr>
        <w:t>CPA CANADA</w:t>
      </w:r>
      <w:r w:rsidR="00CA1E68" w:rsidRPr="00841960">
        <w:rPr>
          <w:rFonts w:ascii="Source Sans Pro" w:hAnsi="Source Sans Pro"/>
          <w:i/>
          <w:iCs w:val="0"/>
          <w:sz w:val="32"/>
          <w:szCs w:val="32"/>
          <w:lang w:val="en-CA"/>
        </w:rPr>
        <w:t xml:space="preserve"> HANDBOOK</w:t>
      </w:r>
    </w:p>
    <w:p w14:paraId="53F490C7" w14:textId="77777777" w:rsidR="00992A41" w:rsidRPr="00841960" w:rsidRDefault="00992A41" w:rsidP="00992A41">
      <w:pPr>
        <w:rPr>
          <w:rFonts w:ascii="Source Sans Pro" w:hAnsi="Source Sans Pro"/>
          <w:sz w:val="22"/>
          <w:szCs w:val="22"/>
          <w:lang w:val="en-CA"/>
        </w:rPr>
      </w:pPr>
    </w:p>
    <w:p w14:paraId="6862F503" w14:textId="77777777" w:rsidR="00CA1E68" w:rsidRPr="00841960" w:rsidRDefault="00CA1E68" w:rsidP="00CA1E68">
      <w:pPr>
        <w:pStyle w:val="Heading2"/>
        <w:jc w:val="left"/>
        <w:rPr>
          <w:rFonts w:ascii="Source Sans Pro" w:hAnsi="Source Sans Pro"/>
          <w:sz w:val="32"/>
          <w:szCs w:val="32"/>
          <w:lang w:val="en-CA"/>
        </w:rPr>
      </w:pPr>
      <w:r w:rsidRPr="00841960">
        <w:rPr>
          <w:rFonts w:ascii="Source Sans Pro" w:hAnsi="Source Sans Pro"/>
          <w:sz w:val="32"/>
          <w:szCs w:val="32"/>
          <w:lang w:val="en-CA"/>
        </w:rPr>
        <w:t>Introduction and Overview:</w:t>
      </w:r>
    </w:p>
    <w:p w14:paraId="375E624F" w14:textId="77777777" w:rsidR="00CA1E68" w:rsidRPr="00841960" w:rsidRDefault="00CA1E68" w:rsidP="00EB4873">
      <w:pPr>
        <w:pStyle w:val="Heading2"/>
        <w:jc w:val="left"/>
        <w:rPr>
          <w:rFonts w:ascii="Source Sans Pro" w:hAnsi="Source Sans Pro"/>
          <w:sz w:val="32"/>
          <w:szCs w:val="32"/>
          <w:lang w:val="en-CA"/>
        </w:rPr>
      </w:pPr>
      <w:r w:rsidRPr="00841960">
        <w:rPr>
          <w:rFonts w:ascii="Source Sans Pro" w:hAnsi="Source Sans Pro"/>
          <w:sz w:val="32"/>
          <w:szCs w:val="32"/>
          <w:lang w:val="en-CA"/>
        </w:rPr>
        <w:t xml:space="preserve">The </w:t>
      </w:r>
      <w:r w:rsidR="002F3BC0" w:rsidRPr="00841960">
        <w:rPr>
          <w:rFonts w:ascii="Source Sans Pro" w:hAnsi="Source Sans Pro"/>
          <w:sz w:val="32"/>
          <w:szCs w:val="32"/>
          <w:lang w:val="en-CA"/>
        </w:rPr>
        <w:t xml:space="preserve">CPA </w:t>
      </w:r>
      <w:r w:rsidR="000363BA" w:rsidRPr="00841960">
        <w:rPr>
          <w:rFonts w:ascii="Source Sans Pro" w:hAnsi="Source Sans Pro"/>
          <w:sz w:val="32"/>
          <w:szCs w:val="32"/>
          <w:lang w:val="en-CA"/>
        </w:rPr>
        <w:t>CANADA</w:t>
      </w:r>
      <w:r w:rsidR="0038145E" w:rsidRPr="00841960">
        <w:rPr>
          <w:rFonts w:ascii="Source Sans Pro" w:hAnsi="Source Sans Pro"/>
          <w:sz w:val="32"/>
          <w:szCs w:val="32"/>
          <w:lang w:val="en-CA"/>
        </w:rPr>
        <w:t xml:space="preserve"> Handbook is compo</w:t>
      </w:r>
      <w:r w:rsidRPr="00841960">
        <w:rPr>
          <w:rFonts w:ascii="Source Sans Pro" w:hAnsi="Source Sans Pro"/>
          <w:sz w:val="32"/>
          <w:szCs w:val="32"/>
          <w:lang w:val="en-CA"/>
        </w:rPr>
        <w:t>sed of the following:</w:t>
      </w:r>
    </w:p>
    <w:p w14:paraId="3AEE51F5" w14:textId="77777777" w:rsidR="00CA1E68" w:rsidRPr="00841960" w:rsidRDefault="00CA1E68" w:rsidP="00EB4873">
      <w:pPr>
        <w:pStyle w:val="Heading2"/>
        <w:jc w:val="left"/>
        <w:rPr>
          <w:rFonts w:ascii="Source Sans Pro" w:hAnsi="Source Sans Pro"/>
          <w:sz w:val="22"/>
          <w:szCs w:val="22"/>
          <w:lang w:val="en-CA"/>
        </w:rPr>
      </w:pPr>
    </w:p>
    <w:p w14:paraId="63CAF500" w14:textId="77777777" w:rsidR="00CA1E68" w:rsidRPr="00841960" w:rsidRDefault="00CA1E68" w:rsidP="00EB4873">
      <w:pPr>
        <w:pStyle w:val="Heading2"/>
        <w:jc w:val="left"/>
        <w:rPr>
          <w:rFonts w:ascii="Source Sans Pro" w:hAnsi="Source Sans Pro" w:cs="Arial"/>
          <w:sz w:val="22"/>
          <w:szCs w:val="22"/>
          <w:lang w:val="en-CA"/>
        </w:rPr>
      </w:pPr>
      <w:r w:rsidRPr="00841960">
        <w:rPr>
          <w:rFonts w:ascii="Source Sans Pro" w:hAnsi="Source Sans Pro" w:cs="Arial"/>
          <w:sz w:val="22"/>
          <w:szCs w:val="22"/>
          <w:lang w:val="en-CA"/>
        </w:rPr>
        <w:t>Part I</w:t>
      </w:r>
    </w:p>
    <w:p w14:paraId="7C25E866" w14:textId="77777777" w:rsidR="00CA1E68" w:rsidRPr="00841960" w:rsidRDefault="00CA1E68" w:rsidP="00EB4873">
      <w:pPr>
        <w:pStyle w:val="Heading2"/>
        <w:tabs>
          <w:tab w:val="clear" w:pos="2520"/>
          <w:tab w:val="clear" w:pos="2880"/>
          <w:tab w:val="clear" w:pos="3240"/>
          <w:tab w:val="clear" w:pos="3960"/>
          <w:tab w:val="clear" w:pos="4680"/>
          <w:tab w:val="clear" w:pos="5400"/>
          <w:tab w:val="clear" w:pos="5940"/>
          <w:tab w:val="clear" w:pos="6120"/>
          <w:tab w:val="clear" w:pos="6840"/>
          <w:tab w:val="clear" w:pos="7200"/>
          <w:tab w:val="clear" w:pos="7560"/>
          <w:tab w:val="clear" w:pos="8280"/>
          <w:tab w:val="clear" w:pos="9000"/>
        </w:tabs>
        <w:jc w:val="left"/>
        <w:rPr>
          <w:rFonts w:ascii="Source Sans Pro" w:hAnsi="Source Sans Pro" w:cs="Arial"/>
          <w:sz w:val="22"/>
          <w:szCs w:val="22"/>
          <w:lang w:val="en-CA"/>
        </w:rPr>
      </w:pPr>
      <w:r w:rsidRPr="00841960">
        <w:rPr>
          <w:rFonts w:ascii="Source Sans Pro" w:hAnsi="Source Sans Pro" w:cs="Arial"/>
          <w:sz w:val="22"/>
          <w:szCs w:val="22"/>
          <w:lang w:val="en-CA"/>
        </w:rPr>
        <w:t>Accounting, Part I</w:t>
      </w:r>
    </w:p>
    <w:p w14:paraId="5551845E" w14:textId="77777777" w:rsidR="00CA1E68" w:rsidRPr="00841960" w:rsidRDefault="00CA1E68" w:rsidP="00EB4873">
      <w:pPr>
        <w:jc w:val="left"/>
        <w:rPr>
          <w:rFonts w:ascii="Source Sans Pro" w:hAnsi="Source Sans Pro" w:cs="Arial"/>
          <w:sz w:val="22"/>
          <w:szCs w:val="22"/>
          <w:lang w:val="en-CA"/>
        </w:rPr>
      </w:pPr>
      <w:r w:rsidRPr="00841960">
        <w:rPr>
          <w:rFonts w:ascii="Source Sans Pro" w:hAnsi="Source Sans Pro" w:cs="Arial"/>
          <w:sz w:val="22"/>
          <w:szCs w:val="22"/>
          <w:lang w:val="en-CA"/>
        </w:rPr>
        <w:t>International Financial Reporting Standards (IFRS)</w:t>
      </w:r>
    </w:p>
    <w:p w14:paraId="334FF8F8" w14:textId="77777777" w:rsidR="00CA1E68" w:rsidRPr="00841960" w:rsidRDefault="00CA1E68" w:rsidP="00EB4873">
      <w:pPr>
        <w:pStyle w:val="Heading2"/>
        <w:jc w:val="left"/>
        <w:rPr>
          <w:rFonts w:ascii="Source Sans Pro" w:hAnsi="Source Sans Pro" w:cs="Arial"/>
          <w:sz w:val="22"/>
          <w:szCs w:val="22"/>
          <w:lang w:val="en-CA"/>
        </w:rPr>
      </w:pPr>
    </w:p>
    <w:p w14:paraId="1E0F0E60" w14:textId="77777777" w:rsidR="00CA1E68" w:rsidRPr="00841960" w:rsidRDefault="00CA1E68" w:rsidP="00EB4873">
      <w:pPr>
        <w:pStyle w:val="Heading2"/>
        <w:jc w:val="left"/>
        <w:rPr>
          <w:rFonts w:ascii="Source Sans Pro" w:hAnsi="Source Sans Pro" w:cs="Arial"/>
          <w:sz w:val="22"/>
          <w:szCs w:val="22"/>
          <w:lang w:val="en-CA"/>
        </w:rPr>
      </w:pPr>
      <w:r w:rsidRPr="00841960">
        <w:rPr>
          <w:rFonts w:ascii="Source Sans Pro" w:hAnsi="Source Sans Pro" w:cs="Arial"/>
          <w:sz w:val="22"/>
          <w:szCs w:val="22"/>
          <w:lang w:val="en-CA"/>
        </w:rPr>
        <w:t>Part II</w:t>
      </w:r>
    </w:p>
    <w:p w14:paraId="42A728E7" w14:textId="77777777" w:rsidR="00CA1E68" w:rsidRPr="00841960" w:rsidRDefault="00CA1E68" w:rsidP="00EB4873">
      <w:pPr>
        <w:pStyle w:val="Heading2"/>
        <w:jc w:val="left"/>
        <w:rPr>
          <w:rFonts w:ascii="Source Sans Pro" w:hAnsi="Source Sans Pro" w:cs="Arial"/>
          <w:sz w:val="22"/>
          <w:szCs w:val="22"/>
          <w:lang w:val="en-CA"/>
        </w:rPr>
      </w:pPr>
      <w:r w:rsidRPr="00841960">
        <w:rPr>
          <w:rFonts w:ascii="Source Sans Pro" w:hAnsi="Source Sans Pro" w:cs="Arial"/>
          <w:sz w:val="22"/>
          <w:szCs w:val="22"/>
          <w:lang w:val="en-CA"/>
        </w:rPr>
        <w:t>Accounting, Part II</w:t>
      </w:r>
    </w:p>
    <w:p w14:paraId="21D91051" w14:textId="77777777" w:rsidR="00CA1E68" w:rsidRPr="00841960" w:rsidRDefault="00CA1E68" w:rsidP="00EB4873">
      <w:pPr>
        <w:jc w:val="left"/>
        <w:rPr>
          <w:rFonts w:ascii="Source Sans Pro" w:hAnsi="Source Sans Pro" w:cs="Arial"/>
          <w:sz w:val="22"/>
          <w:szCs w:val="22"/>
          <w:lang w:val="en-CA"/>
        </w:rPr>
      </w:pPr>
      <w:r w:rsidRPr="00841960">
        <w:rPr>
          <w:rFonts w:ascii="Source Sans Pro" w:hAnsi="Source Sans Pro" w:cs="Arial"/>
          <w:sz w:val="22"/>
          <w:szCs w:val="22"/>
          <w:lang w:val="en-CA"/>
        </w:rPr>
        <w:t>Accounting Standards for Private Enterprises</w:t>
      </w:r>
      <w:r w:rsidR="00F40EF5" w:rsidRPr="00841960">
        <w:rPr>
          <w:rFonts w:ascii="Source Sans Pro" w:hAnsi="Source Sans Pro" w:cs="Arial"/>
          <w:sz w:val="22"/>
          <w:szCs w:val="22"/>
          <w:lang w:val="en-CA"/>
        </w:rPr>
        <w:t xml:space="preserve"> (ASPE)</w:t>
      </w:r>
    </w:p>
    <w:p w14:paraId="1F53CA92" w14:textId="77777777" w:rsidR="00CA1E68" w:rsidRPr="00841960" w:rsidRDefault="00CA1E68" w:rsidP="00EB4873">
      <w:pPr>
        <w:jc w:val="left"/>
        <w:rPr>
          <w:rFonts w:ascii="Source Sans Pro" w:hAnsi="Source Sans Pro" w:cs="Arial"/>
          <w:sz w:val="22"/>
          <w:szCs w:val="22"/>
          <w:lang w:val="en-CA"/>
        </w:rPr>
      </w:pPr>
    </w:p>
    <w:p w14:paraId="6C8F0007" w14:textId="77777777" w:rsidR="00CA1E68" w:rsidRPr="00841960" w:rsidRDefault="00CA1E68" w:rsidP="00EB4873">
      <w:pPr>
        <w:pStyle w:val="Heading2"/>
        <w:jc w:val="left"/>
        <w:rPr>
          <w:rFonts w:ascii="Source Sans Pro" w:hAnsi="Source Sans Pro" w:cs="Arial"/>
          <w:sz w:val="22"/>
          <w:szCs w:val="22"/>
          <w:lang w:val="en-CA"/>
        </w:rPr>
      </w:pPr>
      <w:r w:rsidRPr="00841960">
        <w:rPr>
          <w:rFonts w:ascii="Source Sans Pro" w:hAnsi="Source Sans Pro" w:cs="Arial"/>
          <w:sz w:val="22"/>
          <w:szCs w:val="22"/>
          <w:lang w:val="en-CA"/>
        </w:rPr>
        <w:t>Part III</w:t>
      </w:r>
    </w:p>
    <w:p w14:paraId="45010733" w14:textId="77777777" w:rsidR="00CA1E68" w:rsidRPr="00841960" w:rsidRDefault="00CA1E68" w:rsidP="00EB4873">
      <w:pPr>
        <w:pStyle w:val="Heading2"/>
        <w:jc w:val="left"/>
        <w:rPr>
          <w:rFonts w:ascii="Source Sans Pro" w:hAnsi="Source Sans Pro" w:cs="Arial"/>
          <w:sz w:val="22"/>
          <w:szCs w:val="22"/>
          <w:lang w:val="en-CA"/>
        </w:rPr>
      </w:pPr>
      <w:r w:rsidRPr="00841960">
        <w:rPr>
          <w:rFonts w:ascii="Source Sans Pro" w:hAnsi="Source Sans Pro" w:cs="Arial"/>
          <w:sz w:val="22"/>
          <w:szCs w:val="22"/>
          <w:lang w:val="en-CA"/>
        </w:rPr>
        <w:t>Accounting, Part III</w:t>
      </w:r>
    </w:p>
    <w:p w14:paraId="537E16B4" w14:textId="77777777" w:rsidR="00CA1E68" w:rsidRPr="00841960" w:rsidRDefault="00CA1E68" w:rsidP="00EB4873">
      <w:pPr>
        <w:jc w:val="left"/>
        <w:rPr>
          <w:rFonts w:ascii="Source Sans Pro" w:hAnsi="Source Sans Pro" w:cs="Arial"/>
          <w:sz w:val="22"/>
          <w:szCs w:val="22"/>
          <w:lang w:val="en-CA"/>
        </w:rPr>
      </w:pPr>
      <w:r w:rsidRPr="00841960">
        <w:rPr>
          <w:rFonts w:ascii="Source Sans Pro" w:hAnsi="Source Sans Pro" w:cs="Arial"/>
          <w:sz w:val="22"/>
          <w:szCs w:val="22"/>
          <w:lang w:val="en-CA"/>
        </w:rPr>
        <w:t>Accounting Standards for Not-for-profit organizations</w:t>
      </w:r>
    </w:p>
    <w:p w14:paraId="2739D5CD" w14:textId="77777777" w:rsidR="00CA1E68" w:rsidRPr="00841960" w:rsidRDefault="00CA1E68" w:rsidP="00EB4873">
      <w:pPr>
        <w:pStyle w:val="Heading2"/>
        <w:jc w:val="left"/>
        <w:rPr>
          <w:rFonts w:ascii="Source Sans Pro" w:hAnsi="Source Sans Pro" w:cs="Arial"/>
          <w:sz w:val="22"/>
          <w:szCs w:val="22"/>
          <w:lang w:val="en-CA"/>
        </w:rPr>
      </w:pPr>
    </w:p>
    <w:p w14:paraId="70CBEE37" w14:textId="77777777" w:rsidR="00CA1E68" w:rsidRPr="00841960" w:rsidRDefault="00CA1E68" w:rsidP="00EB4873">
      <w:pPr>
        <w:pStyle w:val="Heading2"/>
        <w:jc w:val="left"/>
        <w:rPr>
          <w:rFonts w:ascii="Source Sans Pro" w:hAnsi="Source Sans Pro" w:cs="Arial"/>
          <w:sz w:val="22"/>
          <w:szCs w:val="22"/>
          <w:lang w:val="en-CA"/>
        </w:rPr>
      </w:pPr>
      <w:r w:rsidRPr="00841960">
        <w:rPr>
          <w:rFonts w:ascii="Source Sans Pro" w:hAnsi="Source Sans Pro" w:cs="Arial"/>
          <w:sz w:val="22"/>
          <w:szCs w:val="22"/>
          <w:lang w:val="en-CA"/>
        </w:rPr>
        <w:t>Part IV</w:t>
      </w:r>
    </w:p>
    <w:p w14:paraId="5A7E9E87" w14:textId="77777777" w:rsidR="00CA1E68" w:rsidRPr="00841960" w:rsidRDefault="00CA1E68" w:rsidP="00EB4873">
      <w:pPr>
        <w:pStyle w:val="Heading2"/>
        <w:jc w:val="left"/>
        <w:rPr>
          <w:rFonts w:ascii="Source Sans Pro" w:hAnsi="Source Sans Pro" w:cs="Arial"/>
          <w:sz w:val="22"/>
          <w:szCs w:val="22"/>
          <w:lang w:val="en-CA"/>
        </w:rPr>
      </w:pPr>
      <w:r w:rsidRPr="00841960">
        <w:rPr>
          <w:rFonts w:ascii="Source Sans Pro" w:hAnsi="Source Sans Pro" w:cs="Arial"/>
          <w:sz w:val="22"/>
          <w:szCs w:val="22"/>
          <w:lang w:val="en-CA"/>
        </w:rPr>
        <w:t>Accounting, Part IV</w:t>
      </w:r>
    </w:p>
    <w:p w14:paraId="46948645" w14:textId="77777777" w:rsidR="00CA1E68" w:rsidRPr="00841960" w:rsidRDefault="00CA1E68" w:rsidP="00EB4873">
      <w:pPr>
        <w:jc w:val="left"/>
        <w:rPr>
          <w:rFonts w:ascii="Source Sans Pro" w:hAnsi="Source Sans Pro" w:cs="Arial"/>
          <w:sz w:val="22"/>
          <w:szCs w:val="22"/>
          <w:lang w:val="en-CA"/>
        </w:rPr>
      </w:pPr>
      <w:r w:rsidRPr="00841960">
        <w:rPr>
          <w:rFonts w:ascii="Source Sans Pro" w:hAnsi="Source Sans Pro" w:cs="Arial"/>
          <w:sz w:val="22"/>
          <w:szCs w:val="22"/>
          <w:lang w:val="en-CA"/>
        </w:rPr>
        <w:t>Accounting Standards for Pension</w:t>
      </w:r>
      <w:r w:rsidR="002F3BC0" w:rsidRPr="00841960">
        <w:rPr>
          <w:rFonts w:ascii="Source Sans Pro" w:hAnsi="Source Sans Pro" w:cs="Arial"/>
          <w:sz w:val="22"/>
          <w:szCs w:val="22"/>
          <w:lang w:val="en-CA"/>
        </w:rPr>
        <w:t xml:space="preserve"> Plans</w:t>
      </w:r>
    </w:p>
    <w:p w14:paraId="4AEFEE1E" w14:textId="77777777" w:rsidR="00CA1E68" w:rsidRPr="00841960" w:rsidRDefault="00CA1E68" w:rsidP="00EB4873">
      <w:pPr>
        <w:jc w:val="left"/>
        <w:rPr>
          <w:rFonts w:ascii="Source Sans Pro" w:hAnsi="Source Sans Pro"/>
          <w:sz w:val="22"/>
          <w:szCs w:val="22"/>
          <w:lang w:val="en-CA"/>
        </w:rPr>
      </w:pPr>
    </w:p>
    <w:p w14:paraId="718EC1B2" w14:textId="77777777" w:rsidR="002F3BC0" w:rsidRPr="00841960" w:rsidRDefault="00CA1E68" w:rsidP="00EB4873">
      <w:pPr>
        <w:pStyle w:val="Heading2"/>
        <w:jc w:val="left"/>
        <w:rPr>
          <w:rFonts w:ascii="Source Sans Pro" w:hAnsi="Source Sans Pro" w:cs="Arial"/>
          <w:b w:val="0"/>
          <w:bCs/>
          <w:sz w:val="22"/>
          <w:szCs w:val="22"/>
          <w:lang w:val="en-CA"/>
        </w:rPr>
      </w:pPr>
      <w:r w:rsidRPr="00841960">
        <w:rPr>
          <w:rFonts w:ascii="Source Sans Pro" w:hAnsi="Source Sans Pro" w:cs="Arial"/>
          <w:b w:val="0"/>
          <w:bCs/>
          <w:sz w:val="22"/>
          <w:szCs w:val="22"/>
          <w:lang w:val="en-CA"/>
        </w:rPr>
        <w:t xml:space="preserve">Note that the focus of this text is </w:t>
      </w:r>
      <w:r w:rsidR="00EB4873" w:rsidRPr="00841960">
        <w:rPr>
          <w:rFonts w:ascii="Source Sans Pro" w:hAnsi="Source Sans Pro" w:cs="Arial"/>
          <w:b w:val="0"/>
          <w:bCs/>
          <w:sz w:val="22"/>
          <w:szCs w:val="22"/>
          <w:lang w:val="en-CA"/>
        </w:rPr>
        <w:t>on the first two parts.</w:t>
      </w:r>
    </w:p>
    <w:p w14:paraId="0CA9D0D7" w14:textId="77777777" w:rsidR="00CA1E68" w:rsidRPr="00841960" w:rsidRDefault="00CA1E68" w:rsidP="00EB4873">
      <w:pPr>
        <w:pStyle w:val="Heading2"/>
        <w:jc w:val="left"/>
        <w:rPr>
          <w:rFonts w:ascii="Source Sans Pro" w:hAnsi="Source Sans Pro" w:cs="Arial"/>
          <w:b w:val="0"/>
          <w:bCs/>
          <w:sz w:val="22"/>
          <w:szCs w:val="22"/>
          <w:lang w:val="en-CA"/>
        </w:rPr>
      </w:pPr>
    </w:p>
    <w:p w14:paraId="69BD6F4A" w14:textId="77777777" w:rsidR="00CA1E68" w:rsidRPr="00841960" w:rsidRDefault="00CA1E68" w:rsidP="00EB4873">
      <w:pPr>
        <w:jc w:val="left"/>
        <w:rPr>
          <w:rFonts w:ascii="Source Sans Pro" w:hAnsi="Source Sans Pro" w:cs="Arial"/>
          <w:sz w:val="22"/>
          <w:szCs w:val="22"/>
          <w:lang w:val="en-CA"/>
        </w:rPr>
      </w:pPr>
      <w:r w:rsidRPr="00841960">
        <w:rPr>
          <w:rFonts w:ascii="Source Sans Pro" w:hAnsi="Source Sans Pro" w:cs="Arial"/>
          <w:bCs/>
          <w:sz w:val="22"/>
          <w:szCs w:val="22"/>
          <w:lang w:val="en-CA"/>
        </w:rPr>
        <w:t xml:space="preserve">Both </w:t>
      </w:r>
      <w:r w:rsidR="00F40EF5" w:rsidRPr="00841960">
        <w:rPr>
          <w:rFonts w:ascii="Source Sans Pro" w:hAnsi="Source Sans Pro" w:cs="Arial"/>
          <w:bCs/>
          <w:sz w:val="22"/>
          <w:szCs w:val="22"/>
          <w:lang w:val="en-CA"/>
        </w:rPr>
        <w:t>IFRS</w:t>
      </w:r>
      <w:r w:rsidRPr="00841960">
        <w:rPr>
          <w:rFonts w:ascii="Source Sans Pro" w:hAnsi="Source Sans Pro" w:cs="Arial"/>
          <w:bCs/>
          <w:sz w:val="22"/>
          <w:szCs w:val="22"/>
          <w:lang w:val="en-CA"/>
        </w:rPr>
        <w:t xml:space="preserve"> and </w:t>
      </w:r>
      <w:r w:rsidR="00F40EF5" w:rsidRPr="00841960">
        <w:rPr>
          <w:rFonts w:ascii="Source Sans Pro" w:hAnsi="Source Sans Pro" w:cs="Arial"/>
          <w:bCs/>
          <w:sz w:val="22"/>
          <w:szCs w:val="22"/>
          <w:lang w:val="en-CA"/>
        </w:rPr>
        <w:t>ASPE</w:t>
      </w:r>
      <w:r w:rsidRPr="00841960">
        <w:rPr>
          <w:rFonts w:ascii="Source Sans Pro" w:hAnsi="Source Sans Pro" w:cs="Arial"/>
          <w:bCs/>
          <w:sz w:val="22"/>
          <w:szCs w:val="22"/>
          <w:lang w:val="en-CA"/>
        </w:rPr>
        <w:t xml:space="preserve"> are required for year-ends beginning on or after 2011.  A private enterprise is one that has not issued, and is not in the process of issuing</w:t>
      </w:r>
      <w:r w:rsidR="009E36D3" w:rsidRPr="00841960">
        <w:rPr>
          <w:rFonts w:ascii="Source Sans Pro" w:hAnsi="Source Sans Pro" w:cs="Arial"/>
          <w:bCs/>
          <w:sz w:val="22"/>
          <w:szCs w:val="22"/>
          <w:lang w:val="en-CA"/>
        </w:rPr>
        <w:t>,</w:t>
      </w:r>
      <w:r w:rsidRPr="00841960">
        <w:rPr>
          <w:rFonts w:ascii="Source Sans Pro" w:hAnsi="Source Sans Pro" w:cs="Arial"/>
          <w:bCs/>
          <w:sz w:val="22"/>
          <w:szCs w:val="22"/>
          <w:lang w:val="en-CA"/>
        </w:rPr>
        <w:t xml:space="preserve"> debt or equity instruments that are, or will be, outstanding and traded on a public market. A private enterprise does not hold assets in a fiduciary capacity for a broad group of outsiders as one of its primary businesses.</w:t>
      </w:r>
    </w:p>
    <w:p w14:paraId="23636A03" w14:textId="77777777" w:rsidR="00D86B69" w:rsidRPr="00841960" w:rsidRDefault="00D86B69" w:rsidP="00EB4873">
      <w:pPr>
        <w:widowControl/>
        <w:tabs>
          <w:tab w:val="left" w:pos="-1440"/>
          <w:tab w:val="left" w:pos="-720"/>
          <w:tab w:val="left" w:pos="0"/>
          <w:tab w:val="left" w:pos="3030"/>
        </w:tabs>
        <w:jc w:val="left"/>
        <w:rPr>
          <w:rFonts w:ascii="Source Sans Pro" w:hAnsi="Source Sans Pro" w:cs="Arial"/>
          <w:sz w:val="22"/>
          <w:szCs w:val="22"/>
          <w:lang w:val="en-CA"/>
        </w:rPr>
      </w:pPr>
    </w:p>
    <w:p w14:paraId="37E6BFCB" w14:textId="77777777" w:rsidR="00992A41" w:rsidRPr="00841960" w:rsidRDefault="00992A41" w:rsidP="00EB4873">
      <w:pPr>
        <w:widowControl/>
        <w:tabs>
          <w:tab w:val="left" w:pos="-1440"/>
          <w:tab w:val="left" w:pos="-720"/>
          <w:tab w:val="left" w:pos="0"/>
          <w:tab w:val="left" w:pos="3030"/>
        </w:tabs>
        <w:jc w:val="left"/>
        <w:rPr>
          <w:rFonts w:ascii="Source Sans Pro" w:hAnsi="Source Sans Pro" w:cs="Arial"/>
          <w:sz w:val="22"/>
          <w:szCs w:val="22"/>
          <w:lang w:val="en-CA"/>
        </w:rPr>
      </w:pPr>
    </w:p>
    <w:p w14:paraId="2A58AC42" w14:textId="77777777" w:rsidR="00D86B69" w:rsidRPr="00841960" w:rsidRDefault="00A435D5" w:rsidP="00EB4873">
      <w:pPr>
        <w:pStyle w:val="Heading2"/>
        <w:jc w:val="left"/>
        <w:rPr>
          <w:rFonts w:ascii="Source Sans Pro" w:hAnsi="Source Sans Pro"/>
          <w:sz w:val="32"/>
          <w:szCs w:val="32"/>
          <w:lang w:val="en-CA"/>
        </w:rPr>
      </w:pPr>
      <w:r w:rsidRPr="00841960">
        <w:rPr>
          <w:rFonts w:ascii="Source Sans Pro" w:hAnsi="Source Sans Pro"/>
          <w:sz w:val="32"/>
          <w:szCs w:val="32"/>
          <w:lang w:val="en-CA"/>
        </w:rPr>
        <w:br w:type="page"/>
      </w:r>
      <w:r w:rsidR="00D86B69" w:rsidRPr="00841960">
        <w:rPr>
          <w:rFonts w:ascii="Source Sans Pro" w:hAnsi="Source Sans Pro"/>
          <w:sz w:val="32"/>
          <w:szCs w:val="32"/>
          <w:lang w:val="en-CA"/>
        </w:rPr>
        <w:lastRenderedPageBreak/>
        <w:t>CHAPTER OBJECTIVES</w:t>
      </w:r>
    </w:p>
    <w:p w14:paraId="26D52DD4" w14:textId="77777777" w:rsidR="00D86B69" w:rsidRPr="00841960" w:rsidRDefault="00D86B69" w:rsidP="00EB4873">
      <w:pPr>
        <w:widowControl/>
        <w:tabs>
          <w:tab w:val="left" w:pos="-1440"/>
          <w:tab w:val="left" w:pos="-720"/>
          <w:tab w:val="left" w:pos="0"/>
          <w:tab w:val="left" w:pos="576"/>
          <w:tab w:val="left" w:pos="1152"/>
          <w:tab w:val="left" w:pos="1728"/>
          <w:tab w:val="left" w:pos="2304"/>
          <w:tab w:val="left" w:pos="2880"/>
        </w:tabs>
        <w:jc w:val="left"/>
        <w:rPr>
          <w:rFonts w:ascii="Source Sans Pro" w:hAnsi="Source Sans Pro" w:cs="Arial"/>
          <w:sz w:val="22"/>
          <w:szCs w:val="22"/>
          <w:lang w:val="en-CA"/>
        </w:rPr>
      </w:pPr>
    </w:p>
    <w:p w14:paraId="5B4BED4A" w14:textId="77777777" w:rsidR="00D86B69" w:rsidRPr="00841960" w:rsidRDefault="00D86B69" w:rsidP="00EB4873">
      <w:pPr>
        <w:jc w:val="left"/>
        <w:rPr>
          <w:rFonts w:ascii="Source Sans Pro" w:hAnsi="Source Sans Pro" w:cs="Arial"/>
          <w:sz w:val="22"/>
          <w:szCs w:val="22"/>
          <w:lang w:val="en-CA"/>
        </w:rPr>
      </w:pPr>
      <w:r w:rsidRPr="00841960">
        <w:rPr>
          <w:rFonts w:ascii="Source Sans Pro" w:hAnsi="Source Sans Pro" w:cs="Arial"/>
          <w:sz w:val="22"/>
          <w:szCs w:val="22"/>
          <w:lang w:val="en-CA"/>
        </w:rPr>
        <w:t xml:space="preserve">Many students tend to skim through this chapter and, perhaps, dismiss it as of little importance since it does not contain any numbers and debits and credits—the things that they may believe accounting is all about. The chapter, however, provides </w:t>
      </w:r>
      <w:r w:rsidR="009E36D3" w:rsidRPr="00841960">
        <w:rPr>
          <w:rFonts w:ascii="Source Sans Pro" w:hAnsi="Source Sans Pro" w:cs="Arial"/>
          <w:sz w:val="22"/>
          <w:szCs w:val="22"/>
          <w:lang w:val="en-CA"/>
        </w:rPr>
        <w:t xml:space="preserve">students </w:t>
      </w:r>
      <w:r w:rsidRPr="00841960">
        <w:rPr>
          <w:rFonts w:ascii="Source Sans Pro" w:hAnsi="Source Sans Pro" w:cs="Arial"/>
          <w:sz w:val="22"/>
          <w:szCs w:val="22"/>
          <w:lang w:val="en-CA"/>
        </w:rPr>
        <w:t xml:space="preserve">a good opportunity to stretch their horizons and begin to build their own framework and perspective on this discipline. This can be done by emphasizing the broader role of accounting in society as a source of information about economic activity: that it involves much more than just making bookkeeping entries and deals with measurement and reporting alternatives that have an </w:t>
      </w:r>
      <w:r w:rsidR="009E36D3" w:rsidRPr="00841960">
        <w:rPr>
          <w:rFonts w:ascii="Source Sans Pro" w:hAnsi="Source Sans Pro" w:cs="Arial"/>
          <w:sz w:val="22"/>
          <w:szCs w:val="22"/>
          <w:lang w:val="en-CA"/>
        </w:rPr>
        <w:t xml:space="preserve">effect </w:t>
      </w:r>
      <w:r w:rsidRPr="00841960">
        <w:rPr>
          <w:rFonts w:ascii="Source Sans Pro" w:hAnsi="Source Sans Pro" w:cs="Arial"/>
          <w:sz w:val="22"/>
          <w:szCs w:val="22"/>
          <w:lang w:val="en-CA"/>
        </w:rPr>
        <w:t>on resource allocation in our society, both at home and internationally. This is also a good time to point out the links between accounting and other courses in their curriculum, such as finance, economics, management, and organizational behaviour.</w:t>
      </w:r>
    </w:p>
    <w:p w14:paraId="0ADB1078" w14:textId="77777777" w:rsidR="00D86B69" w:rsidRPr="00841960" w:rsidRDefault="00D86B69">
      <w:pPr>
        <w:widowControl/>
        <w:tabs>
          <w:tab w:val="left" w:pos="-1440"/>
          <w:tab w:val="left" w:pos="-720"/>
          <w:tab w:val="left" w:pos="0"/>
          <w:tab w:val="left" w:pos="576"/>
          <w:tab w:val="left" w:pos="1152"/>
          <w:tab w:val="left" w:pos="1728"/>
          <w:tab w:val="left" w:pos="2304"/>
          <w:tab w:val="left" w:pos="2880"/>
        </w:tabs>
        <w:rPr>
          <w:rFonts w:ascii="Source Sans Pro" w:hAnsi="Source Sans Pro" w:cs="Arial"/>
          <w:sz w:val="22"/>
          <w:szCs w:val="22"/>
          <w:lang w:val="en-CA"/>
        </w:rPr>
      </w:pPr>
    </w:p>
    <w:p w14:paraId="1113843E" w14:textId="77777777" w:rsidR="002F3BC0" w:rsidRPr="00841960" w:rsidRDefault="002F3BC0">
      <w:pPr>
        <w:pStyle w:val="Heading2"/>
        <w:rPr>
          <w:rFonts w:ascii="Source Sans Pro" w:hAnsi="Source Sans Pro" w:cs="Arial"/>
          <w:sz w:val="22"/>
          <w:szCs w:val="22"/>
          <w:lang w:val="en-CA"/>
        </w:rPr>
      </w:pPr>
    </w:p>
    <w:p w14:paraId="34C4FE4A" w14:textId="77777777" w:rsidR="00D86B69" w:rsidRPr="00841960" w:rsidRDefault="00D86B69">
      <w:pPr>
        <w:pStyle w:val="Heading2"/>
        <w:rPr>
          <w:rFonts w:ascii="Source Sans Pro" w:hAnsi="Source Sans Pro" w:cs="Arial"/>
          <w:sz w:val="32"/>
          <w:szCs w:val="32"/>
          <w:lang w:val="en-CA"/>
        </w:rPr>
      </w:pPr>
      <w:r w:rsidRPr="00841960">
        <w:rPr>
          <w:rFonts w:ascii="Source Sans Pro" w:hAnsi="Source Sans Pro" w:cs="Arial"/>
          <w:sz w:val="32"/>
          <w:szCs w:val="32"/>
          <w:lang w:val="en-CA"/>
        </w:rPr>
        <w:t>LEARNING OBJECTIVES</w:t>
      </w:r>
    </w:p>
    <w:p w14:paraId="045C2677" w14:textId="77777777" w:rsidR="00D86B69" w:rsidRPr="00841960" w:rsidRDefault="00D86B69" w:rsidP="00EB4873">
      <w:pPr>
        <w:widowControl/>
        <w:tabs>
          <w:tab w:val="left" w:pos="-1080"/>
          <w:tab w:val="left" w:pos="-720"/>
          <w:tab w:val="left" w:pos="0"/>
          <w:tab w:val="left" w:pos="360"/>
          <w:tab w:val="left" w:pos="1152"/>
          <w:tab w:val="left" w:pos="1728"/>
          <w:tab w:val="left" w:pos="2304"/>
          <w:tab w:val="left" w:pos="2880"/>
        </w:tabs>
        <w:jc w:val="left"/>
        <w:rPr>
          <w:rFonts w:ascii="Source Sans Pro" w:hAnsi="Source Sans Pro" w:cs="Arial"/>
          <w:sz w:val="22"/>
          <w:szCs w:val="22"/>
          <w:lang w:val="en-CA"/>
        </w:rPr>
      </w:pPr>
    </w:p>
    <w:p w14:paraId="5E3C64F1" w14:textId="77777777" w:rsidR="00552D04" w:rsidRPr="00841960" w:rsidRDefault="00D568C2" w:rsidP="00EB4873">
      <w:pPr>
        <w:widowControl/>
        <w:tabs>
          <w:tab w:val="left" w:pos="576"/>
        </w:tabs>
        <w:ind w:left="426" w:hanging="426"/>
        <w:jc w:val="left"/>
        <w:rPr>
          <w:rFonts w:ascii="Source Sans Pro" w:hAnsi="Source Sans Pro" w:cs="Arial"/>
          <w:sz w:val="22"/>
          <w:szCs w:val="22"/>
          <w:lang w:val="en-CA"/>
        </w:rPr>
      </w:pPr>
      <w:r w:rsidRPr="00841960">
        <w:rPr>
          <w:rFonts w:ascii="Source Sans Pro" w:hAnsi="Source Sans Pro" w:cs="Arial"/>
          <w:sz w:val="22"/>
          <w:szCs w:val="22"/>
          <w:lang w:val="en-CA"/>
        </w:rPr>
        <w:t>1</w:t>
      </w:r>
      <w:r w:rsidR="00D86B69"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ab/>
      </w:r>
      <w:r w:rsidR="009E36D3" w:rsidRPr="00841960">
        <w:rPr>
          <w:rFonts w:ascii="Source Sans Pro" w:hAnsi="Source Sans Pro" w:cs="Arial"/>
          <w:sz w:val="22"/>
          <w:szCs w:val="22"/>
          <w:lang w:val="en-CA"/>
        </w:rPr>
        <w:t>Understand the financial reporting environment</w:t>
      </w:r>
      <w:r w:rsidR="00D86B69" w:rsidRPr="00841960">
        <w:rPr>
          <w:rFonts w:ascii="Source Sans Pro" w:hAnsi="Source Sans Pro" w:cs="Arial"/>
          <w:sz w:val="22"/>
          <w:szCs w:val="22"/>
          <w:lang w:val="en-CA"/>
        </w:rPr>
        <w:t>.</w:t>
      </w:r>
    </w:p>
    <w:p w14:paraId="4DF956DA" w14:textId="77777777" w:rsidR="00D86B69" w:rsidRPr="00841960" w:rsidRDefault="00D86B69" w:rsidP="00EB4873">
      <w:pPr>
        <w:widowControl/>
        <w:tabs>
          <w:tab w:val="left" w:pos="576"/>
        </w:tabs>
        <w:ind w:left="450" w:hanging="450"/>
        <w:jc w:val="left"/>
        <w:rPr>
          <w:rFonts w:ascii="Source Sans Pro" w:hAnsi="Source Sans Pro" w:cs="Arial"/>
          <w:sz w:val="22"/>
          <w:szCs w:val="22"/>
          <w:lang w:val="en-CA"/>
        </w:rPr>
      </w:pPr>
    </w:p>
    <w:p w14:paraId="7185D936" w14:textId="77777777" w:rsidR="00552D04" w:rsidRPr="00841960" w:rsidRDefault="009E36D3" w:rsidP="00EB4873">
      <w:pPr>
        <w:widowControl/>
        <w:tabs>
          <w:tab w:val="left" w:pos="576"/>
        </w:tabs>
        <w:ind w:left="450" w:hanging="450"/>
        <w:jc w:val="left"/>
        <w:rPr>
          <w:rFonts w:ascii="Source Sans Pro" w:hAnsi="Source Sans Pro" w:cs="Arial"/>
          <w:sz w:val="22"/>
          <w:szCs w:val="22"/>
          <w:lang w:val="en-CA"/>
        </w:rPr>
      </w:pPr>
      <w:r w:rsidRPr="00841960">
        <w:rPr>
          <w:rFonts w:ascii="Source Sans Pro" w:hAnsi="Source Sans Pro" w:cs="Arial"/>
          <w:sz w:val="22"/>
          <w:szCs w:val="22"/>
          <w:lang w:val="en-CA"/>
        </w:rPr>
        <w:t>2</w:t>
      </w:r>
      <w:r w:rsidR="00D86B69"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ab/>
        <w:t>Explain the need for accounting standards</w:t>
      </w:r>
      <w:r w:rsidR="00EF5536" w:rsidRPr="00841960">
        <w:rPr>
          <w:rFonts w:ascii="Source Sans Pro" w:hAnsi="Source Sans Pro" w:cs="Arial"/>
          <w:sz w:val="22"/>
          <w:szCs w:val="22"/>
          <w:lang w:val="en-CA"/>
        </w:rPr>
        <w:t xml:space="preserve"> and identify the major entities that influence standard setting and financial reporting</w:t>
      </w:r>
      <w:r w:rsidR="00D86B69" w:rsidRPr="00841960">
        <w:rPr>
          <w:rFonts w:ascii="Source Sans Pro" w:hAnsi="Source Sans Pro" w:cs="Arial"/>
          <w:sz w:val="22"/>
          <w:szCs w:val="22"/>
          <w:lang w:val="en-CA"/>
        </w:rPr>
        <w:t>.</w:t>
      </w:r>
    </w:p>
    <w:p w14:paraId="36EADBA9" w14:textId="77777777" w:rsidR="00D86B69" w:rsidRPr="00841960" w:rsidRDefault="00D86B69" w:rsidP="00EB4873">
      <w:pPr>
        <w:widowControl/>
        <w:tabs>
          <w:tab w:val="left" w:pos="426"/>
        </w:tabs>
        <w:jc w:val="left"/>
        <w:rPr>
          <w:rFonts w:ascii="Source Sans Pro" w:hAnsi="Source Sans Pro" w:cs="Arial"/>
          <w:sz w:val="22"/>
          <w:szCs w:val="22"/>
          <w:lang w:val="en-CA"/>
        </w:rPr>
      </w:pPr>
    </w:p>
    <w:p w14:paraId="6AF9C3B9" w14:textId="77777777" w:rsidR="00552D04" w:rsidRPr="00841960" w:rsidRDefault="009E36D3" w:rsidP="00EB4873">
      <w:pPr>
        <w:widowControl/>
        <w:tabs>
          <w:tab w:val="left" w:pos="576"/>
        </w:tabs>
        <w:ind w:left="426" w:hanging="426"/>
        <w:jc w:val="left"/>
        <w:rPr>
          <w:rFonts w:ascii="Source Sans Pro" w:hAnsi="Source Sans Pro" w:cs="Arial"/>
          <w:sz w:val="22"/>
          <w:szCs w:val="22"/>
          <w:lang w:val="en-CA"/>
        </w:rPr>
      </w:pPr>
      <w:r w:rsidRPr="00841960">
        <w:rPr>
          <w:rFonts w:ascii="Source Sans Pro" w:hAnsi="Source Sans Pro" w:cs="Arial"/>
          <w:sz w:val="22"/>
          <w:szCs w:val="22"/>
          <w:lang w:val="en-CA"/>
        </w:rPr>
        <w:t>3</w:t>
      </w:r>
      <w:r w:rsidR="00F40EF5" w:rsidRPr="00841960">
        <w:rPr>
          <w:rFonts w:ascii="Source Sans Pro" w:hAnsi="Source Sans Pro" w:cs="Arial"/>
          <w:sz w:val="22"/>
          <w:szCs w:val="22"/>
          <w:lang w:val="en-CA"/>
        </w:rPr>
        <w:t>.</w:t>
      </w:r>
      <w:r w:rsidR="00F40EF5" w:rsidRPr="00841960">
        <w:rPr>
          <w:rFonts w:ascii="Source Sans Pro" w:hAnsi="Source Sans Pro" w:cs="Arial"/>
          <w:sz w:val="22"/>
          <w:szCs w:val="22"/>
          <w:lang w:val="en-CA"/>
        </w:rPr>
        <w:tab/>
      </w:r>
      <w:r w:rsidR="00D86B69" w:rsidRPr="00841960">
        <w:rPr>
          <w:rFonts w:ascii="Source Sans Pro" w:hAnsi="Source Sans Pro" w:cs="Arial"/>
          <w:sz w:val="22"/>
          <w:szCs w:val="22"/>
          <w:lang w:val="en-CA"/>
        </w:rPr>
        <w:t>Explain the meaning of generally accepted accounting principles (GAAP)</w:t>
      </w:r>
      <w:r w:rsidR="00D00D8D" w:rsidRPr="00841960">
        <w:rPr>
          <w:rFonts w:ascii="Source Sans Pro" w:hAnsi="Source Sans Pro" w:cs="Arial"/>
          <w:sz w:val="22"/>
          <w:szCs w:val="22"/>
          <w:lang w:val="en-CA"/>
        </w:rPr>
        <w:t xml:space="preserve"> and the significance of professional judgement in applying GAAP</w:t>
      </w:r>
      <w:r w:rsidR="00D86B69" w:rsidRPr="00841960">
        <w:rPr>
          <w:rFonts w:ascii="Source Sans Pro" w:hAnsi="Source Sans Pro" w:cs="Arial"/>
          <w:sz w:val="22"/>
          <w:szCs w:val="22"/>
          <w:lang w:val="en-CA"/>
        </w:rPr>
        <w:t>.</w:t>
      </w:r>
    </w:p>
    <w:p w14:paraId="0AD68E8A" w14:textId="77777777" w:rsidR="00552D04" w:rsidRPr="00841960" w:rsidRDefault="00552D04" w:rsidP="00EB4873">
      <w:pPr>
        <w:widowControl/>
        <w:tabs>
          <w:tab w:val="left" w:pos="576"/>
        </w:tabs>
        <w:jc w:val="left"/>
        <w:rPr>
          <w:rFonts w:ascii="Source Sans Pro" w:hAnsi="Source Sans Pro" w:cs="Arial"/>
          <w:sz w:val="22"/>
          <w:szCs w:val="22"/>
          <w:lang w:val="en-CA"/>
        </w:rPr>
      </w:pPr>
    </w:p>
    <w:p w14:paraId="64270133" w14:textId="77777777" w:rsidR="00D568C2" w:rsidRPr="00841960" w:rsidRDefault="009E36D3" w:rsidP="00EB4873">
      <w:pPr>
        <w:widowControl/>
        <w:tabs>
          <w:tab w:val="left" w:pos="576"/>
        </w:tabs>
        <w:ind w:left="450" w:hanging="450"/>
        <w:jc w:val="left"/>
        <w:rPr>
          <w:rFonts w:ascii="Source Sans Pro" w:hAnsi="Source Sans Pro" w:cs="Arial"/>
          <w:sz w:val="22"/>
          <w:szCs w:val="22"/>
          <w:lang w:val="en-CA"/>
        </w:rPr>
      </w:pPr>
      <w:r w:rsidRPr="00841960">
        <w:rPr>
          <w:rFonts w:ascii="Source Sans Pro" w:hAnsi="Source Sans Pro" w:cs="Arial"/>
          <w:sz w:val="22"/>
          <w:szCs w:val="22"/>
          <w:lang w:val="en-CA"/>
        </w:rPr>
        <w:t>4</w:t>
      </w:r>
      <w:r w:rsidR="00D86B69"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ab/>
      </w:r>
      <w:r w:rsidR="00D568C2" w:rsidRPr="00841960">
        <w:rPr>
          <w:rFonts w:ascii="Source Sans Pro" w:hAnsi="Source Sans Pro" w:cs="Arial"/>
          <w:sz w:val="22"/>
          <w:szCs w:val="22"/>
          <w:lang w:val="en-CA"/>
        </w:rPr>
        <w:t>Discuss</w:t>
      </w:r>
      <w:r w:rsidR="00D86B69" w:rsidRPr="00841960">
        <w:rPr>
          <w:rFonts w:ascii="Source Sans Pro" w:hAnsi="Source Sans Pro" w:cs="Arial"/>
          <w:sz w:val="22"/>
          <w:szCs w:val="22"/>
          <w:lang w:val="en-CA"/>
        </w:rPr>
        <w:t xml:space="preserve"> some of the challenges </w:t>
      </w:r>
      <w:r w:rsidR="00D568C2" w:rsidRPr="00841960">
        <w:rPr>
          <w:rFonts w:ascii="Source Sans Pro" w:hAnsi="Source Sans Pro" w:cs="Arial"/>
          <w:sz w:val="22"/>
          <w:szCs w:val="22"/>
          <w:lang w:val="en-CA"/>
        </w:rPr>
        <w:t>and opportunities for</w:t>
      </w:r>
      <w:r w:rsidR="00D86B69" w:rsidRPr="00841960">
        <w:rPr>
          <w:rFonts w:ascii="Source Sans Pro" w:hAnsi="Source Sans Pro" w:cs="Arial"/>
          <w:sz w:val="22"/>
          <w:szCs w:val="22"/>
          <w:lang w:val="en-CA"/>
        </w:rPr>
        <w:t xml:space="preserve"> accounting.</w:t>
      </w:r>
    </w:p>
    <w:p w14:paraId="4765DCCA" w14:textId="77777777" w:rsidR="00D568C2" w:rsidRPr="00841960" w:rsidRDefault="00D568C2">
      <w:pPr>
        <w:widowControl/>
        <w:tabs>
          <w:tab w:val="left" w:pos="576"/>
        </w:tabs>
        <w:ind w:left="450" w:hanging="450"/>
        <w:rPr>
          <w:rFonts w:ascii="Source Sans Pro" w:hAnsi="Source Sans Pro" w:cs="Arial"/>
          <w:sz w:val="22"/>
          <w:szCs w:val="22"/>
          <w:lang w:val="en-CA"/>
        </w:rPr>
      </w:pPr>
      <w:r w:rsidRPr="00841960">
        <w:rPr>
          <w:rFonts w:ascii="Source Sans Pro" w:hAnsi="Source Sans Pro"/>
        </w:rPr>
        <w:br w:type="page"/>
      </w:r>
      <w:r w:rsidR="00D86B69" w:rsidRPr="00841960">
        <w:rPr>
          <w:rFonts w:ascii="Source Sans Pro" w:hAnsi="Source Sans Pro" w:cs="Arial"/>
          <w:sz w:val="32"/>
          <w:szCs w:val="32"/>
          <w:lang w:val="en-CA"/>
        </w:rPr>
        <w:lastRenderedPageBreak/>
        <w:t>CHAPTER REVIEW</w:t>
      </w:r>
    </w:p>
    <w:p w14:paraId="29D4145D" w14:textId="77777777" w:rsidR="00D86B69" w:rsidRPr="00841960" w:rsidRDefault="00D86B69">
      <w:pPr>
        <w:widowControl/>
        <w:tabs>
          <w:tab w:val="left" w:pos="-1080"/>
          <w:tab w:val="left" w:pos="-720"/>
          <w:tab w:val="left" w:pos="576"/>
          <w:tab w:val="left" w:pos="1152"/>
          <w:tab w:val="left" w:pos="1728"/>
          <w:tab w:val="left" w:pos="2304"/>
          <w:tab w:val="left" w:pos="2880"/>
        </w:tabs>
        <w:rPr>
          <w:rFonts w:ascii="Source Sans Pro" w:hAnsi="Source Sans Pro" w:cs="Arial"/>
          <w:sz w:val="22"/>
          <w:szCs w:val="22"/>
          <w:lang w:val="en-CA"/>
        </w:rPr>
      </w:pPr>
    </w:p>
    <w:p w14:paraId="481E0B9A" w14:textId="77777777" w:rsidR="003915C8" w:rsidRPr="00841960" w:rsidRDefault="003915C8" w:rsidP="003915C8">
      <w:pPr>
        <w:pStyle w:val="Heading8"/>
        <w:tabs>
          <w:tab w:val="left" w:pos="576"/>
          <w:tab w:val="left" w:pos="1152"/>
          <w:tab w:val="left" w:pos="1728"/>
          <w:tab w:val="left" w:pos="2304"/>
          <w:tab w:val="left" w:pos="2880"/>
          <w:tab w:val="left" w:pos="3456"/>
        </w:tabs>
        <w:spacing w:before="0" w:after="0"/>
        <w:rPr>
          <w:rFonts w:ascii="Source Sans Pro" w:hAnsi="Source Sans Pro" w:cs="Arial"/>
          <w:b/>
          <w:i w:val="0"/>
          <w:sz w:val="28"/>
          <w:szCs w:val="28"/>
          <w:lang w:val="en-CA"/>
        </w:rPr>
      </w:pPr>
      <w:r w:rsidRPr="00841960">
        <w:rPr>
          <w:rFonts w:ascii="Source Sans Pro" w:hAnsi="Source Sans Pro" w:cs="Arial"/>
          <w:b/>
          <w:i w:val="0"/>
          <w:sz w:val="28"/>
          <w:szCs w:val="28"/>
          <w:lang w:val="en-CA"/>
        </w:rPr>
        <w:t xml:space="preserve">Financial </w:t>
      </w:r>
      <w:r w:rsidR="0048594A" w:rsidRPr="00841960">
        <w:rPr>
          <w:rFonts w:ascii="Source Sans Pro" w:hAnsi="Source Sans Pro" w:cs="Arial"/>
          <w:b/>
          <w:i w:val="0"/>
          <w:sz w:val="28"/>
          <w:szCs w:val="28"/>
          <w:lang w:val="en-CA"/>
        </w:rPr>
        <w:t>Statements and Financial R</w:t>
      </w:r>
      <w:r w:rsidRPr="00841960">
        <w:rPr>
          <w:rFonts w:ascii="Source Sans Pro" w:hAnsi="Source Sans Pro" w:cs="Arial"/>
          <w:b/>
          <w:i w:val="0"/>
          <w:sz w:val="28"/>
          <w:szCs w:val="28"/>
          <w:lang w:val="en-CA"/>
        </w:rPr>
        <w:t>eporting</w:t>
      </w:r>
    </w:p>
    <w:p w14:paraId="43AFE84A" w14:textId="77777777" w:rsidR="003915C8" w:rsidRPr="00841960" w:rsidRDefault="003915C8" w:rsidP="00EB4873">
      <w:pPr>
        <w:widowControl/>
        <w:tabs>
          <w:tab w:val="left" w:pos="-1080"/>
          <w:tab w:val="left" w:pos="-720"/>
          <w:tab w:val="decimal" w:pos="-180"/>
          <w:tab w:val="left" w:pos="576"/>
          <w:tab w:val="left" w:pos="1152"/>
          <w:tab w:val="left" w:pos="1728"/>
          <w:tab w:val="left" w:pos="2304"/>
          <w:tab w:val="left" w:pos="2880"/>
        </w:tabs>
        <w:ind w:left="576" w:hanging="576"/>
        <w:jc w:val="left"/>
        <w:rPr>
          <w:rFonts w:ascii="Source Sans Pro" w:hAnsi="Source Sans Pro" w:cs="Arial"/>
          <w:sz w:val="22"/>
          <w:szCs w:val="22"/>
          <w:lang w:val="en-CA"/>
        </w:rPr>
      </w:pPr>
    </w:p>
    <w:p w14:paraId="4E6F3473" w14:textId="77777777" w:rsidR="00EA523B" w:rsidRPr="00841960" w:rsidRDefault="00EA523B" w:rsidP="00EB4873">
      <w:pPr>
        <w:widowControl/>
        <w:tabs>
          <w:tab w:val="left" w:pos="-1080"/>
          <w:tab w:val="left" w:pos="-720"/>
          <w:tab w:val="decimal" w:pos="-180"/>
          <w:tab w:val="left" w:pos="576"/>
          <w:tab w:val="left" w:pos="1152"/>
          <w:tab w:val="left" w:pos="1728"/>
          <w:tab w:val="left" w:pos="2304"/>
          <w:tab w:val="left" w:pos="2880"/>
        </w:tabs>
        <w:ind w:left="576" w:hanging="576"/>
        <w:jc w:val="left"/>
        <w:rPr>
          <w:rFonts w:ascii="Source Sans Pro" w:hAnsi="Source Sans Pro" w:cs="Arial"/>
          <w:sz w:val="22"/>
          <w:szCs w:val="22"/>
          <w:lang w:val="en-CA"/>
        </w:rPr>
      </w:pPr>
      <w:r w:rsidRPr="00841960">
        <w:rPr>
          <w:rFonts w:ascii="Source Sans Pro" w:hAnsi="Source Sans Pro" w:cs="Arial"/>
          <w:sz w:val="22"/>
          <w:szCs w:val="22"/>
          <w:lang w:val="en-CA"/>
        </w:rPr>
        <w:t>1.</w:t>
      </w:r>
      <w:r w:rsidRPr="00841960">
        <w:rPr>
          <w:rFonts w:ascii="Source Sans Pro" w:hAnsi="Source Sans Pro" w:cs="Arial"/>
          <w:sz w:val="22"/>
          <w:szCs w:val="22"/>
          <w:lang w:val="en-CA"/>
        </w:rPr>
        <w:tab/>
      </w:r>
      <w:r w:rsidR="009E36D3" w:rsidRPr="00841960">
        <w:rPr>
          <w:rFonts w:ascii="Source Sans Pro" w:hAnsi="Source Sans Pro" w:cs="Arial"/>
          <w:sz w:val="22"/>
          <w:szCs w:val="22"/>
          <w:lang w:val="en-CA"/>
        </w:rPr>
        <w:t>Accounting is largely a product of its environment, which includes conditions, constraints and influences which are social, economic, political, and legal and which all can and do change over time.  As a result, accounting theory and practices have always evolved and need to continue to evolve in order to remain relevant to users of financial information.</w:t>
      </w:r>
    </w:p>
    <w:p w14:paraId="1B3C0A41" w14:textId="77777777" w:rsidR="00EA523B" w:rsidRPr="00841960" w:rsidRDefault="00EA523B" w:rsidP="00EB4873">
      <w:pPr>
        <w:widowControl/>
        <w:tabs>
          <w:tab w:val="left" w:pos="-1080"/>
          <w:tab w:val="left" w:pos="-720"/>
          <w:tab w:val="decimal" w:pos="-180"/>
          <w:tab w:val="left" w:pos="576"/>
          <w:tab w:val="left" w:pos="1152"/>
          <w:tab w:val="left" w:pos="1728"/>
          <w:tab w:val="left" w:pos="2304"/>
          <w:tab w:val="left" w:pos="2880"/>
        </w:tabs>
        <w:ind w:left="576" w:hanging="576"/>
        <w:jc w:val="left"/>
        <w:rPr>
          <w:rFonts w:ascii="Source Sans Pro" w:hAnsi="Source Sans Pro" w:cs="Arial"/>
          <w:sz w:val="22"/>
          <w:szCs w:val="22"/>
          <w:lang w:val="en-CA"/>
        </w:rPr>
      </w:pPr>
    </w:p>
    <w:p w14:paraId="6962175C" w14:textId="77777777" w:rsidR="00D86B69" w:rsidRPr="00841960" w:rsidRDefault="00EA523B" w:rsidP="00EB4873">
      <w:pPr>
        <w:widowControl/>
        <w:tabs>
          <w:tab w:val="left" w:pos="-1080"/>
          <w:tab w:val="left" w:pos="-720"/>
          <w:tab w:val="decimal" w:pos="-180"/>
          <w:tab w:val="left" w:pos="576"/>
          <w:tab w:val="left" w:pos="1152"/>
          <w:tab w:val="left" w:pos="1728"/>
          <w:tab w:val="left" w:pos="2304"/>
          <w:tab w:val="left" w:pos="2880"/>
        </w:tabs>
        <w:ind w:left="576" w:hanging="576"/>
        <w:jc w:val="left"/>
        <w:rPr>
          <w:rFonts w:ascii="Source Sans Pro" w:hAnsi="Source Sans Pro" w:cs="Arial"/>
          <w:sz w:val="22"/>
          <w:szCs w:val="22"/>
          <w:lang w:val="en-CA"/>
        </w:rPr>
      </w:pPr>
      <w:r w:rsidRPr="00841960">
        <w:rPr>
          <w:rFonts w:ascii="Source Sans Pro" w:hAnsi="Source Sans Pro" w:cs="Arial"/>
          <w:sz w:val="22"/>
          <w:szCs w:val="22"/>
          <w:lang w:val="en-CA"/>
        </w:rPr>
        <w:t>2</w:t>
      </w:r>
      <w:r w:rsidR="00D86B69"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ab/>
        <w:t>Accounting is a service activity, a descriptive/analytical discipline, and an information system. It may be defined as the process of (1)</w:t>
      </w:r>
      <w:r w:rsidR="00D86B69" w:rsidRPr="00841960">
        <w:rPr>
          <w:rFonts w:ascii="Source Sans Pro" w:hAnsi="Source Sans Pro" w:cs="Arial"/>
          <w:b/>
          <w:sz w:val="22"/>
          <w:szCs w:val="22"/>
          <w:lang w:val="en-CA"/>
        </w:rPr>
        <w:t xml:space="preserve"> identification, measurement, and communication of financial information </w:t>
      </w:r>
      <w:r w:rsidR="00A57908" w:rsidRPr="000E5EC5">
        <w:rPr>
          <w:rFonts w:ascii="Source Sans Pro" w:hAnsi="Source Sans Pro" w:cs="Arial"/>
          <w:sz w:val="22"/>
          <w:szCs w:val="22"/>
          <w:lang w:val="en-CA"/>
        </w:rPr>
        <w:t>about</w:t>
      </w:r>
      <w:r w:rsidR="00D86B69" w:rsidRPr="00841960">
        <w:rPr>
          <w:rFonts w:ascii="Source Sans Pro" w:hAnsi="Source Sans Pro" w:cs="Arial"/>
          <w:b/>
          <w:sz w:val="22"/>
          <w:szCs w:val="22"/>
          <w:lang w:val="en-CA"/>
        </w:rPr>
        <w:t xml:space="preserve"> (2</w:t>
      </w:r>
      <w:r w:rsidR="00D86B69" w:rsidRPr="00841960">
        <w:rPr>
          <w:rFonts w:ascii="Source Sans Pro" w:hAnsi="Source Sans Pro" w:cs="Arial"/>
          <w:sz w:val="22"/>
          <w:szCs w:val="22"/>
          <w:lang w:val="en-CA"/>
        </w:rPr>
        <w:t>)</w:t>
      </w:r>
      <w:r w:rsidR="00D86B69" w:rsidRPr="00841960">
        <w:rPr>
          <w:rFonts w:ascii="Source Sans Pro" w:hAnsi="Source Sans Pro" w:cs="Arial"/>
          <w:b/>
          <w:sz w:val="22"/>
          <w:szCs w:val="22"/>
          <w:lang w:val="en-CA"/>
        </w:rPr>
        <w:t xml:space="preserve"> economic entities </w:t>
      </w:r>
      <w:r w:rsidR="00A57908" w:rsidRPr="000E5EC5">
        <w:rPr>
          <w:rFonts w:ascii="Source Sans Pro" w:hAnsi="Source Sans Pro" w:cs="Arial"/>
          <w:sz w:val="22"/>
          <w:szCs w:val="22"/>
          <w:lang w:val="en-CA"/>
        </w:rPr>
        <w:t>to</w:t>
      </w:r>
      <w:r w:rsidR="00D86B69" w:rsidRPr="00841960">
        <w:rPr>
          <w:rFonts w:ascii="Source Sans Pro" w:hAnsi="Source Sans Pro" w:cs="Arial"/>
          <w:b/>
          <w:sz w:val="22"/>
          <w:szCs w:val="22"/>
          <w:lang w:val="en-CA"/>
        </w:rPr>
        <w:t xml:space="preserve"> (3</w:t>
      </w:r>
      <w:r w:rsidR="00D86B69" w:rsidRPr="00841960">
        <w:rPr>
          <w:rFonts w:ascii="Source Sans Pro" w:hAnsi="Source Sans Pro" w:cs="Arial"/>
          <w:sz w:val="22"/>
          <w:szCs w:val="22"/>
          <w:lang w:val="en-CA"/>
        </w:rPr>
        <w:t>)</w:t>
      </w:r>
      <w:r w:rsidR="00D86B69" w:rsidRPr="00841960">
        <w:rPr>
          <w:rFonts w:ascii="Source Sans Pro" w:hAnsi="Source Sans Pro" w:cs="Arial"/>
          <w:b/>
          <w:sz w:val="22"/>
          <w:szCs w:val="22"/>
          <w:lang w:val="en-CA"/>
        </w:rPr>
        <w:t> interested persons</w:t>
      </w:r>
      <w:r w:rsidR="00D86B69" w:rsidRPr="00841960">
        <w:rPr>
          <w:rFonts w:ascii="Source Sans Pro" w:hAnsi="Source Sans Pro" w:cs="Arial"/>
          <w:sz w:val="22"/>
          <w:szCs w:val="22"/>
          <w:lang w:val="en-CA"/>
        </w:rPr>
        <w:t>. Its purpose is to help the interested person in making decisions.</w:t>
      </w:r>
    </w:p>
    <w:p w14:paraId="732703A7" w14:textId="77777777" w:rsidR="00D86B69" w:rsidRPr="00841960" w:rsidRDefault="00D86B69" w:rsidP="00EB4873">
      <w:pPr>
        <w:widowControl/>
        <w:tabs>
          <w:tab w:val="left" w:pos="-1080"/>
          <w:tab w:val="left" w:pos="-720"/>
          <w:tab w:val="decimal" w:pos="-180"/>
          <w:tab w:val="left" w:pos="576"/>
          <w:tab w:val="left" w:pos="1152"/>
          <w:tab w:val="left" w:pos="1728"/>
          <w:tab w:val="left" w:pos="2304"/>
          <w:tab w:val="left" w:pos="2880"/>
        </w:tabs>
        <w:jc w:val="left"/>
        <w:rPr>
          <w:rFonts w:ascii="Source Sans Pro" w:hAnsi="Source Sans Pro" w:cs="Arial"/>
          <w:sz w:val="22"/>
          <w:szCs w:val="22"/>
          <w:lang w:val="en-CA"/>
        </w:rPr>
      </w:pPr>
    </w:p>
    <w:p w14:paraId="3AC418B3" w14:textId="77777777" w:rsidR="00D30966" w:rsidRPr="00841960" w:rsidRDefault="00EA523B" w:rsidP="00EB4873">
      <w:pPr>
        <w:widowControl/>
        <w:tabs>
          <w:tab w:val="left" w:pos="-1080"/>
          <w:tab w:val="left" w:pos="-720"/>
          <w:tab w:val="decimal" w:pos="-180"/>
          <w:tab w:val="left" w:pos="576"/>
          <w:tab w:val="left" w:pos="1152"/>
          <w:tab w:val="left" w:pos="1728"/>
          <w:tab w:val="left" w:pos="2304"/>
          <w:tab w:val="left" w:pos="2880"/>
        </w:tabs>
        <w:ind w:left="576" w:hanging="576"/>
        <w:jc w:val="left"/>
        <w:rPr>
          <w:rFonts w:ascii="Source Sans Pro" w:hAnsi="Source Sans Pro" w:cs="Arial"/>
          <w:sz w:val="22"/>
          <w:szCs w:val="22"/>
          <w:lang w:val="en-CA"/>
        </w:rPr>
      </w:pPr>
      <w:r w:rsidRPr="00841960">
        <w:rPr>
          <w:rFonts w:ascii="Source Sans Pro" w:hAnsi="Source Sans Pro" w:cs="Arial"/>
          <w:sz w:val="22"/>
          <w:szCs w:val="22"/>
          <w:lang w:val="en-CA"/>
        </w:rPr>
        <w:t>3</w:t>
      </w:r>
      <w:r w:rsidR="00D86B69"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ab/>
        <w:t>The focus of this text is on the subset of the accounting discipline known as</w:t>
      </w:r>
      <w:r w:rsidR="00D86B69" w:rsidRPr="00841960">
        <w:rPr>
          <w:rFonts w:ascii="Source Sans Pro" w:hAnsi="Source Sans Pro" w:cs="Arial"/>
          <w:b/>
          <w:sz w:val="22"/>
          <w:szCs w:val="22"/>
          <w:lang w:val="en-CA"/>
        </w:rPr>
        <w:t xml:space="preserve"> financial accounting</w:t>
      </w:r>
      <w:r w:rsidR="00D30966" w:rsidRPr="00841960">
        <w:rPr>
          <w:rFonts w:ascii="Source Sans Pro" w:hAnsi="Source Sans Pro" w:cs="Arial"/>
          <w:b/>
          <w:sz w:val="22"/>
          <w:szCs w:val="22"/>
          <w:lang w:val="en-CA"/>
        </w:rPr>
        <w:t xml:space="preserve"> (financial reporting)</w:t>
      </w:r>
      <w:r w:rsidR="00D86B69" w:rsidRPr="00841960">
        <w:rPr>
          <w:rFonts w:ascii="Source Sans Pro" w:hAnsi="Source Sans Pro" w:cs="Arial"/>
          <w:sz w:val="22"/>
          <w:szCs w:val="22"/>
          <w:lang w:val="en-CA"/>
        </w:rPr>
        <w:t xml:space="preserve">. This subset is concerned with the accumulation of financial information for the purpose of developing financial statements that report on an entity's financial position, the results of </w:t>
      </w:r>
      <w:r w:rsidR="009E36D3" w:rsidRPr="00841960">
        <w:rPr>
          <w:rFonts w:ascii="Source Sans Pro" w:hAnsi="Source Sans Pro" w:cs="Arial"/>
          <w:sz w:val="22"/>
          <w:szCs w:val="22"/>
          <w:lang w:val="en-CA"/>
        </w:rPr>
        <w:t xml:space="preserve">its </w:t>
      </w:r>
      <w:r w:rsidR="00D86B69" w:rsidRPr="00841960">
        <w:rPr>
          <w:rFonts w:ascii="Source Sans Pro" w:hAnsi="Source Sans Pro" w:cs="Arial"/>
          <w:sz w:val="22"/>
          <w:szCs w:val="22"/>
          <w:lang w:val="en-CA"/>
        </w:rPr>
        <w:t xml:space="preserve">operations, and </w:t>
      </w:r>
      <w:r w:rsidR="009E36D3" w:rsidRPr="00841960">
        <w:rPr>
          <w:rFonts w:ascii="Source Sans Pro" w:hAnsi="Source Sans Pro" w:cs="Arial"/>
          <w:sz w:val="22"/>
          <w:szCs w:val="22"/>
          <w:lang w:val="en-CA"/>
        </w:rPr>
        <w:t xml:space="preserve">its </w:t>
      </w:r>
      <w:r w:rsidR="00D86B69" w:rsidRPr="00841960">
        <w:rPr>
          <w:rFonts w:ascii="Source Sans Pro" w:hAnsi="Source Sans Pro" w:cs="Arial"/>
          <w:sz w:val="22"/>
          <w:szCs w:val="22"/>
          <w:lang w:val="en-CA"/>
        </w:rPr>
        <w:t>cash flows. The generalized format of these financial statements makes them useful to individuals both internal and external to the enterprise.</w:t>
      </w:r>
    </w:p>
    <w:p w14:paraId="0FF46EC3" w14:textId="77777777" w:rsidR="00D30966" w:rsidRPr="00841960" w:rsidRDefault="00D30966" w:rsidP="00EB4873">
      <w:pPr>
        <w:widowControl/>
        <w:tabs>
          <w:tab w:val="left" w:pos="-1080"/>
          <w:tab w:val="left" w:pos="-720"/>
          <w:tab w:val="decimal" w:pos="-180"/>
          <w:tab w:val="left" w:pos="576"/>
          <w:tab w:val="left" w:pos="1152"/>
          <w:tab w:val="left" w:pos="1728"/>
          <w:tab w:val="left" w:pos="2304"/>
          <w:tab w:val="left" w:pos="2880"/>
        </w:tabs>
        <w:ind w:left="576" w:hanging="576"/>
        <w:jc w:val="left"/>
        <w:rPr>
          <w:rFonts w:ascii="Source Sans Pro" w:hAnsi="Source Sans Pro" w:cs="Arial"/>
          <w:sz w:val="22"/>
          <w:szCs w:val="22"/>
          <w:lang w:val="en-CA"/>
        </w:rPr>
      </w:pPr>
    </w:p>
    <w:p w14:paraId="2F49D940" w14:textId="77777777" w:rsidR="00D86B69" w:rsidRPr="00841960" w:rsidRDefault="00EA523B" w:rsidP="00EB4873">
      <w:pPr>
        <w:widowControl/>
        <w:tabs>
          <w:tab w:val="left" w:pos="-1080"/>
          <w:tab w:val="left" w:pos="-720"/>
          <w:tab w:val="decimal" w:pos="-180"/>
          <w:tab w:val="left" w:pos="576"/>
          <w:tab w:val="left" w:pos="1152"/>
          <w:tab w:val="left" w:pos="1728"/>
          <w:tab w:val="left" w:pos="2304"/>
          <w:tab w:val="left" w:pos="2880"/>
        </w:tabs>
        <w:ind w:left="576" w:hanging="576"/>
        <w:jc w:val="left"/>
        <w:rPr>
          <w:rFonts w:ascii="Source Sans Pro" w:hAnsi="Source Sans Pro" w:cs="Arial"/>
          <w:sz w:val="22"/>
          <w:szCs w:val="22"/>
          <w:lang w:val="en-CA"/>
        </w:rPr>
      </w:pPr>
      <w:r w:rsidRPr="00841960">
        <w:rPr>
          <w:rFonts w:ascii="Source Sans Pro" w:hAnsi="Source Sans Pro" w:cs="Arial"/>
          <w:sz w:val="22"/>
          <w:szCs w:val="22"/>
          <w:lang w:val="en-CA"/>
        </w:rPr>
        <w:t>4</w:t>
      </w:r>
      <w:r w:rsidR="00D30966" w:rsidRPr="00841960">
        <w:rPr>
          <w:rFonts w:ascii="Source Sans Pro" w:hAnsi="Source Sans Pro" w:cs="Arial"/>
          <w:sz w:val="22"/>
          <w:szCs w:val="22"/>
          <w:lang w:val="en-CA"/>
        </w:rPr>
        <w:t>.</w:t>
      </w:r>
      <w:r w:rsidR="00D30966" w:rsidRPr="00841960">
        <w:rPr>
          <w:rFonts w:ascii="Source Sans Pro" w:hAnsi="Source Sans Pro" w:cs="Arial"/>
          <w:sz w:val="22"/>
          <w:szCs w:val="22"/>
          <w:lang w:val="en-CA"/>
        </w:rPr>
        <w:tab/>
      </w:r>
      <w:r w:rsidR="00D86B69" w:rsidRPr="00841960">
        <w:rPr>
          <w:rFonts w:ascii="Source Sans Pro" w:hAnsi="Source Sans Pro" w:cs="Arial"/>
          <w:sz w:val="22"/>
          <w:szCs w:val="22"/>
          <w:lang w:val="en-CA"/>
        </w:rPr>
        <w:t xml:space="preserve">A principal means of communicating financial information to those outside an enterprise is through </w:t>
      </w:r>
      <w:r w:rsidR="00D86B69" w:rsidRPr="00841960">
        <w:rPr>
          <w:rFonts w:ascii="Source Sans Pro" w:hAnsi="Source Sans Pro" w:cs="Arial"/>
          <w:b/>
          <w:sz w:val="22"/>
          <w:szCs w:val="22"/>
          <w:lang w:val="en-CA"/>
        </w:rPr>
        <w:t>financial statements</w:t>
      </w:r>
      <w:r w:rsidR="00D86B69" w:rsidRPr="00841960">
        <w:rPr>
          <w:rFonts w:ascii="Source Sans Pro" w:hAnsi="Source Sans Pro" w:cs="Arial"/>
          <w:sz w:val="22"/>
          <w:szCs w:val="22"/>
          <w:lang w:val="en-CA"/>
        </w:rPr>
        <w:t xml:space="preserve">: the </w:t>
      </w:r>
      <w:r w:rsidR="00D127BA" w:rsidRPr="00841960">
        <w:rPr>
          <w:rFonts w:ascii="Source Sans Pro" w:hAnsi="Source Sans Pro" w:cs="Arial"/>
          <w:sz w:val="22"/>
          <w:szCs w:val="22"/>
          <w:lang w:val="en-CA"/>
        </w:rPr>
        <w:t>statement of financial position (balance sheet)</w:t>
      </w:r>
      <w:r w:rsidR="00D86B69" w:rsidRPr="00841960">
        <w:rPr>
          <w:rFonts w:ascii="Source Sans Pro" w:hAnsi="Source Sans Pro" w:cs="Arial"/>
          <w:sz w:val="22"/>
          <w:szCs w:val="22"/>
          <w:lang w:val="en-CA"/>
        </w:rPr>
        <w:t>, income statement</w:t>
      </w:r>
      <w:r w:rsidR="00D127BA" w:rsidRPr="00841960">
        <w:rPr>
          <w:rFonts w:ascii="Source Sans Pro" w:hAnsi="Source Sans Pro" w:cs="Arial"/>
          <w:sz w:val="22"/>
          <w:szCs w:val="22"/>
          <w:lang w:val="en-CA"/>
        </w:rPr>
        <w:t xml:space="preserve"> (or statement of comprehensive income)</w:t>
      </w:r>
      <w:r w:rsidR="00D86B69" w:rsidRPr="00841960">
        <w:rPr>
          <w:rFonts w:ascii="Source Sans Pro" w:hAnsi="Source Sans Pro" w:cs="Arial"/>
          <w:sz w:val="22"/>
          <w:szCs w:val="22"/>
          <w:lang w:val="en-CA"/>
        </w:rPr>
        <w:t xml:space="preserve">, statement of cash flows, and statement of owners’ or </w:t>
      </w:r>
      <w:r w:rsidR="00D77A16" w:rsidRPr="00841960">
        <w:rPr>
          <w:rFonts w:ascii="Source Sans Pro" w:hAnsi="Source Sans Pro" w:cs="Arial"/>
          <w:sz w:val="22"/>
          <w:szCs w:val="22"/>
          <w:lang w:val="en-CA"/>
        </w:rPr>
        <w:t>shareholders’</w:t>
      </w:r>
      <w:r w:rsidR="00D86B69" w:rsidRPr="00841960">
        <w:rPr>
          <w:rFonts w:ascii="Source Sans Pro" w:hAnsi="Source Sans Pro" w:cs="Arial"/>
          <w:sz w:val="22"/>
          <w:szCs w:val="22"/>
          <w:lang w:val="en-CA"/>
        </w:rPr>
        <w:t xml:space="preserve"> equity</w:t>
      </w:r>
      <w:r w:rsidR="00D127BA" w:rsidRPr="00841960">
        <w:rPr>
          <w:rFonts w:ascii="Source Sans Pro" w:hAnsi="Source Sans Pro" w:cs="Arial"/>
          <w:sz w:val="22"/>
          <w:szCs w:val="22"/>
          <w:lang w:val="en-CA"/>
        </w:rPr>
        <w:t xml:space="preserve"> (or changes in equity)</w:t>
      </w:r>
      <w:r w:rsidR="00D86B69" w:rsidRPr="00841960">
        <w:rPr>
          <w:rFonts w:ascii="Source Sans Pro" w:hAnsi="Source Sans Pro" w:cs="Arial"/>
          <w:sz w:val="22"/>
          <w:szCs w:val="22"/>
          <w:lang w:val="en-CA"/>
        </w:rPr>
        <w:t xml:space="preserve">. </w:t>
      </w:r>
      <w:r w:rsidR="00D127BA" w:rsidRPr="00841960">
        <w:rPr>
          <w:rFonts w:ascii="Source Sans Pro" w:hAnsi="Source Sans Pro" w:cs="Arial"/>
          <w:sz w:val="22"/>
          <w:szCs w:val="22"/>
          <w:lang w:val="en-CA"/>
        </w:rPr>
        <w:t xml:space="preserve">Financial statements are the principal way of communicating financial information to those who are outside an enterprise – the </w:t>
      </w:r>
      <w:r w:rsidR="00D127BA" w:rsidRPr="00841960">
        <w:rPr>
          <w:rFonts w:ascii="Source Sans Pro" w:hAnsi="Source Sans Pro" w:cs="Arial"/>
          <w:b/>
          <w:sz w:val="22"/>
          <w:szCs w:val="22"/>
          <w:lang w:val="en-CA"/>
        </w:rPr>
        <w:t>external users</w:t>
      </w:r>
      <w:r w:rsidR="00D127BA" w:rsidRPr="00841960">
        <w:rPr>
          <w:rFonts w:ascii="Source Sans Pro" w:hAnsi="Source Sans Pro" w:cs="Arial"/>
          <w:sz w:val="22"/>
          <w:szCs w:val="22"/>
          <w:lang w:val="en-CA"/>
        </w:rPr>
        <w:t xml:space="preserve">.  </w:t>
      </w:r>
    </w:p>
    <w:p w14:paraId="3F203EBF" w14:textId="77777777" w:rsidR="00D86B69" w:rsidRPr="00841960" w:rsidRDefault="00D86B69" w:rsidP="00EB4873">
      <w:pPr>
        <w:widowControl/>
        <w:tabs>
          <w:tab w:val="left" w:pos="-1080"/>
          <w:tab w:val="left" w:pos="-720"/>
          <w:tab w:val="decimal" w:pos="-180"/>
          <w:tab w:val="left" w:pos="576"/>
          <w:tab w:val="left" w:pos="1152"/>
          <w:tab w:val="left" w:pos="1728"/>
          <w:tab w:val="left" w:pos="2304"/>
          <w:tab w:val="left" w:pos="2880"/>
        </w:tabs>
        <w:ind w:left="576" w:hanging="576"/>
        <w:jc w:val="left"/>
        <w:rPr>
          <w:rFonts w:ascii="Source Sans Pro" w:hAnsi="Source Sans Pro" w:cs="Arial"/>
          <w:sz w:val="22"/>
          <w:szCs w:val="22"/>
          <w:lang w:val="en-CA"/>
        </w:rPr>
      </w:pPr>
    </w:p>
    <w:p w14:paraId="5313FEB3" w14:textId="77777777" w:rsidR="00D86B69" w:rsidRPr="00841960" w:rsidRDefault="00EA523B" w:rsidP="00EB4873">
      <w:pPr>
        <w:widowControl/>
        <w:tabs>
          <w:tab w:val="left" w:pos="-1080"/>
          <w:tab w:val="left" w:pos="-720"/>
          <w:tab w:val="decimal" w:pos="-180"/>
          <w:tab w:val="left" w:pos="576"/>
          <w:tab w:val="left" w:pos="1152"/>
          <w:tab w:val="left" w:pos="1728"/>
          <w:tab w:val="left" w:pos="2304"/>
          <w:tab w:val="left" w:pos="2880"/>
        </w:tabs>
        <w:ind w:left="576" w:hanging="576"/>
        <w:jc w:val="left"/>
        <w:rPr>
          <w:rFonts w:ascii="Source Sans Pro" w:hAnsi="Source Sans Pro" w:cs="Arial"/>
          <w:sz w:val="22"/>
          <w:szCs w:val="22"/>
          <w:lang w:val="en-CA"/>
        </w:rPr>
      </w:pPr>
      <w:r w:rsidRPr="00841960">
        <w:rPr>
          <w:rFonts w:ascii="Source Sans Pro" w:hAnsi="Source Sans Pro" w:cs="Arial"/>
          <w:sz w:val="22"/>
          <w:szCs w:val="22"/>
          <w:lang w:val="en-CA"/>
        </w:rPr>
        <w:t>5</w:t>
      </w:r>
      <w:r w:rsidR="00D86B69"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ab/>
        <w:t xml:space="preserve">Note disclosure, an important part of each financial statement, must be considered in conjunction with the information provided within the body of the statement. Additional financial information is often provided by means of </w:t>
      </w:r>
      <w:r w:rsidR="00D86B69" w:rsidRPr="00841960">
        <w:rPr>
          <w:rFonts w:ascii="Source Sans Pro" w:hAnsi="Source Sans Pro" w:cs="Arial"/>
          <w:b/>
          <w:sz w:val="22"/>
          <w:szCs w:val="22"/>
          <w:lang w:val="en-CA"/>
        </w:rPr>
        <w:t>financial reporting</w:t>
      </w:r>
      <w:r w:rsidR="00D86B69" w:rsidRPr="00841960">
        <w:rPr>
          <w:rFonts w:ascii="Source Sans Pro" w:hAnsi="Source Sans Pro" w:cs="Arial"/>
          <w:sz w:val="22"/>
          <w:szCs w:val="22"/>
          <w:lang w:val="en-CA"/>
        </w:rPr>
        <w:t xml:space="preserve"> through other mechanisms such as </w:t>
      </w:r>
      <w:r w:rsidRPr="00841960">
        <w:rPr>
          <w:rFonts w:ascii="Source Sans Pro" w:hAnsi="Source Sans Pro" w:cs="Arial"/>
          <w:sz w:val="22"/>
          <w:szCs w:val="22"/>
          <w:lang w:val="en-CA"/>
        </w:rPr>
        <w:t xml:space="preserve">the president’s letter, supplementary schedules in the corporate annual report, reports filed with government agencies, </w:t>
      </w:r>
      <w:r w:rsidR="00D86B69" w:rsidRPr="00841960">
        <w:rPr>
          <w:rFonts w:ascii="Source Sans Pro" w:hAnsi="Source Sans Pro" w:cs="Arial"/>
          <w:sz w:val="22"/>
          <w:szCs w:val="22"/>
          <w:lang w:val="en-CA"/>
        </w:rPr>
        <w:t>prospectuses and news releases. Such information may be required by authoritative pronouncements or regulatory agencies or disclosed because manageme</w:t>
      </w:r>
      <w:r w:rsidR="000311C6" w:rsidRPr="00841960">
        <w:rPr>
          <w:rFonts w:ascii="Source Sans Pro" w:hAnsi="Source Sans Pro" w:cs="Arial"/>
          <w:sz w:val="22"/>
          <w:szCs w:val="22"/>
          <w:lang w:val="en-CA"/>
        </w:rPr>
        <w:t>nt wished to do so voluntarily.</w:t>
      </w:r>
    </w:p>
    <w:p w14:paraId="411F06A6" w14:textId="77777777" w:rsidR="000311C6" w:rsidRPr="00841960" w:rsidRDefault="000311C6">
      <w:pPr>
        <w:widowControl/>
        <w:tabs>
          <w:tab w:val="left" w:pos="-1080"/>
          <w:tab w:val="left" w:pos="-720"/>
          <w:tab w:val="decimal" w:pos="-180"/>
          <w:tab w:val="left" w:pos="576"/>
          <w:tab w:val="left" w:pos="1152"/>
          <w:tab w:val="left" w:pos="1728"/>
          <w:tab w:val="left" w:pos="2304"/>
          <w:tab w:val="left" w:pos="2880"/>
        </w:tabs>
        <w:ind w:left="576" w:hanging="576"/>
        <w:rPr>
          <w:rFonts w:ascii="Source Sans Pro" w:hAnsi="Source Sans Pro" w:cs="Arial"/>
          <w:sz w:val="22"/>
          <w:szCs w:val="22"/>
          <w:lang w:val="en-CA"/>
        </w:rPr>
      </w:pPr>
    </w:p>
    <w:p w14:paraId="5E4EDE2D" w14:textId="77777777" w:rsidR="00C5142B" w:rsidRPr="00841960" w:rsidRDefault="00EA523B" w:rsidP="00C5142B">
      <w:pPr>
        <w:widowControl/>
        <w:tabs>
          <w:tab w:val="left" w:pos="-1080"/>
          <w:tab w:val="left" w:pos="-720"/>
          <w:tab w:val="decimal" w:pos="-180"/>
          <w:tab w:val="left" w:pos="576"/>
          <w:tab w:val="left" w:pos="1152"/>
          <w:tab w:val="left" w:pos="1728"/>
          <w:tab w:val="left" w:pos="2304"/>
          <w:tab w:val="left" w:pos="2880"/>
        </w:tabs>
        <w:ind w:left="570" w:hanging="570"/>
        <w:jc w:val="left"/>
        <w:rPr>
          <w:rFonts w:ascii="Source Sans Pro" w:hAnsi="Source Sans Pro" w:cs="Arial"/>
          <w:sz w:val="22"/>
          <w:szCs w:val="22"/>
          <w:lang w:val="en-CA"/>
        </w:rPr>
      </w:pPr>
      <w:r w:rsidRPr="00841960">
        <w:rPr>
          <w:rFonts w:ascii="Source Sans Pro" w:hAnsi="Source Sans Pro" w:cs="Arial"/>
          <w:sz w:val="22"/>
          <w:szCs w:val="22"/>
          <w:lang w:val="en-CA"/>
        </w:rPr>
        <w:t>6</w:t>
      </w:r>
      <w:r w:rsidR="00D86B69"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ab/>
        <w:t>The economic activities of a business enterprise represent a complex network of events that shape the financial position, results of operations, and cash flows of that enterprise. However, for those economic activities to be meaningful, they must be identified, measured, organized, and reported on in a manner that effectively serves users</w:t>
      </w:r>
      <w:r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 xml:space="preserve"> needs. Accounting is the process by which individual economic activities of an enterprise are accumulated into useful financial reports. This information affects perceptions of financial position and success. These perceptions can lead to changes in behaviour and, ultimately, decisions made about the company.</w:t>
      </w:r>
    </w:p>
    <w:p w14:paraId="12AE5651" w14:textId="77777777" w:rsidR="00C5142B" w:rsidRPr="00841960" w:rsidRDefault="00C5142B" w:rsidP="00EB4873">
      <w:pPr>
        <w:widowControl/>
        <w:tabs>
          <w:tab w:val="left" w:pos="-1080"/>
          <w:tab w:val="left" w:pos="-720"/>
          <w:tab w:val="decimal" w:pos="-180"/>
          <w:tab w:val="left" w:pos="576"/>
          <w:tab w:val="left" w:pos="1152"/>
          <w:tab w:val="left" w:pos="1728"/>
          <w:tab w:val="left" w:pos="2304"/>
          <w:tab w:val="left" w:pos="2880"/>
        </w:tabs>
        <w:jc w:val="left"/>
        <w:rPr>
          <w:rFonts w:ascii="Source Sans Pro" w:hAnsi="Source Sans Pro" w:cs="Arial"/>
          <w:sz w:val="22"/>
          <w:szCs w:val="22"/>
          <w:lang w:val="en-CA"/>
        </w:rPr>
      </w:pPr>
    </w:p>
    <w:p w14:paraId="45321F77" w14:textId="77777777" w:rsidR="003915C8" w:rsidRPr="000E5EC5" w:rsidRDefault="00C5142B" w:rsidP="00C5142B">
      <w:pPr>
        <w:widowControl/>
        <w:tabs>
          <w:tab w:val="left" w:pos="-1080"/>
          <w:tab w:val="left" w:pos="-720"/>
          <w:tab w:val="decimal" w:pos="-180"/>
          <w:tab w:val="left" w:pos="576"/>
          <w:tab w:val="left" w:pos="1152"/>
          <w:tab w:val="left" w:pos="1728"/>
          <w:tab w:val="left" w:pos="2304"/>
          <w:tab w:val="left" w:pos="2880"/>
        </w:tabs>
        <w:jc w:val="left"/>
        <w:rPr>
          <w:rFonts w:ascii="Source Sans Pro" w:hAnsi="Source Sans Pro" w:cs="Arial"/>
          <w:b/>
          <w:sz w:val="28"/>
          <w:szCs w:val="28"/>
          <w:lang w:val="en-CA"/>
        </w:rPr>
      </w:pPr>
      <w:r w:rsidRPr="00841960">
        <w:rPr>
          <w:rFonts w:ascii="Source Sans Pro" w:hAnsi="Source Sans Pro" w:cs="Arial"/>
          <w:sz w:val="22"/>
          <w:szCs w:val="22"/>
          <w:lang w:val="en-CA"/>
        </w:rPr>
        <w:br w:type="page"/>
      </w:r>
      <w:r w:rsidR="00A57908" w:rsidRPr="000E5EC5">
        <w:rPr>
          <w:rFonts w:ascii="Source Sans Pro" w:hAnsi="Source Sans Pro" w:cs="Arial"/>
          <w:b/>
          <w:sz w:val="28"/>
          <w:szCs w:val="28"/>
          <w:lang w:val="en-CA"/>
        </w:rPr>
        <w:lastRenderedPageBreak/>
        <w:t>Accounting and capital allocation</w:t>
      </w:r>
    </w:p>
    <w:p w14:paraId="2EEE015B" w14:textId="77777777" w:rsidR="00CD5431" w:rsidRPr="00841960" w:rsidRDefault="00CD5431" w:rsidP="00EB4873">
      <w:pPr>
        <w:widowControl/>
        <w:tabs>
          <w:tab w:val="left" w:pos="-1080"/>
          <w:tab w:val="left" w:pos="-720"/>
          <w:tab w:val="left" w:pos="-360"/>
          <w:tab w:val="decimal" w:pos="-180"/>
          <w:tab w:val="left" w:pos="576"/>
          <w:tab w:val="left" w:pos="1152"/>
          <w:tab w:val="left" w:pos="1728"/>
          <w:tab w:val="left" w:pos="2304"/>
          <w:tab w:val="left" w:pos="2880"/>
        </w:tabs>
        <w:ind w:left="576" w:hanging="576"/>
        <w:jc w:val="left"/>
        <w:rPr>
          <w:rFonts w:ascii="Source Sans Pro" w:hAnsi="Source Sans Pro" w:cs="Arial"/>
          <w:sz w:val="22"/>
          <w:lang w:val="en-CA"/>
        </w:rPr>
      </w:pPr>
    </w:p>
    <w:p w14:paraId="7BB6D3D3" w14:textId="77777777" w:rsidR="00D86B69" w:rsidRPr="00841960" w:rsidRDefault="00EA523B" w:rsidP="00EB4873">
      <w:pPr>
        <w:pStyle w:val="BodyTextIndent2"/>
        <w:tabs>
          <w:tab w:val="clear" w:pos="-1080"/>
          <w:tab w:val="clear" w:pos="-720"/>
          <w:tab w:val="clear" w:pos="-360"/>
          <w:tab w:val="clear" w:pos="-180"/>
          <w:tab w:val="clear" w:pos="0"/>
          <w:tab w:val="clear" w:pos="450"/>
          <w:tab w:val="clear" w:pos="810"/>
          <w:tab w:val="left" w:pos="567"/>
          <w:tab w:val="left" w:pos="1728"/>
        </w:tabs>
        <w:ind w:left="567" w:hanging="567"/>
        <w:jc w:val="left"/>
        <w:rPr>
          <w:rFonts w:ascii="Source Sans Pro" w:hAnsi="Source Sans Pro" w:cs="Arial"/>
          <w:sz w:val="22"/>
          <w:lang w:val="en-CA"/>
        </w:rPr>
      </w:pPr>
      <w:r w:rsidRPr="00841960">
        <w:rPr>
          <w:rFonts w:ascii="Source Sans Pro" w:hAnsi="Source Sans Pro" w:cs="Arial"/>
          <w:sz w:val="22"/>
          <w:lang w:val="en-CA"/>
        </w:rPr>
        <w:t>7.</w:t>
      </w:r>
      <w:r w:rsidRPr="00841960">
        <w:rPr>
          <w:rFonts w:ascii="Source Sans Pro" w:hAnsi="Source Sans Pro" w:cs="Arial"/>
          <w:sz w:val="22"/>
          <w:lang w:val="en-CA"/>
        </w:rPr>
        <w:tab/>
      </w:r>
      <w:r w:rsidR="00D86B69" w:rsidRPr="00841960">
        <w:rPr>
          <w:rFonts w:ascii="Source Sans Pro" w:hAnsi="Source Sans Pro" w:cs="Arial"/>
          <w:sz w:val="22"/>
          <w:lang w:val="en-CA"/>
        </w:rPr>
        <w:t xml:space="preserve">The fact that markets and free enterprise determine whether a business is successful places a substantial burden on the accounting profession to measure performance accurately and fairly on a timely basis. Investors must be able use the financial information provided to assess risk and relative returns associated with investment opportunities and thereby channel limited resources more effectively. In Canada, the primary exchange mechanisms for allocating resources are </w:t>
      </w:r>
      <w:r w:rsidR="00A57908" w:rsidRPr="000E5EC5">
        <w:rPr>
          <w:rFonts w:ascii="Source Sans Pro" w:hAnsi="Source Sans Pro" w:cs="Arial"/>
          <w:b/>
          <w:sz w:val="22"/>
          <w:lang w:val="en-CA"/>
        </w:rPr>
        <w:t>debt markets, equity markets, and financial institutions</w:t>
      </w:r>
      <w:r w:rsidR="00D86B69" w:rsidRPr="00841960">
        <w:rPr>
          <w:rFonts w:ascii="Source Sans Pro" w:hAnsi="Source Sans Pro" w:cs="Arial"/>
          <w:sz w:val="22"/>
          <w:lang w:val="en-CA"/>
        </w:rPr>
        <w:t>.</w:t>
      </w:r>
    </w:p>
    <w:p w14:paraId="2FE948B4" w14:textId="77777777" w:rsidR="00D86B69" w:rsidRPr="00841960" w:rsidRDefault="00D86B69" w:rsidP="00EB4873">
      <w:pPr>
        <w:pStyle w:val="BodyTextIndent2"/>
        <w:tabs>
          <w:tab w:val="clear" w:pos="-1080"/>
          <w:tab w:val="clear" w:pos="-720"/>
          <w:tab w:val="clear" w:pos="-360"/>
          <w:tab w:val="clear" w:pos="-180"/>
          <w:tab w:val="clear" w:pos="0"/>
          <w:tab w:val="clear" w:pos="450"/>
          <w:tab w:val="clear" w:pos="810"/>
          <w:tab w:val="left" w:pos="567"/>
          <w:tab w:val="left" w:pos="1728"/>
        </w:tabs>
        <w:ind w:left="0" w:firstLine="0"/>
        <w:jc w:val="left"/>
        <w:rPr>
          <w:rFonts w:ascii="Source Sans Pro" w:hAnsi="Source Sans Pro" w:cs="Arial"/>
          <w:sz w:val="22"/>
          <w:lang w:val="en-CA"/>
        </w:rPr>
      </w:pPr>
    </w:p>
    <w:p w14:paraId="2396EF65" w14:textId="77777777" w:rsidR="00D86B69" w:rsidRPr="00841960" w:rsidRDefault="00EA523B" w:rsidP="00EB4873">
      <w:pPr>
        <w:widowControl/>
        <w:tabs>
          <w:tab w:val="left" w:pos="-1080"/>
          <w:tab w:val="left" w:pos="-720"/>
          <w:tab w:val="left" w:pos="-360"/>
          <w:tab w:val="decimal" w:pos="-180"/>
          <w:tab w:val="left" w:pos="567"/>
          <w:tab w:val="left" w:pos="1152"/>
          <w:tab w:val="left" w:pos="1728"/>
          <w:tab w:val="left" w:pos="2304"/>
          <w:tab w:val="left" w:pos="2880"/>
        </w:tabs>
        <w:ind w:left="567" w:hanging="567"/>
        <w:jc w:val="left"/>
        <w:rPr>
          <w:rFonts w:ascii="Source Sans Pro" w:hAnsi="Source Sans Pro" w:cs="Arial"/>
          <w:sz w:val="22"/>
          <w:lang w:val="en-CA"/>
        </w:rPr>
      </w:pPr>
      <w:r w:rsidRPr="00841960">
        <w:rPr>
          <w:rFonts w:ascii="Source Sans Pro" w:hAnsi="Source Sans Pro" w:cs="Arial"/>
          <w:sz w:val="22"/>
          <w:lang w:val="en-CA"/>
        </w:rPr>
        <w:t>8</w:t>
      </w:r>
      <w:r w:rsidR="00D86B69" w:rsidRPr="00841960">
        <w:rPr>
          <w:rFonts w:ascii="Source Sans Pro" w:hAnsi="Source Sans Pro" w:cs="Arial"/>
          <w:sz w:val="22"/>
          <w:lang w:val="en-CA"/>
        </w:rPr>
        <w:t>.</w:t>
      </w:r>
      <w:r w:rsidR="00D86B69" w:rsidRPr="00841960">
        <w:rPr>
          <w:rFonts w:ascii="Source Sans Pro" w:hAnsi="Source Sans Pro" w:cs="Arial"/>
          <w:sz w:val="22"/>
          <w:lang w:val="en-CA"/>
        </w:rPr>
        <w:tab/>
        <w:t xml:space="preserve">An effective process of </w:t>
      </w:r>
      <w:r w:rsidR="00D86B69" w:rsidRPr="00841960">
        <w:rPr>
          <w:rFonts w:ascii="Source Sans Pro" w:hAnsi="Source Sans Pro" w:cs="Arial"/>
          <w:b/>
          <w:sz w:val="22"/>
          <w:lang w:val="en-CA"/>
        </w:rPr>
        <w:t>capital allocation</w:t>
      </w:r>
      <w:r w:rsidR="00D86B69" w:rsidRPr="00841960">
        <w:rPr>
          <w:rFonts w:ascii="Source Sans Pro" w:hAnsi="Source Sans Pro" w:cs="Arial"/>
          <w:sz w:val="22"/>
          <w:lang w:val="en-CA"/>
        </w:rPr>
        <w:t xml:space="preserve"> promotes productivity, encourages innovation, and provides a </w:t>
      </w:r>
      <w:r w:rsidR="00D127BA" w:rsidRPr="00841960">
        <w:rPr>
          <w:rFonts w:ascii="Source Sans Pro" w:hAnsi="Source Sans Pro" w:cs="Arial"/>
          <w:sz w:val="22"/>
          <w:lang w:val="en-CA"/>
        </w:rPr>
        <w:t>platform</w:t>
      </w:r>
      <w:r w:rsidR="00D86B69" w:rsidRPr="00841960">
        <w:rPr>
          <w:rFonts w:ascii="Source Sans Pro" w:hAnsi="Source Sans Pro" w:cs="Arial"/>
          <w:sz w:val="22"/>
          <w:lang w:val="en-CA"/>
        </w:rPr>
        <w:t xml:space="preserve"> for buying and selling securities and obtaining and granting credit. When information is unreliable and irrelevant, poor capital allocation results. </w:t>
      </w:r>
    </w:p>
    <w:p w14:paraId="706AAC89" w14:textId="77777777" w:rsidR="00D86B69" w:rsidRPr="00841960" w:rsidRDefault="00D86B69" w:rsidP="00EB4873">
      <w:pPr>
        <w:widowControl/>
        <w:tabs>
          <w:tab w:val="left" w:pos="-1080"/>
          <w:tab w:val="left" w:pos="-720"/>
          <w:tab w:val="left" w:pos="-360"/>
          <w:tab w:val="decimal" w:pos="-180"/>
          <w:tab w:val="left" w:pos="576"/>
          <w:tab w:val="left" w:pos="1152"/>
          <w:tab w:val="left" w:pos="1728"/>
          <w:tab w:val="left" w:pos="2304"/>
          <w:tab w:val="left" w:pos="2880"/>
        </w:tabs>
        <w:ind w:left="576" w:hanging="576"/>
        <w:jc w:val="left"/>
        <w:rPr>
          <w:rFonts w:ascii="Source Sans Pro" w:hAnsi="Source Sans Pro" w:cs="Arial"/>
          <w:sz w:val="22"/>
          <w:lang w:val="en-CA"/>
        </w:rPr>
      </w:pPr>
    </w:p>
    <w:p w14:paraId="476A0279" w14:textId="77777777" w:rsidR="00F11005" w:rsidRPr="00841960" w:rsidRDefault="00F11005" w:rsidP="00EB4873">
      <w:pPr>
        <w:pStyle w:val="Heading8"/>
        <w:tabs>
          <w:tab w:val="left" w:pos="576"/>
          <w:tab w:val="left" w:pos="1152"/>
          <w:tab w:val="left" w:pos="1728"/>
          <w:tab w:val="left" w:pos="2304"/>
          <w:tab w:val="left" w:pos="2880"/>
          <w:tab w:val="left" w:pos="3456"/>
        </w:tabs>
        <w:spacing w:before="0" w:after="0"/>
        <w:jc w:val="left"/>
        <w:rPr>
          <w:rFonts w:ascii="Source Sans Pro" w:hAnsi="Source Sans Pro" w:cs="Arial"/>
          <w:b/>
          <w:i w:val="0"/>
          <w:sz w:val="28"/>
          <w:szCs w:val="28"/>
          <w:lang w:val="en-CA"/>
        </w:rPr>
      </w:pPr>
      <w:r w:rsidRPr="00841960">
        <w:rPr>
          <w:rFonts w:ascii="Source Sans Pro" w:hAnsi="Source Sans Pro" w:cs="Arial"/>
          <w:b/>
          <w:i w:val="0"/>
          <w:sz w:val="28"/>
          <w:szCs w:val="28"/>
          <w:lang w:val="en-CA"/>
        </w:rPr>
        <w:t>Stakeholders</w:t>
      </w:r>
    </w:p>
    <w:p w14:paraId="48EDBBCA" w14:textId="77777777" w:rsidR="00F11005" w:rsidRPr="00841960" w:rsidRDefault="00F11005" w:rsidP="00EB4873">
      <w:pPr>
        <w:widowControl/>
        <w:tabs>
          <w:tab w:val="left" w:pos="-1080"/>
          <w:tab w:val="left" w:pos="-720"/>
          <w:tab w:val="left" w:pos="-360"/>
          <w:tab w:val="decimal" w:pos="-180"/>
          <w:tab w:val="left" w:pos="576"/>
          <w:tab w:val="left" w:pos="1152"/>
          <w:tab w:val="left" w:pos="1728"/>
          <w:tab w:val="left" w:pos="2304"/>
          <w:tab w:val="left" w:pos="2880"/>
        </w:tabs>
        <w:ind w:left="576" w:hanging="576"/>
        <w:jc w:val="left"/>
        <w:rPr>
          <w:rFonts w:ascii="Source Sans Pro" w:hAnsi="Source Sans Pro" w:cs="Arial"/>
          <w:sz w:val="22"/>
          <w:lang w:val="en-CA"/>
        </w:rPr>
      </w:pPr>
    </w:p>
    <w:p w14:paraId="634A1A6F" w14:textId="77777777" w:rsidR="00D86B69" w:rsidRPr="00841960" w:rsidRDefault="00EA523B" w:rsidP="00EB4873">
      <w:pPr>
        <w:widowControl/>
        <w:tabs>
          <w:tab w:val="left" w:pos="-1080"/>
          <w:tab w:val="left" w:pos="-720"/>
          <w:tab w:val="left" w:pos="-360"/>
          <w:tab w:val="decimal" w:pos="-180"/>
          <w:tab w:val="left" w:pos="576"/>
          <w:tab w:val="left" w:pos="1152"/>
          <w:tab w:val="left" w:pos="1728"/>
          <w:tab w:val="left" w:pos="2304"/>
          <w:tab w:val="left" w:pos="2880"/>
        </w:tabs>
        <w:ind w:left="576" w:hanging="576"/>
        <w:jc w:val="left"/>
        <w:rPr>
          <w:rFonts w:ascii="Source Sans Pro" w:hAnsi="Source Sans Pro" w:cs="Arial"/>
          <w:sz w:val="22"/>
          <w:lang w:val="en-CA"/>
        </w:rPr>
      </w:pPr>
      <w:r w:rsidRPr="00841960">
        <w:rPr>
          <w:rFonts w:ascii="Source Sans Pro" w:hAnsi="Source Sans Pro" w:cs="Arial"/>
          <w:sz w:val="22"/>
          <w:lang w:val="en-CA"/>
        </w:rPr>
        <w:t>9</w:t>
      </w:r>
      <w:r w:rsidR="00D86B69" w:rsidRPr="00841960">
        <w:rPr>
          <w:rFonts w:ascii="Source Sans Pro" w:hAnsi="Source Sans Pro" w:cs="Arial"/>
          <w:sz w:val="22"/>
          <w:lang w:val="en-CA"/>
        </w:rPr>
        <w:t>.</w:t>
      </w:r>
      <w:r w:rsidR="00D86B69" w:rsidRPr="00841960">
        <w:rPr>
          <w:rFonts w:ascii="Source Sans Pro" w:hAnsi="Source Sans Pro" w:cs="Arial"/>
          <w:sz w:val="22"/>
          <w:lang w:val="en-CA"/>
        </w:rPr>
        <w:tab/>
      </w:r>
      <w:r w:rsidR="00D86B69" w:rsidRPr="00841960">
        <w:rPr>
          <w:rFonts w:ascii="Source Sans Pro" w:hAnsi="Source Sans Pro" w:cs="Arial"/>
          <w:b/>
          <w:sz w:val="22"/>
          <w:lang w:val="en-CA"/>
        </w:rPr>
        <w:t>Stakeholders</w:t>
      </w:r>
      <w:r w:rsidR="00D86B69" w:rsidRPr="00841960">
        <w:rPr>
          <w:rFonts w:ascii="Source Sans Pro" w:hAnsi="Source Sans Pro" w:cs="Arial"/>
          <w:sz w:val="22"/>
          <w:lang w:val="en-CA"/>
        </w:rPr>
        <w:t xml:space="preserve"> are those who have something to risk as a result of financial reporting such as their jobs, salaries, investments, or reputation. Key stakeholders include traditional users of financial information (investors and creditors) who rely directly on the financial information for resource allocations. In broader terms, stakeholders include these traditional stakeholders as well as those who help in the </w:t>
      </w:r>
      <w:r w:rsidR="00D86B69" w:rsidRPr="00841960">
        <w:rPr>
          <w:rFonts w:ascii="Source Sans Pro" w:hAnsi="Source Sans Pro" w:cs="Arial"/>
          <w:b/>
          <w:bCs/>
          <w:sz w:val="22"/>
          <w:lang w:val="en-CA"/>
        </w:rPr>
        <w:t>efficient</w:t>
      </w:r>
      <w:r w:rsidR="00D86B69" w:rsidRPr="00841960">
        <w:rPr>
          <w:rFonts w:ascii="Source Sans Pro" w:hAnsi="Source Sans Pro" w:cs="Arial"/>
          <w:sz w:val="22"/>
          <w:lang w:val="en-CA"/>
        </w:rPr>
        <w:t xml:space="preserve"> allocation of resources such as financial analysts, auditors, unions, </w:t>
      </w:r>
      <w:r w:rsidR="00D127BA" w:rsidRPr="00841960">
        <w:rPr>
          <w:rFonts w:ascii="Source Sans Pro" w:hAnsi="Source Sans Pro" w:cs="Arial"/>
          <w:sz w:val="22"/>
          <w:lang w:val="en-CA"/>
        </w:rPr>
        <w:t xml:space="preserve">insurers, </w:t>
      </w:r>
      <w:r w:rsidR="00D86B69" w:rsidRPr="00841960">
        <w:rPr>
          <w:rFonts w:ascii="Source Sans Pro" w:hAnsi="Source Sans Pro" w:cs="Arial"/>
          <w:sz w:val="22"/>
          <w:lang w:val="en-CA"/>
        </w:rPr>
        <w:t>industry groups, customers, employees, and regulators who review, audit and monitor information. Stakeholders also include management, the preparer of financial information.</w:t>
      </w:r>
    </w:p>
    <w:p w14:paraId="2CE4FD4D" w14:textId="77777777" w:rsidR="000311C6" w:rsidRPr="00841960" w:rsidRDefault="000311C6" w:rsidP="000311C6">
      <w:pPr>
        <w:widowControl/>
        <w:tabs>
          <w:tab w:val="left" w:pos="-1080"/>
          <w:tab w:val="left" w:pos="-720"/>
          <w:tab w:val="left" w:pos="-360"/>
          <w:tab w:val="decimal" w:pos="-180"/>
          <w:tab w:val="left" w:pos="576"/>
          <w:tab w:val="left" w:pos="1152"/>
          <w:tab w:val="left" w:pos="1728"/>
          <w:tab w:val="left" w:pos="2304"/>
          <w:tab w:val="left" w:pos="2880"/>
        </w:tabs>
        <w:ind w:left="576" w:hanging="576"/>
        <w:rPr>
          <w:rFonts w:ascii="Source Sans Pro" w:hAnsi="Source Sans Pro" w:cs="Arial"/>
          <w:sz w:val="22"/>
          <w:lang w:val="en-CA"/>
        </w:rPr>
      </w:pPr>
    </w:p>
    <w:p w14:paraId="67D638CE" w14:textId="77777777" w:rsidR="00F11005" w:rsidRPr="00841960" w:rsidRDefault="00F11005" w:rsidP="000311C6">
      <w:pPr>
        <w:widowControl/>
        <w:tabs>
          <w:tab w:val="left" w:pos="-1080"/>
          <w:tab w:val="left" w:pos="-720"/>
          <w:tab w:val="left" w:pos="-360"/>
          <w:tab w:val="decimal" w:pos="-180"/>
          <w:tab w:val="left" w:pos="576"/>
          <w:tab w:val="left" w:pos="1152"/>
          <w:tab w:val="left" w:pos="1728"/>
          <w:tab w:val="left" w:pos="2304"/>
          <w:tab w:val="left" w:pos="2880"/>
        </w:tabs>
        <w:ind w:left="576" w:hanging="576"/>
        <w:rPr>
          <w:rFonts w:ascii="Source Sans Pro" w:hAnsi="Source Sans Pro" w:cs="Arial"/>
          <w:b/>
          <w:lang w:val="en-CA"/>
        </w:rPr>
      </w:pPr>
      <w:r w:rsidRPr="00841960">
        <w:rPr>
          <w:rFonts w:ascii="Source Sans Pro" w:hAnsi="Source Sans Pro" w:cs="Arial"/>
          <w:b/>
          <w:sz w:val="28"/>
          <w:lang w:val="en-CA"/>
        </w:rPr>
        <w:t>Objective of Financial Reporting</w:t>
      </w:r>
    </w:p>
    <w:p w14:paraId="204E1BC4" w14:textId="77777777" w:rsidR="00F11005" w:rsidRPr="00841960" w:rsidRDefault="00F11005" w:rsidP="00EB4873">
      <w:pPr>
        <w:widowControl/>
        <w:tabs>
          <w:tab w:val="left" w:pos="-1080"/>
          <w:tab w:val="left" w:pos="-720"/>
          <w:tab w:val="left" w:pos="-360"/>
          <w:tab w:val="decimal" w:pos="-180"/>
          <w:tab w:val="left" w:pos="576"/>
          <w:tab w:val="left" w:pos="1152"/>
          <w:tab w:val="left" w:pos="1728"/>
          <w:tab w:val="left" w:pos="2304"/>
          <w:tab w:val="left" w:pos="2880"/>
        </w:tabs>
        <w:ind w:left="576" w:hanging="576"/>
        <w:jc w:val="left"/>
        <w:rPr>
          <w:rFonts w:ascii="Source Sans Pro" w:hAnsi="Source Sans Pro" w:cs="Arial"/>
          <w:sz w:val="22"/>
          <w:szCs w:val="22"/>
          <w:lang w:val="en-CA"/>
        </w:rPr>
      </w:pPr>
    </w:p>
    <w:p w14:paraId="6F8BFB60" w14:textId="77777777" w:rsidR="00D86B69" w:rsidRPr="00841960" w:rsidRDefault="00EA523B" w:rsidP="00EB4873">
      <w:pPr>
        <w:widowControl/>
        <w:tabs>
          <w:tab w:val="left" w:pos="-1080"/>
          <w:tab w:val="left" w:pos="-720"/>
          <w:tab w:val="left" w:pos="-360"/>
          <w:tab w:val="decimal" w:pos="-180"/>
          <w:tab w:val="left" w:pos="576"/>
          <w:tab w:val="left" w:pos="1152"/>
          <w:tab w:val="left" w:pos="1728"/>
          <w:tab w:val="left" w:pos="2304"/>
          <w:tab w:val="left" w:pos="2880"/>
        </w:tabs>
        <w:ind w:left="576" w:hanging="576"/>
        <w:jc w:val="left"/>
        <w:rPr>
          <w:rFonts w:ascii="Source Sans Pro" w:hAnsi="Source Sans Pro" w:cs="Arial"/>
          <w:sz w:val="22"/>
          <w:szCs w:val="22"/>
          <w:lang w:val="en-CA"/>
        </w:rPr>
      </w:pPr>
      <w:r w:rsidRPr="00841960">
        <w:rPr>
          <w:rFonts w:ascii="Source Sans Pro" w:hAnsi="Source Sans Pro" w:cs="Arial"/>
          <w:sz w:val="22"/>
          <w:szCs w:val="22"/>
          <w:lang w:val="en-CA"/>
        </w:rPr>
        <w:t>10</w:t>
      </w:r>
      <w:r w:rsidR="00D86B69"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ab/>
      </w:r>
      <w:r w:rsidRPr="00841960">
        <w:rPr>
          <w:rFonts w:ascii="Source Sans Pro" w:hAnsi="Source Sans Pro" w:cs="Arial"/>
          <w:sz w:val="22"/>
          <w:szCs w:val="22"/>
          <w:lang w:val="en-CA"/>
        </w:rPr>
        <w:t xml:space="preserve">The objective of general-purpose financial </w:t>
      </w:r>
      <w:r w:rsidR="009C5D4E" w:rsidRPr="00841960">
        <w:rPr>
          <w:rFonts w:ascii="Source Sans Pro" w:hAnsi="Source Sans Pro" w:cs="Arial"/>
          <w:sz w:val="22"/>
          <w:szCs w:val="22"/>
          <w:lang w:val="en-CA"/>
        </w:rPr>
        <w:t xml:space="preserve">statements </w:t>
      </w:r>
      <w:r w:rsidRPr="00841960">
        <w:rPr>
          <w:rFonts w:ascii="Source Sans Pro" w:hAnsi="Source Sans Pro" w:cs="Arial"/>
          <w:sz w:val="22"/>
          <w:szCs w:val="22"/>
          <w:lang w:val="en-CA"/>
        </w:rPr>
        <w:t>is to provide financial information about the reporting entity that is useful to present and potential equity investors, lenders, and other creditors in making decisions in their capacity as capital providers.</w:t>
      </w:r>
    </w:p>
    <w:p w14:paraId="68379586" w14:textId="77777777" w:rsidR="00D86B69" w:rsidRPr="00841960" w:rsidRDefault="00EC5E98" w:rsidP="00EB4873">
      <w:pPr>
        <w:widowControl/>
        <w:tabs>
          <w:tab w:val="left" w:pos="-1080"/>
          <w:tab w:val="left" w:pos="-720"/>
          <w:tab w:val="left" w:pos="-360"/>
          <w:tab w:val="decimal" w:pos="-180"/>
          <w:tab w:val="left" w:pos="576"/>
          <w:tab w:val="left" w:pos="1152"/>
          <w:tab w:val="left" w:pos="1728"/>
          <w:tab w:val="left" w:pos="2304"/>
          <w:tab w:val="left" w:pos="2880"/>
        </w:tabs>
        <w:ind w:left="1418" w:hanging="261"/>
        <w:jc w:val="left"/>
        <w:rPr>
          <w:rFonts w:ascii="Source Sans Pro" w:hAnsi="Source Sans Pro" w:cs="Arial"/>
          <w:sz w:val="22"/>
          <w:szCs w:val="22"/>
          <w:lang w:val="en-CA"/>
        </w:rPr>
      </w:pPr>
      <w:r w:rsidRPr="00841960">
        <w:rPr>
          <w:rFonts w:ascii="Source Sans Pro" w:hAnsi="Source Sans Pro" w:cs="Arial"/>
          <w:sz w:val="22"/>
          <w:szCs w:val="22"/>
          <w:lang w:val="en-CA"/>
        </w:rPr>
        <w:t xml:space="preserve">a. </w:t>
      </w:r>
      <w:r w:rsidRPr="00841960">
        <w:rPr>
          <w:rFonts w:ascii="Source Sans Pro" w:hAnsi="Source Sans Pro" w:cs="Arial"/>
          <w:b/>
          <w:sz w:val="22"/>
          <w:szCs w:val="22"/>
          <w:lang w:val="en-CA"/>
        </w:rPr>
        <w:t xml:space="preserve">General-purpose financial </w:t>
      </w:r>
      <w:r w:rsidR="00E70344" w:rsidRPr="00841960">
        <w:rPr>
          <w:rFonts w:ascii="Source Sans Pro" w:hAnsi="Source Sans Pro" w:cs="Arial"/>
          <w:b/>
          <w:sz w:val="22"/>
          <w:szCs w:val="22"/>
          <w:lang w:val="en-CA"/>
        </w:rPr>
        <w:t xml:space="preserve">reporting </w:t>
      </w:r>
      <w:r w:rsidR="00A57908" w:rsidRPr="000E5EC5">
        <w:rPr>
          <w:rFonts w:ascii="Source Sans Pro" w:hAnsi="Source Sans Pro" w:cs="Arial"/>
          <w:sz w:val="22"/>
          <w:szCs w:val="22"/>
          <w:lang w:val="en-CA"/>
        </w:rPr>
        <w:t>aims to</w:t>
      </w:r>
      <w:r w:rsidR="00E70344" w:rsidRPr="00841960">
        <w:rPr>
          <w:rFonts w:ascii="Source Sans Pro" w:hAnsi="Source Sans Pro" w:cs="Arial"/>
          <w:b/>
          <w:sz w:val="22"/>
          <w:szCs w:val="22"/>
          <w:lang w:val="en-CA"/>
        </w:rPr>
        <w:t xml:space="preserve"> </w:t>
      </w:r>
      <w:r w:rsidRPr="00841960">
        <w:rPr>
          <w:rFonts w:ascii="Source Sans Pro" w:hAnsi="Source Sans Pro" w:cs="Arial"/>
          <w:sz w:val="22"/>
          <w:szCs w:val="22"/>
          <w:lang w:val="en-CA"/>
        </w:rPr>
        <w:t>provide at the least cost the most useful information possible to a wide variety of users.</w:t>
      </w:r>
    </w:p>
    <w:p w14:paraId="37701510" w14:textId="77777777" w:rsidR="00EC5E98" w:rsidRPr="00841960" w:rsidRDefault="00EA523B" w:rsidP="00EB4873">
      <w:pPr>
        <w:widowControl/>
        <w:tabs>
          <w:tab w:val="left" w:pos="-1080"/>
          <w:tab w:val="left" w:pos="-720"/>
          <w:tab w:val="left" w:pos="-360"/>
          <w:tab w:val="decimal" w:pos="-180"/>
          <w:tab w:val="left" w:pos="576"/>
          <w:tab w:val="left" w:pos="1152"/>
          <w:tab w:val="left" w:pos="1728"/>
          <w:tab w:val="left" w:pos="2304"/>
          <w:tab w:val="left" w:pos="2880"/>
        </w:tabs>
        <w:ind w:left="1418" w:hanging="261"/>
        <w:jc w:val="left"/>
        <w:rPr>
          <w:rFonts w:ascii="Source Sans Pro" w:hAnsi="Source Sans Pro" w:cs="Arial"/>
          <w:sz w:val="22"/>
          <w:szCs w:val="22"/>
          <w:lang w:val="en-CA"/>
        </w:rPr>
      </w:pPr>
      <w:r w:rsidRPr="00841960">
        <w:rPr>
          <w:rFonts w:ascii="Source Sans Pro" w:hAnsi="Source Sans Pro" w:cs="Arial"/>
          <w:sz w:val="22"/>
          <w:szCs w:val="22"/>
          <w:lang w:val="en-CA"/>
        </w:rPr>
        <w:t xml:space="preserve">b. </w:t>
      </w:r>
      <w:r w:rsidR="00EC5E98" w:rsidRPr="00841960">
        <w:rPr>
          <w:rFonts w:ascii="Source Sans Pro" w:hAnsi="Source Sans Pro" w:cs="Arial"/>
          <w:b/>
          <w:sz w:val="22"/>
          <w:szCs w:val="22"/>
          <w:lang w:val="en-CA"/>
        </w:rPr>
        <w:t>Capital providers (investors)</w:t>
      </w:r>
      <w:r w:rsidR="00EC5E98" w:rsidRPr="00841960">
        <w:rPr>
          <w:rFonts w:ascii="Source Sans Pro" w:hAnsi="Source Sans Pro" w:cs="Arial"/>
          <w:sz w:val="22"/>
          <w:szCs w:val="22"/>
          <w:lang w:val="en-CA"/>
        </w:rPr>
        <w:t xml:space="preserve"> are the primary user group and have the most critical and immediate need for information in the financial statements. Investors need this information to assess a company’s ability to generate net cash inflows and to understand management’s ability to protect and enhance the assets of a company.</w:t>
      </w:r>
    </w:p>
    <w:p w14:paraId="61E4E96B" w14:textId="77777777" w:rsidR="00EC5E98" w:rsidRPr="00841960" w:rsidRDefault="00EC5E98" w:rsidP="00EB4873">
      <w:pPr>
        <w:widowControl/>
        <w:tabs>
          <w:tab w:val="left" w:pos="-1080"/>
          <w:tab w:val="left" w:pos="-720"/>
          <w:tab w:val="left" w:pos="-360"/>
          <w:tab w:val="decimal" w:pos="-180"/>
          <w:tab w:val="left" w:pos="576"/>
          <w:tab w:val="left" w:pos="1152"/>
          <w:tab w:val="left" w:pos="1728"/>
          <w:tab w:val="left" w:pos="2304"/>
          <w:tab w:val="left" w:pos="2880"/>
        </w:tabs>
        <w:ind w:left="1418" w:hanging="261"/>
        <w:jc w:val="left"/>
        <w:rPr>
          <w:rFonts w:ascii="Source Sans Pro" w:hAnsi="Source Sans Pro" w:cs="Arial"/>
          <w:sz w:val="22"/>
          <w:szCs w:val="22"/>
          <w:lang w:val="en-CA"/>
        </w:rPr>
      </w:pPr>
      <w:r w:rsidRPr="00841960">
        <w:rPr>
          <w:rFonts w:ascii="Source Sans Pro" w:hAnsi="Source Sans Pro" w:cs="Arial"/>
          <w:sz w:val="22"/>
          <w:szCs w:val="22"/>
          <w:lang w:val="en-CA"/>
        </w:rPr>
        <w:t>c.</w:t>
      </w:r>
      <w:r w:rsidRPr="00841960">
        <w:rPr>
          <w:rFonts w:ascii="Source Sans Pro" w:hAnsi="Source Sans Pro" w:cs="Arial"/>
          <w:sz w:val="22"/>
          <w:szCs w:val="22"/>
          <w:lang w:val="en-CA"/>
        </w:rPr>
        <w:tab/>
        <w:t xml:space="preserve">The </w:t>
      </w:r>
      <w:r w:rsidRPr="00841960">
        <w:rPr>
          <w:rFonts w:ascii="Source Sans Pro" w:hAnsi="Source Sans Pro" w:cs="Arial"/>
          <w:b/>
          <w:sz w:val="22"/>
          <w:szCs w:val="22"/>
          <w:lang w:val="en-CA"/>
        </w:rPr>
        <w:t>entity perspective</w:t>
      </w:r>
      <w:r w:rsidRPr="00841960">
        <w:rPr>
          <w:rFonts w:ascii="Source Sans Pro" w:hAnsi="Source Sans Pro" w:cs="Arial"/>
          <w:sz w:val="22"/>
          <w:szCs w:val="22"/>
          <w:lang w:val="en-CA"/>
        </w:rPr>
        <w:t xml:space="preserve"> means that the company is viewed as being separate and distinct from its creditors and owners (shareholders). Therefore, the assets of the company belong to the company, not a specific creditor or shareholder. Financial reporting focused only on the needs of the shareholder—the </w:t>
      </w:r>
      <w:r w:rsidRPr="00841960">
        <w:rPr>
          <w:rFonts w:ascii="Source Sans Pro" w:hAnsi="Source Sans Pro" w:cs="Arial"/>
          <w:b/>
          <w:sz w:val="22"/>
          <w:szCs w:val="22"/>
          <w:lang w:val="en-CA"/>
        </w:rPr>
        <w:t>proprietary perspective</w:t>
      </w:r>
      <w:r w:rsidRPr="00841960">
        <w:rPr>
          <w:rFonts w:ascii="Source Sans Pro" w:hAnsi="Source Sans Pro" w:cs="Arial"/>
          <w:sz w:val="22"/>
          <w:szCs w:val="22"/>
          <w:lang w:val="en-CA"/>
        </w:rPr>
        <w:t>—is not considered appropriate.</w:t>
      </w:r>
    </w:p>
    <w:p w14:paraId="25DB8936" w14:textId="77777777" w:rsidR="00526C1D" w:rsidRPr="00841960" w:rsidRDefault="00E5427F" w:rsidP="000E5EC5">
      <w:pPr>
        <w:widowControl/>
        <w:tabs>
          <w:tab w:val="left" w:pos="-1080"/>
          <w:tab w:val="left" w:pos="-720"/>
          <w:tab w:val="left" w:pos="-360"/>
          <w:tab w:val="decimal" w:pos="-180"/>
          <w:tab w:val="left" w:pos="1152"/>
          <w:tab w:val="left" w:pos="1418"/>
          <w:tab w:val="left" w:pos="1728"/>
          <w:tab w:val="left" w:pos="2304"/>
          <w:tab w:val="left" w:pos="2880"/>
        </w:tabs>
        <w:ind w:left="1418" w:hanging="284"/>
        <w:jc w:val="left"/>
        <w:rPr>
          <w:rFonts w:ascii="Source Sans Pro" w:hAnsi="Source Sans Pro" w:cs="Arial"/>
          <w:sz w:val="22"/>
          <w:szCs w:val="22"/>
          <w:lang w:val="en-CA"/>
        </w:rPr>
      </w:pPr>
      <w:r w:rsidRPr="00841960">
        <w:rPr>
          <w:rFonts w:ascii="Source Sans Pro" w:hAnsi="Source Sans Pro" w:cs="Arial"/>
          <w:sz w:val="22"/>
          <w:szCs w:val="22"/>
          <w:lang w:val="en-CA"/>
        </w:rPr>
        <w:tab/>
        <w:t xml:space="preserve">d. This is called the </w:t>
      </w:r>
      <w:r w:rsidRPr="00841960">
        <w:rPr>
          <w:rFonts w:ascii="Source Sans Pro" w:hAnsi="Source Sans Pro" w:cs="Arial"/>
          <w:b/>
          <w:sz w:val="22"/>
          <w:szCs w:val="22"/>
          <w:lang w:val="en-CA"/>
        </w:rPr>
        <w:t>decision-usefulness</w:t>
      </w:r>
      <w:r w:rsidRPr="00841960">
        <w:rPr>
          <w:rFonts w:ascii="Source Sans Pro" w:hAnsi="Source Sans Pro" w:cs="Arial"/>
          <w:sz w:val="22"/>
          <w:szCs w:val="22"/>
          <w:lang w:val="en-CA"/>
        </w:rPr>
        <w:t xml:space="preserve"> </w:t>
      </w:r>
      <w:r w:rsidRPr="00841960">
        <w:rPr>
          <w:rFonts w:ascii="Source Sans Pro" w:hAnsi="Source Sans Pro" w:cs="Arial"/>
          <w:b/>
          <w:sz w:val="22"/>
          <w:szCs w:val="22"/>
          <w:lang w:val="en-CA"/>
        </w:rPr>
        <w:t>approach</w:t>
      </w:r>
      <w:r w:rsidRPr="00841960">
        <w:rPr>
          <w:rFonts w:ascii="Source Sans Pro" w:hAnsi="Source Sans Pro" w:cs="Arial"/>
          <w:sz w:val="22"/>
          <w:szCs w:val="22"/>
          <w:lang w:val="en-CA"/>
        </w:rPr>
        <w:t xml:space="preserve"> to financial reporting.  </w:t>
      </w:r>
      <w:r w:rsidR="00EC5E98" w:rsidRPr="00841960">
        <w:rPr>
          <w:rFonts w:ascii="Source Sans Pro" w:hAnsi="Source Sans Pro" w:cs="Arial"/>
          <w:sz w:val="22"/>
          <w:szCs w:val="22"/>
          <w:lang w:val="en-CA"/>
        </w:rPr>
        <w:t>.</w:t>
      </w:r>
      <w:r w:rsidR="00EC5E98" w:rsidRPr="00841960">
        <w:rPr>
          <w:rFonts w:ascii="Source Sans Pro" w:hAnsi="Source Sans Pro" w:cs="Arial"/>
          <w:sz w:val="22"/>
          <w:szCs w:val="22"/>
          <w:lang w:val="en-CA"/>
        </w:rPr>
        <w:tab/>
      </w:r>
      <w:r w:rsidRPr="00841960">
        <w:rPr>
          <w:rFonts w:ascii="Source Sans Pro" w:hAnsi="Source Sans Pro" w:cs="Arial"/>
          <w:sz w:val="22"/>
          <w:szCs w:val="22"/>
          <w:lang w:val="en-CA"/>
        </w:rPr>
        <w:t xml:space="preserve">    </w:t>
      </w:r>
      <w:r w:rsidR="00EC5E98" w:rsidRPr="00841960">
        <w:rPr>
          <w:rFonts w:ascii="Source Sans Pro" w:hAnsi="Source Sans Pro" w:cs="Arial"/>
          <w:sz w:val="22"/>
          <w:szCs w:val="22"/>
          <w:lang w:val="en-CA"/>
        </w:rPr>
        <w:t>Decision-usefulness means that information contained in the financial statements should help investors assess the amounts, timing, and uncertainty of prospective cash inflows from dividends or interest, and the proceeds from the sale, redemption, or maturity of securities or loans. In order for investors to make these assessments, the financial statements and related explanations must provide information about the company’s economic resources, the claims to those resources, and the changes in them.</w:t>
      </w:r>
    </w:p>
    <w:p w14:paraId="722BA033" w14:textId="77777777" w:rsidR="00D86B69" w:rsidRPr="00841960" w:rsidRDefault="00D86B69" w:rsidP="00E5427F">
      <w:pPr>
        <w:widowControl/>
        <w:tabs>
          <w:tab w:val="left" w:pos="-1080"/>
          <w:tab w:val="left" w:pos="-720"/>
          <w:tab w:val="left" w:pos="-360"/>
          <w:tab w:val="decimal" w:pos="-180"/>
          <w:tab w:val="left" w:pos="1152"/>
          <w:tab w:val="left" w:pos="1728"/>
          <w:tab w:val="left" w:pos="2304"/>
          <w:tab w:val="left" w:pos="2880"/>
        </w:tabs>
        <w:ind w:left="1418" w:hanging="284"/>
        <w:jc w:val="left"/>
        <w:rPr>
          <w:rFonts w:ascii="Source Sans Pro" w:hAnsi="Source Sans Pro" w:cs="Arial"/>
          <w:sz w:val="22"/>
          <w:szCs w:val="22"/>
          <w:lang w:val="en-CA"/>
        </w:rPr>
      </w:pPr>
    </w:p>
    <w:p w14:paraId="0EADBE97" w14:textId="77777777" w:rsidR="003A5F02" w:rsidRPr="00841960" w:rsidRDefault="00EC5E98">
      <w:pPr>
        <w:widowControl/>
        <w:tabs>
          <w:tab w:val="left" w:pos="-1080"/>
          <w:tab w:val="left" w:pos="-720"/>
          <w:tab w:val="left" w:pos="-360"/>
          <w:tab w:val="decimal" w:pos="-180"/>
          <w:tab w:val="left" w:pos="576"/>
          <w:tab w:val="left" w:pos="1152"/>
          <w:tab w:val="left" w:pos="1728"/>
          <w:tab w:val="left" w:pos="2304"/>
          <w:tab w:val="left" w:pos="2880"/>
        </w:tabs>
        <w:ind w:left="576" w:hanging="576"/>
        <w:jc w:val="left"/>
        <w:rPr>
          <w:rFonts w:ascii="Source Sans Pro" w:hAnsi="Source Sans Pro" w:cs="Arial"/>
          <w:sz w:val="22"/>
          <w:szCs w:val="22"/>
          <w:lang w:val="en-CA"/>
        </w:rPr>
      </w:pPr>
      <w:r w:rsidRPr="00841960">
        <w:rPr>
          <w:rFonts w:ascii="Source Sans Pro" w:hAnsi="Source Sans Pro" w:cs="Arial"/>
          <w:sz w:val="22"/>
          <w:szCs w:val="22"/>
          <w:lang w:val="en-CA"/>
        </w:rPr>
        <w:lastRenderedPageBreak/>
        <w:t>11</w:t>
      </w:r>
      <w:r w:rsidR="00D86B69"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ab/>
      </w:r>
      <w:r w:rsidRPr="00841960">
        <w:rPr>
          <w:rFonts w:ascii="Source Sans Pro" w:hAnsi="Source Sans Pro" w:cs="Arial"/>
          <w:sz w:val="22"/>
          <w:szCs w:val="22"/>
          <w:lang w:val="en-CA"/>
        </w:rPr>
        <w:t xml:space="preserve">Information generated using the </w:t>
      </w:r>
      <w:r w:rsidRPr="00841960">
        <w:rPr>
          <w:rFonts w:ascii="Source Sans Pro" w:hAnsi="Source Sans Pro" w:cs="Arial"/>
          <w:b/>
          <w:sz w:val="22"/>
          <w:szCs w:val="22"/>
          <w:lang w:val="en-CA"/>
        </w:rPr>
        <w:t>accrual basis</w:t>
      </w:r>
      <w:r w:rsidRPr="00841960">
        <w:rPr>
          <w:rFonts w:ascii="Source Sans Pro" w:hAnsi="Source Sans Pro" w:cs="Arial"/>
          <w:sz w:val="22"/>
          <w:szCs w:val="22"/>
          <w:lang w:val="en-CA"/>
        </w:rPr>
        <w:t xml:space="preserve"> of accounting provides a better indication of a company’s present and continuing ability to generate favourable cash flows than the </w:t>
      </w:r>
      <w:r w:rsidRPr="00841960">
        <w:rPr>
          <w:rFonts w:ascii="Source Sans Pro" w:hAnsi="Source Sans Pro" w:cs="Arial"/>
          <w:b/>
          <w:sz w:val="22"/>
          <w:szCs w:val="22"/>
          <w:lang w:val="en-CA"/>
        </w:rPr>
        <w:t>cash basis</w:t>
      </w:r>
      <w:r w:rsidR="00E5427F" w:rsidRPr="00841960">
        <w:rPr>
          <w:rFonts w:ascii="Source Sans Pro" w:hAnsi="Source Sans Pro" w:cs="Arial"/>
          <w:sz w:val="22"/>
          <w:szCs w:val="22"/>
          <w:lang w:val="en-CA"/>
        </w:rPr>
        <w:t>, by ensuring that events which affect financial information are recorded in the periods in which they occur, rather than when the related cash is received or disbursed.</w:t>
      </w:r>
    </w:p>
    <w:p w14:paraId="3A755649" w14:textId="77777777" w:rsidR="003A5F02" w:rsidRPr="00841960" w:rsidRDefault="003A5F02">
      <w:pPr>
        <w:widowControl/>
        <w:tabs>
          <w:tab w:val="left" w:pos="-1080"/>
          <w:tab w:val="left" w:pos="-720"/>
          <w:tab w:val="left" w:pos="-360"/>
          <w:tab w:val="decimal" w:pos="-180"/>
          <w:tab w:val="left" w:pos="576"/>
          <w:tab w:val="left" w:pos="1152"/>
          <w:tab w:val="left" w:pos="1728"/>
          <w:tab w:val="left" w:pos="2304"/>
          <w:tab w:val="left" w:pos="2880"/>
        </w:tabs>
        <w:ind w:left="576" w:hanging="576"/>
        <w:rPr>
          <w:rFonts w:ascii="Source Sans Pro" w:hAnsi="Source Sans Pro" w:cs="Arial"/>
          <w:sz w:val="22"/>
          <w:szCs w:val="22"/>
          <w:lang w:val="en-CA"/>
        </w:rPr>
      </w:pPr>
    </w:p>
    <w:p w14:paraId="427C0789" w14:textId="77777777" w:rsidR="00F11005" w:rsidRPr="00841960" w:rsidRDefault="00F11005" w:rsidP="000311C6">
      <w:pPr>
        <w:widowControl/>
        <w:tabs>
          <w:tab w:val="left" w:pos="-1080"/>
          <w:tab w:val="left" w:pos="-720"/>
          <w:tab w:val="left" w:pos="-360"/>
          <w:tab w:val="decimal" w:pos="-180"/>
          <w:tab w:val="left" w:pos="576"/>
          <w:tab w:val="left" w:pos="1152"/>
          <w:tab w:val="left" w:pos="1728"/>
          <w:tab w:val="left" w:pos="2304"/>
          <w:tab w:val="left" w:pos="2880"/>
        </w:tabs>
        <w:ind w:left="576" w:hanging="576"/>
        <w:rPr>
          <w:rFonts w:ascii="Source Sans Pro" w:hAnsi="Source Sans Pro" w:cs="Arial"/>
          <w:b/>
          <w:lang w:val="en-CA"/>
        </w:rPr>
      </w:pPr>
      <w:r w:rsidRPr="00841960">
        <w:rPr>
          <w:rFonts w:ascii="Source Sans Pro" w:hAnsi="Source Sans Pro" w:cs="Arial"/>
          <w:b/>
          <w:sz w:val="28"/>
          <w:lang w:val="en-CA"/>
        </w:rPr>
        <w:t>Information Asymmetry</w:t>
      </w:r>
    </w:p>
    <w:p w14:paraId="2B39E485" w14:textId="77777777" w:rsidR="00CD5431" w:rsidRPr="00841960" w:rsidRDefault="00CD5431">
      <w:pPr>
        <w:widowControl/>
        <w:tabs>
          <w:tab w:val="left" w:pos="-1080"/>
          <w:tab w:val="left" w:pos="-720"/>
          <w:tab w:val="left" w:pos="-360"/>
          <w:tab w:val="decimal" w:pos="-180"/>
          <w:tab w:val="left" w:pos="576"/>
          <w:tab w:val="left" w:pos="1152"/>
          <w:tab w:val="left" w:pos="1728"/>
          <w:tab w:val="left" w:pos="2304"/>
          <w:tab w:val="left" w:pos="2880"/>
        </w:tabs>
        <w:ind w:left="576" w:hanging="576"/>
        <w:rPr>
          <w:rFonts w:ascii="Source Sans Pro" w:hAnsi="Source Sans Pro" w:cs="Arial"/>
          <w:sz w:val="22"/>
          <w:szCs w:val="22"/>
          <w:lang w:val="en-CA"/>
        </w:rPr>
      </w:pPr>
    </w:p>
    <w:p w14:paraId="67007C4F" w14:textId="77777777" w:rsidR="00D86B69" w:rsidRPr="00841960" w:rsidRDefault="00D86B69" w:rsidP="00EB4873">
      <w:pPr>
        <w:widowControl/>
        <w:tabs>
          <w:tab w:val="left" w:pos="-1080"/>
          <w:tab w:val="left" w:pos="-720"/>
          <w:tab w:val="left" w:pos="-360"/>
          <w:tab w:val="decimal" w:pos="-180"/>
          <w:tab w:val="left" w:pos="576"/>
          <w:tab w:val="left" w:pos="1152"/>
          <w:tab w:val="left" w:pos="1728"/>
          <w:tab w:val="left" w:pos="2304"/>
          <w:tab w:val="left" w:pos="2880"/>
        </w:tabs>
        <w:ind w:left="576" w:hanging="576"/>
        <w:jc w:val="left"/>
        <w:rPr>
          <w:rFonts w:ascii="Source Sans Pro" w:hAnsi="Source Sans Pro" w:cs="Arial"/>
          <w:sz w:val="22"/>
          <w:szCs w:val="22"/>
          <w:lang w:val="en-CA"/>
        </w:rPr>
      </w:pPr>
      <w:r w:rsidRPr="00841960">
        <w:rPr>
          <w:rFonts w:ascii="Source Sans Pro" w:hAnsi="Source Sans Pro" w:cs="Arial"/>
          <w:sz w:val="22"/>
          <w:szCs w:val="22"/>
          <w:lang w:val="en-CA"/>
        </w:rPr>
        <w:t>1</w:t>
      </w:r>
      <w:r w:rsidR="00EC5E98" w:rsidRPr="00841960">
        <w:rPr>
          <w:rFonts w:ascii="Source Sans Pro" w:hAnsi="Source Sans Pro" w:cs="Arial"/>
          <w:sz w:val="22"/>
          <w:szCs w:val="22"/>
          <w:lang w:val="en-CA"/>
        </w:rPr>
        <w:t>2</w:t>
      </w:r>
      <w:r w:rsidRPr="00841960">
        <w:rPr>
          <w:rFonts w:ascii="Source Sans Pro" w:hAnsi="Source Sans Pro" w:cs="Arial"/>
          <w:sz w:val="22"/>
          <w:szCs w:val="22"/>
          <w:lang w:val="en-CA"/>
        </w:rPr>
        <w:t>.</w:t>
      </w:r>
      <w:r w:rsidRPr="00841960">
        <w:rPr>
          <w:rFonts w:ascii="Source Sans Pro" w:hAnsi="Source Sans Pro" w:cs="Arial"/>
          <w:sz w:val="22"/>
          <w:szCs w:val="22"/>
          <w:lang w:val="en-CA"/>
        </w:rPr>
        <w:tab/>
      </w:r>
      <w:r w:rsidR="00EC5E98" w:rsidRPr="00841960">
        <w:rPr>
          <w:rFonts w:ascii="Source Sans Pro" w:hAnsi="Source Sans Pro" w:cs="Arial"/>
          <w:sz w:val="22"/>
          <w:szCs w:val="22"/>
          <w:lang w:val="en-CA"/>
        </w:rPr>
        <w:t>Ideally, to facilitate the flow of capital in the most efficient and effective manner, all stakeholders should have equal access to all relevant information. In other words, there should be symmetry of access to information (</w:t>
      </w:r>
      <w:r w:rsidR="00EC5E98" w:rsidRPr="00841960">
        <w:rPr>
          <w:rFonts w:ascii="Source Sans Pro" w:hAnsi="Source Sans Pro" w:cs="Arial"/>
          <w:b/>
          <w:sz w:val="22"/>
          <w:szCs w:val="22"/>
          <w:lang w:val="en-CA"/>
        </w:rPr>
        <w:t>information symmetry</w:t>
      </w:r>
      <w:r w:rsidR="00EC5E98" w:rsidRPr="00841960">
        <w:rPr>
          <w:rFonts w:ascii="Source Sans Pro" w:hAnsi="Source Sans Pro" w:cs="Arial"/>
          <w:sz w:val="22"/>
          <w:szCs w:val="22"/>
          <w:lang w:val="en-CA"/>
        </w:rPr>
        <w:t>). This is nice in theory but it does not always work in practice. Management may feel that disclosure of all information may hurt the company’s competitive advantage or position</w:t>
      </w:r>
      <w:r w:rsidRPr="00841960">
        <w:rPr>
          <w:rFonts w:ascii="Source Sans Pro" w:hAnsi="Source Sans Pro" w:cs="Arial"/>
          <w:sz w:val="22"/>
          <w:szCs w:val="22"/>
          <w:lang w:val="en-CA"/>
        </w:rPr>
        <w:t>.</w:t>
      </w:r>
      <w:r w:rsidR="00EC5E98" w:rsidRPr="00841960">
        <w:rPr>
          <w:rFonts w:ascii="Source Sans Pro" w:hAnsi="Source Sans Pro"/>
          <w:sz w:val="22"/>
          <w:szCs w:val="22"/>
          <w:lang w:val="en-CA"/>
        </w:rPr>
        <w:t xml:space="preserve"> </w:t>
      </w:r>
      <w:r w:rsidR="00EC5E98" w:rsidRPr="00841960">
        <w:rPr>
          <w:rFonts w:ascii="Source Sans Pro" w:hAnsi="Source Sans Pro" w:cs="Arial"/>
          <w:sz w:val="22"/>
          <w:szCs w:val="22"/>
          <w:lang w:val="en-CA"/>
        </w:rPr>
        <w:t xml:space="preserve">For this </w:t>
      </w:r>
      <w:r w:rsidR="00C0292B" w:rsidRPr="00841960">
        <w:rPr>
          <w:rFonts w:ascii="Source Sans Pro" w:hAnsi="Source Sans Pro" w:cs="Arial"/>
          <w:sz w:val="22"/>
          <w:szCs w:val="22"/>
          <w:lang w:val="en-CA"/>
        </w:rPr>
        <w:t>reason,</w:t>
      </w:r>
      <w:r w:rsidR="00EC5E98" w:rsidRPr="00841960">
        <w:rPr>
          <w:rFonts w:ascii="Source Sans Pro" w:hAnsi="Source Sans Pro" w:cs="Arial"/>
          <w:sz w:val="22"/>
          <w:szCs w:val="22"/>
          <w:lang w:val="en-CA"/>
        </w:rPr>
        <w:t xml:space="preserve"> (and others), perfect information symmetry does not exist and as a general rule, management rightly has access to more information than others since they run the company. In other words, there is </w:t>
      </w:r>
      <w:r w:rsidR="00EC5E98" w:rsidRPr="00841960">
        <w:rPr>
          <w:rFonts w:ascii="Source Sans Pro" w:hAnsi="Source Sans Pro" w:cs="Arial"/>
          <w:b/>
          <w:sz w:val="22"/>
          <w:szCs w:val="22"/>
          <w:lang w:val="en-CA"/>
        </w:rPr>
        <w:t>information asymmetry</w:t>
      </w:r>
      <w:r w:rsidR="00EC5E98" w:rsidRPr="00841960">
        <w:rPr>
          <w:rFonts w:ascii="Source Sans Pro" w:hAnsi="Source Sans Pro" w:cs="Arial"/>
          <w:sz w:val="22"/>
          <w:szCs w:val="22"/>
          <w:lang w:val="en-CA"/>
        </w:rPr>
        <w:t>.</w:t>
      </w:r>
      <w:r w:rsidR="00F11005" w:rsidRPr="00841960">
        <w:rPr>
          <w:rFonts w:ascii="Source Sans Pro" w:hAnsi="Source Sans Pro"/>
          <w:sz w:val="22"/>
          <w:szCs w:val="22"/>
          <w:lang w:val="en-CA"/>
        </w:rPr>
        <w:t xml:space="preserve"> </w:t>
      </w:r>
      <w:r w:rsidR="00F11005" w:rsidRPr="00841960">
        <w:rPr>
          <w:rFonts w:ascii="Source Sans Pro" w:hAnsi="Source Sans Pro" w:cs="Arial"/>
          <w:sz w:val="22"/>
          <w:szCs w:val="22"/>
          <w:lang w:val="en-CA"/>
        </w:rPr>
        <w:t xml:space="preserve">Accounting and economic theory tries to help us understand these issues. The </w:t>
      </w:r>
      <w:r w:rsidR="00F11005" w:rsidRPr="00841960">
        <w:rPr>
          <w:rFonts w:ascii="Source Sans Pro" w:hAnsi="Source Sans Pro" w:cs="Arial"/>
          <w:b/>
          <w:sz w:val="22"/>
          <w:szCs w:val="22"/>
          <w:lang w:val="en-CA"/>
        </w:rPr>
        <w:t>efficient markets hypothesis</w:t>
      </w:r>
      <w:r w:rsidR="00F11005" w:rsidRPr="00841960">
        <w:rPr>
          <w:rFonts w:ascii="Source Sans Pro" w:hAnsi="Source Sans Pro" w:cs="Arial"/>
          <w:sz w:val="22"/>
          <w:szCs w:val="22"/>
          <w:lang w:val="en-CA"/>
        </w:rPr>
        <w:t xml:space="preserve"> proposes that market prices reflect all information about a company. There are two common types of information asymmetry problems that are studied by academics: adverse selection and moral hazard.</w:t>
      </w:r>
    </w:p>
    <w:p w14:paraId="18ADD32B" w14:textId="77777777" w:rsidR="00F11005" w:rsidRPr="00841960" w:rsidRDefault="00F11005" w:rsidP="00EB4873">
      <w:pPr>
        <w:widowControl/>
        <w:tabs>
          <w:tab w:val="left" w:pos="-1080"/>
          <w:tab w:val="left" w:pos="-720"/>
          <w:tab w:val="left" w:pos="-360"/>
          <w:tab w:val="decimal" w:pos="-180"/>
          <w:tab w:val="left" w:pos="576"/>
          <w:tab w:val="left" w:pos="1152"/>
          <w:tab w:val="left" w:pos="1728"/>
          <w:tab w:val="left" w:pos="2304"/>
          <w:tab w:val="left" w:pos="2880"/>
        </w:tabs>
        <w:ind w:left="1418" w:hanging="261"/>
        <w:jc w:val="left"/>
        <w:rPr>
          <w:rFonts w:ascii="Source Sans Pro" w:hAnsi="Source Sans Pro" w:cs="Arial"/>
          <w:sz w:val="22"/>
          <w:szCs w:val="22"/>
          <w:lang w:val="en-CA"/>
        </w:rPr>
      </w:pPr>
      <w:r w:rsidRPr="00841960">
        <w:rPr>
          <w:rFonts w:ascii="Source Sans Pro" w:hAnsi="Source Sans Pro" w:cs="Arial"/>
          <w:sz w:val="22"/>
          <w:szCs w:val="22"/>
          <w:lang w:val="en-CA"/>
        </w:rPr>
        <w:t>a.</w:t>
      </w:r>
      <w:r w:rsidR="00845506" w:rsidRPr="00841960">
        <w:rPr>
          <w:rFonts w:ascii="Source Sans Pro" w:hAnsi="Source Sans Pro" w:cs="Arial"/>
          <w:sz w:val="22"/>
          <w:szCs w:val="22"/>
          <w:lang w:val="en-CA"/>
        </w:rPr>
        <w:tab/>
      </w:r>
      <w:r w:rsidRPr="00841960">
        <w:rPr>
          <w:rFonts w:ascii="Source Sans Pro" w:hAnsi="Source Sans Pro" w:cs="Arial"/>
          <w:b/>
          <w:sz w:val="22"/>
          <w:szCs w:val="22"/>
          <w:lang w:val="en-CA"/>
        </w:rPr>
        <w:t>Adverse selection</w:t>
      </w:r>
      <w:r w:rsidRPr="00841960">
        <w:rPr>
          <w:rFonts w:ascii="Source Sans Pro" w:hAnsi="Source Sans Pro" w:cs="Arial"/>
          <w:sz w:val="22"/>
          <w:szCs w:val="22"/>
          <w:lang w:val="en-CA"/>
        </w:rPr>
        <w:t xml:space="preserve"> </w:t>
      </w:r>
      <w:r w:rsidRPr="00841960">
        <w:rPr>
          <w:rFonts w:ascii="Source Sans Pro" w:hAnsi="Source Sans Pro"/>
          <w:sz w:val="22"/>
          <w:szCs w:val="22"/>
          <w:lang w:val="en-CA"/>
        </w:rPr>
        <w:t xml:space="preserve">— </w:t>
      </w:r>
      <w:r w:rsidRPr="00841960">
        <w:rPr>
          <w:rFonts w:ascii="Source Sans Pro" w:hAnsi="Source Sans Pro" w:cs="Arial"/>
          <w:sz w:val="22"/>
          <w:szCs w:val="22"/>
          <w:lang w:val="en-CA"/>
        </w:rPr>
        <w:t>This means that where information asymmetry exists, the capital marketplace may attract the wrong type of company; that is, those companies that have the most to gain from not disclosing information.</w:t>
      </w:r>
      <w:r w:rsidR="00A422B0" w:rsidRPr="00841960">
        <w:rPr>
          <w:rFonts w:ascii="Source Sans Pro" w:hAnsi="Source Sans Pro" w:cs="Arial"/>
          <w:sz w:val="22"/>
          <w:szCs w:val="22"/>
          <w:lang w:val="en-CA"/>
        </w:rPr>
        <w:t xml:space="preserve"> In addition, companies with higher quality products may choose not to enter the marketplace for fear that share prices may be discounted due to information asymmetry that does not allow investors to distinguish high=quality companies from ‘lemons’.</w:t>
      </w:r>
    </w:p>
    <w:p w14:paraId="5F8AE4BF" w14:textId="77777777" w:rsidR="00F11005" w:rsidRPr="00841960" w:rsidRDefault="00F11005" w:rsidP="00EB4873">
      <w:pPr>
        <w:widowControl/>
        <w:tabs>
          <w:tab w:val="left" w:pos="-1080"/>
          <w:tab w:val="left" w:pos="-720"/>
          <w:tab w:val="left" w:pos="-360"/>
          <w:tab w:val="decimal" w:pos="-180"/>
          <w:tab w:val="left" w:pos="576"/>
          <w:tab w:val="left" w:pos="1152"/>
          <w:tab w:val="left" w:pos="1728"/>
          <w:tab w:val="left" w:pos="2304"/>
          <w:tab w:val="left" w:pos="2880"/>
        </w:tabs>
        <w:ind w:left="1418" w:hanging="261"/>
        <w:jc w:val="left"/>
        <w:rPr>
          <w:rFonts w:ascii="Source Sans Pro" w:hAnsi="Source Sans Pro" w:cs="Arial"/>
          <w:sz w:val="22"/>
          <w:szCs w:val="22"/>
          <w:lang w:val="en-CA"/>
        </w:rPr>
      </w:pPr>
      <w:r w:rsidRPr="00841960">
        <w:rPr>
          <w:rFonts w:ascii="Source Sans Pro" w:hAnsi="Source Sans Pro" w:cs="Arial"/>
          <w:sz w:val="22"/>
          <w:szCs w:val="22"/>
          <w:lang w:val="en-CA"/>
        </w:rPr>
        <w:t>b.</w:t>
      </w:r>
      <w:r w:rsidR="00845506" w:rsidRPr="00841960">
        <w:rPr>
          <w:rFonts w:ascii="Source Sans Pro" w:hAnsi="Source Sans Pro" w:cs="Arial"/>
          <w:sz w:val="22"/>
          <w:szCs w:val="22"/>
          <w:lang w:val="en-CA"/>
        </w:rPr>
        <w:tab/>
      </w:r>
      <w:r w:rsidRPr="00841960">
        <w:rPr>
          <w:rFonts w:ascii="Source Sans Pro" w:hAnsi="Source Sans Pro" w:cs="Arial"/>
          <w:b/>
          <w:sz w:val="22"/>
          <w:szCs w:val="22"/>
          <w:lang w:val="en-CA"/>
        </w:rPr>
        <w:t>Moral hazard</w:t>
      </w:r>
      <w:r w:rsidRPr="00841960">
        <w:rPr>
          <w:rFonts w:ascii="Source Sans Pro" w:hAnsi="Source Sans Pro" w:cs="Arial"/>
          <w:sz w:val="22"/>
          <w:szCs w:val="22"/>
          <w:lang w:val="en-CA"/>
        </w:rPr>
        <w:t xml:space="preserve"> — This concept refers to human nature and notes that people will often shirk their responsibilities if they think that no one is watching, which encompasses the prejudices of </w:t>
      </w:r>
      <w:r w:rsidRPr="00841960">
        <w:rPr>
          <w:rFonts w:ascii="Source Sans Pro" w:hAnsi="Source Sans Pro" w:cs="Arial"/>
          <w:b/>
          <w:sz w:val="22"/>
          <w:szCs w:val="22"/>
          <w:lang w:val="en-CA"/>
        </w:rPr>
        <w:t>management bias</w:t>
      </w:r>
      <w:r w:rsidRPr="00841960">
        <w:rPr>
          <w:rFonts w:ascii="Source Sans Pro" w:hAnsi="Source Sans Pro" w:cs="Arial"/>
          <w:sz w:val="22"/>
          <w:szCs w:val="22"/>
          <w:lang w:val="en-CA"/>
        </w:rPr>
        <w:t xml:space="preserve">, </w:t>
      </w:r>
      <w:r w:rsidRPr="00841960">
        <w:rPr>
          <w:rFonts w:ascii="Source Sans Pro" w:hAnsi="Source Sans Pro" w:cs="Arial"/>
          <w:b/>
          <w:sz w:val="22"/>
          <w:szCs w:val="22"/>
          <w:lang w:val="en-CA"/>
        </w:rPr>
        <w:t>aggressive accounting</w:t>
      </w:r>
      <w:r w:rsidRPr="00841960">
        <w:rPr>
          <w:rFonts w:ascii="Source Sans Pro" w:hAnsi="Source Sans Pro" w:cs="Arial"/>
          <w:sz w:val="22"/>
          <w:szCs w:val="22"/>
          <w:lang w:val="en-CA"/>
        </w:rPr>
        <w:t xml:space="preserve"> and </w:t>
      </w:r>
      <w:r w:rsidRPr="00841960">
        <w:rPr>
          <w:rFonts w:ascii="Source Sans Pro" w:hAnsi="Source Sans Pro" w:cs="Arial"/>
          <w:b/>
          <w:sz w:val="22"/>
          <w:szCs w:val="22"/>
          <w:lang w:val="en-CA"/>
        </w:rPr>
        <w:t>conservative accounting</w:t>
      </w:r>
      <w:r w:rsidRPr="00841960">
        <w:rPr>
          <w:rFonts w:ascii="Source Sans Pro" w:hAnsi="Source Sans Pro" w:cs="Arial"/>
          <w:sz w:val="22"/>
          <w:szCs w:val="22"/>
          <w:lang w:val="en-CA"/>
        </w:rPr>
        <w:t>.</w:t>
      </w:r>
      <w:r w:rsidRPr="00841960">
        <w:rPr>
          <w:rFonts w:ascii="Source Sans Pro" w:hAnsi="Source Sans Pro"/>
          <w:sz w:val="22"/>
          <w:szCs w:val="22"/>
          <w:lang w:val="en-CA"/>
        </w:rPr>
        <w:t xml:space="preserve"> </w:t>
      </w:r>
      <w:r w:rsidRPr="00841960">
        <w:rPr>
          <w:rFonts w:ascii="Source Sans Pro" w:hAnsi="Source Sans Pro" w:cs="Arial"/>
          <w:sz w:val="22"/>
          <w:szCs w:val="22"/>
          <w:lang w:val="en-CA"/>
        </w:rPr>
        <w:t>Any bias in financial reporting results in less useful information.</w:t>
      </w:r>
    </w:p>
    <w:p w14:paraId="6E766234" w14:textId="77777777" w:rsidR="00D86B69" w:rsidRPr="00841960" w:rsidRDefault="00D86B69" w:rsidP="00EB4873">
      <w:pPr>
        <w:widowControl/>
        <w:tabs>
          <w:tab w:val="left" w:pos="-1080"/>
          <w:tab w:val="left" w:pos="-720"/>
          <w:tab w:val="left" w:pos="-360"/>
          <w:tab w:val="decimal" w:pos="-180"/>
          <w:tab w:val="left" w:pos="576"/>
          <w:tab w:val="left" w:pos="1152"/>
          <w:tab w:val="left" w:pos="1728"/>
          <w:tab w:val="left" w:pos="2304"/>
          <w:tab w:val="left" w:pos="2880"/>
        </w:tabs>
        <w:ind w:left="576" w:hanging="576"/>
        <w:jc w:val="left"/>
        <w:rPr>
          <w:rFonts w:ascii="Source Sans Pro" w:hAnsi="Source Sans Pro" w:cs="Arial"/>
          <w:sz w:val="22"/>
          <w:szCs w:val="22"/>
          <w:lang w:val="en-CA"/>
        </w:rPr>
      </w:pPr>
    </w:p>
    <w:p w14:paraId="4EA25788" w14:textId="77777777" w:rsidR="00D86B69" w:rsidRPr="00841960" w:rsidRDefault="00F11005" w:rsidP="00EB4873">
      <w:pPr>
        <w:widowControl/>
        <w:tabs>
          <w:tab w:val="left" w:pos="-1080"/>
          <w:tab w:val="left" w:pos="-720"/>
          <w:tab w:val="left" w:pos="-360"/>
          <w:tab w:val="decimal" w:pos="-180"/>
          <w:tab w:val="left" w:pos="576"/>
          <w:tab w:val="left" w:pos="1152"/>
          <w:tab w:val="left" w:pos="1728"/>
          <w:tab w:val="left" w:pos="2304"/>
          <w:tab w:val="left" w:pos="2880"/>
        </w:tabs>
        <w:ind w:left="576" w:hanging="576"/>
        <w:jc w:val="left"/>
        <w:rPr>
          <w:rFonts w:ascii="Source Sans Pro" w:hAnsi="Source Sans Pro" w:cs="Arial"/>
          <w:sz w:val="22"/>
          <w:szCs w:val="22"/>
          <w:lang w:val="en-CA"/>
        </w:rPr>
      </w:pPr>
      <w:r w:rsidRPr="00841960">
        <w:rPr>
          <w:rFonts w:ascii="Source Sans Pro" w:hAnsi="Source Sans Pro" w:cs="Arial"/>
          <w:sz w:val="22"/>
          <w:szCs w:val="22"/>
          <w:lang w:val="en-CA"/>
        </w:rPr>
        <w:t>13.</w:t>
      </w:r>
      <w:r w:rsidR="00D86B69" w:rsidRPr="00841960">
        <w:rPr>
          <w:rFonts w:ascii="Source Sans Pro" w:hAnsi="Source Sans Pro" w:cs="Arial"/>
          <w:sz w:val="22"/>
          <w:szCs w:val="22"/>
          <w:lang w:val="en-CA"/>
        </w:rPr>
        <w:tab/>
        <w:t xml:space="preserve">The financial statements that result from the accounting process are based upon a conceptual framework and accounting standards developed by the accounting profession. The accounting profession has attempted to provide a body of accounting theory and practice that is generally accepted and applied. This body of accounting theory and practice serves to promote comparability in the preparation and analysis of financial statements. The accounting profession in each country, including Canada, has developed a common set of accounting concepts, standards, and procedures known as </w:t>
      </w:r>
      <w:r w:rsidR="00D86B69" w:rsidRPr="00841960">
        <w:rPr>
          <w:rFonts w:ascii="Source Sans Pro" w:hAnsi="Source Sans Pro" w:cs="Arial"/>
          <w:b/>
          <w:sz w:val="22"/>
          <w:szCs w:val="22"/>
          <w:lang w:val="en-CA"/>
        </w:rPr>
        <w:t>generally accepted accounting principles</w:t>
      </w:r>
      <w:r w:rsidR="00D86B69" w:rsidRPr="00841960">
        <w:rPr>
          <w:rFonts w:ascii="Source Sans Pro" w:hAnsi="Source Sans Pro" w:cs="Arial"/>
          <w:sz w:val="22"/>
          <w:szCs w:val="22"/>
          <w:lang w:val="en-CA"/>
        </w:rPr>
        <w:t xml:space="preserve"> </w:t>
      </w:r>
      <w:r w:rsidR="00D86B69" w:rsidRPr="00841960">
        <w:rPr>
          <w:rFonts w:ascii="Source Sans Pro" w:hAnsi="Source Sans Pro" w:cs="Arial"/>
          <w:b/>
          <w:bCs/>
          <w:sz w:val="22"/>
          <w:szCs w:val="22"/>
          <w:lang w:val="en-CA"/>
        </w:rPr>
        <w:t>(GAAP)</w:t>
      </w:r>
      <w:r w:rsidR="00D86B69" w:rsidRPr="00841960">
        <w:rPr>
          <w:rFonts w:ascii="Source Sans Pro" w:hAnsi="Source Sans Pro" w:cs="Arial"/>
          <w:sz w:val="22"/>
          <w:szCs w:val="22"/>
          <w:lang w:val="en-CA"/>
        </w:rPr>
        <w:t>. GAAP serves as a guide to the accounting practitioner in accumulating and reporting the financial information of a business enterprise. The ultimate adoption of some generally accepted accounting principles has caused controversy among accountants as well as members of the financial community. However, a majority of the members in each group recognizes the ultimate benefit an accepted set of accounting principles can bring to the financial reporting process.</w:t>
      </w:r>
      <w:r w:rsidR="00227476" w:rsidRPr="00841960">
        <w:rPr>
          <w:rFonts w:ascii="Source Sans Pro" w:hAnsi="Source Sans Pro" w:cs="Arial"/>
          <w:sz w:val="22"/>
          <w:szCs w:val="22"/>
          <w:lang w:val="en-CA"/>
        </w:rPr>
        <w:t xml:space="preserve">  The term “generally accepted’” means either that an authoritative rule-making body in accounting has created a reporting principle in a particular area, or that, over time, a specific practice has been accepted as appropriate because it is used universally.</w:t>
      </w:r>
    </w:p>
    <w:p w14:paraId="4504D2F3" w14:textId="77777777" w:rsidR="000311C6" w:rsidRPr="00841960" w:rsidRDefault="000311C6">
      <w:pPr>
        <w:widowControl/>
        <w:tabs>
          <w:tab w:val="left" w:pos="-1080"/>
          <w:tab w:val="left" w:pos="-720"/>
          <w:tab w:val="left" w:pos="-360"/>
          <w:tab w:val="decimal" w:pos="-180"/>
          <w:tab w:val="left" w:pos="576"/>
          <w:tab w:val="left" w:pos="1152"/>
          <w:tab w:val="left" w:pos="1728"/>
          <w:tab w:val="left" w:pos="2304"/>
          <w:tab w:val="left" w:pos="2880"/>
        </w:tabs>
        <w:ind w:left="576" w:hanging="576"/>
        <w:rPr>
          <w:rFonts w:ascii="Source Sans Pro" w:hAnsi="Source Sans Pro" w:cs="Arial"/>
          <w:sz w:val="22"/>
          <w:szCs w:val="22"/>
          <w:lang w:val="en-CA"/>
        </w:rPr>
      </w:pPr>
    </w:p>
    <w:p w14:paraId="651D863F" w14:textId="77777777" w:rsidR="00227476" w:rsidRPr="00841960" w:rsidRDefault="00227476" w:rsidP="00EB4873">
      <w:pPr>
        <w:widowControl/>
        <w:tabs>
          <w:tab w:val="left" w:pos="-1080"/>
          <w:tab w:val="left" w:pos="-720"/>
          <w:tab w:val="left" w:pos="-360"/>
          <w:tab w:val="decimal" w:pos="-180"/>
          <w:tab w:val="left" w:pos="576"/>
          <w:tab w:val="left" w:pos="1152"/>
          <w:tab w:val="left" w:pos="1728"/>
          <w:tab w:val="left" w:pos="2304"/>
          <w:tab w:val="left" w:pos="2880"/>
        </w:tabs>
        <w:ind w:left="576" w:hanging="576"/>
        <w:jc w:val="left"/>
        <w:rPr>
          <w:rFonts w:ascii="Source Sans Pro" w:hAnsi="Source Sans Pro" w:cs="Arial"/>
          <w:b/>
          <w:sz w:val="28"/>
          <w:lang w:val="en-CA"/>
        </w:rPr>
      </w:pPr>
    </w:p>
    <w:p w14:paraId="38B41426" w14:textId="77777777" w:rsidR="00F11005" w:rsidRPr="00841960" w:rsidRDefault="00F11005" w:rsidP="00EB4873">
      <w:pPr>
        <w:widowControl/>
        <w:tabs>
          <w:tab w:val="left" w:pos="-1080"/>
          <w:tab w:val="left" w:pos="-720"/>
          <w:tab w:val="left" w:pos="-360"/>
          <w:tab w:val="decimal" w:pos="-180"/>
          <w:tab w:val="left" w:pos="576"/>
          <w:tab w:val="left" w:pos="1152"/>
          <w:tab w:val="left" w:pos="1728"/>
          <w:tab w:val="left" w:pos="2304"/>
          <w:tab w:val="left" w:pos="2880"/>
        </w:tabs>
        <w:ind w:left="576" w:hanging="576"/>
        <w:jc w:val="left"/>
        <w:rPr>
          <w:rFonts w:ascii="Source Sans Pro" w:hAnsi="Source Sans Pro" w:cs="Arial"/>
          <w:b/>
          <w:sz w:val="28"/>
          <w:lang w:val="en-CA"/>
        </w:rPr>
      </w:pPr>
      <w:r w:rsidRPr="00841960">
        <w:rPr>
          <w:rFonts w:ascii="Source Sans Pro" w:hAnsi="Source Sans Pro" w:cs="Arial"/>
          <w:b/>
          <w:sz w:val="28"/>
          <w:lang w:val="en-CA"/>
        </w:rPr>
        <w:t>Standard Setting</w:t>
      </w:r>
    </w:p>
    <w:p w14:paraId="6F75D9E8" w14:textId="77777777" w:rsidR="00F11005" w:rsidRPr="00841960" w:rsidRDefault="00F11005" w:rsidP="00EB4873">
      <w:pPr>
        <w:widowControl/>
        <w:tabs>
          <w:tab w:val="left" w:pos="-1080"/>
          <w:tab w:val="left" w:pos="-720"/>
          <w:tab w:val="left" w:pos="-360"/>
          <w:tab w:val="decimal" w:pos="-180"/>
          <w:tab w:val="left" w:pos="576"/>
          <w:tab w:val="left" w:pos="1152"/>
          <w:tab w:val="left" w:pos="1728"/>
          <w:tab w:val="left" w:pos="2304"/>
          <w:tab w:val="left" w:pos="2880"/>
        </w:tabs>
        <w:ind w:left="576" w:hanging="576"/>
        <w:jc w:val="left"/>
        <w:rPr>
          <w:rFonts w:ascii="Source Sans Pro" w:hAnsi="Source Sans Pro" w:cs="Arial"/>
          <w:sz w:val="22"/>
          <w:szCs w:val="22"/>
          <w:lang w:val="en-CA"/>
        </w:rPr>
      </w:pPr>
    </w:p>
    <w:p w14:paraId="17358CE6" w14:textId="77777777" w:rsidR="00D86B69" w:rsidRPr="00841960" w:rsidRDefault="00124AD0" w:rsidP="00EB4873">
      <w:pPr>
        <w:widowControl/>
        <w:tabs>
          <w:tab w:val="left" w:pos="-1080"/>
          <w:tab w:val="left" w:pos="-720"/>
          <w:tab w:val="left" w:pos="-360"/>
          <w:tab w:val="decimal" w:pos="-180"/>
          <w:tab w:val="left" w:pos="576"/>
          <w:tab w:val="left" w:pos="1152"/>
          <w:tab w:val="left" w:pos="1728"/>
          <w:tab w:val="left" w:pos="2304"/>
          <w:tab w:val="left" w:pos="2880"/>
        </w:tabs>
        <w:ind w:left="576" w:hanging="576"/>
        <w:jc w:val="left"/>
        <w:rPr>
          <w:rFonts w:ascii="Source Sans Pro" w:hAnsi="Source Sans Pro" w:cs="Arial"/>
          <w:sz w:val="22"/>
          <w:szCs w:val="22"/>
          <w:lang w:val="en-CA"/>
        </w:rPr>
      </w:pPr>
      <w:r w:rsidRPr="00841960">
        <w:rPr>
          <w:rFonts w:ascii="Source Sans Pro" w:hAnsi="Source Sans Pro" w:cs="Arial"/>
          <w:sz w:val="22"/>
          <w:szCs w:val="22"/>
          <w:lang w:val="en-CA"/>
        </w:rPr>
        <w:t>14</w:t>
      </w:r>
      <w:r w:rsidR="00D86B69"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ab/>
        <w:t>The organizations that are responsible for developing financial reporting standards in Canada include:</w:t>
      </w:r>
    </w:p>
    <w:p w14:paraId="7C6B1184" w14:textId="77777777" w:rsidR="00D86B69" w:rsidRPr="00841960" w:rsidRDefault="00124AD0" w:rsidP="00EB4873">
      <w:pPr>
        <w:pStyle w:val="BodyText2"/>
        <w:tabs>
          <w:tab w:val="clear" w:pos="0"/>
          <w:tab w:val="clear" w:pos="450"/>
          <w:tab w:val="clear" w:pos="1260"/>
          <w:tab w:val="left" w:pos="-360"/>
          <w:tab w:val="left" w:pos="576"/>
          <w:tab w:val="left" w:pos="1728"/>
        </w:tabs>
        <w:ind w:left="975" w:hanging="397"/>
        <w:jc w:val="left"/>
        <w:rPr>
          <w:rFonts w:ascii="Source Sans Pro" w:hAnsi="Source Sans Pro" w:cs="Arial"/>
          <w:sz w:val="22"/>
          <w:szCs w:val="22"/>
          <w:lang w:val="en-CA"/>
        </w:rPr>
      </w:pPr>
      <w:r w:rsidRPr="00841960">
        <w:rPr>
          <w:rFonts w:ascii="Source Sans Pro" w:hAnsi="Source Sans Pro" w:cs="Arial"/>
          <w:sz w:val="22"/>
          <w:szCs w:val="22"/>
          <w:lang w:val="en-CA"/>
        </w:rPr>
        <w:t>a.</w:t>
      </w:r>
      <w:r w:rsidRPr="00841960">
        <w:rPr>
          <w:rFonts w:ascii="Source Sans Pro" w:hAnsi="Source Sans Pro" w:cs="Arial"/>
          <w:sz w:val="22"/>
          <w:szCs w:val="22"/>
          <w:lang w:val="en-CA"/>
        </w:rPr>
        <w:tab/>
      </w:r>
      <w:r w:rsidR="00D86B69" w:rsidRPr="00841960">
        <w:rPr>
          <w:rFonts w:ascii="Source Sans Pro" w:hAnsi="Source Sans Pro" w:cs="Arial"/>
          <w:sz w:val="22"/>
          <w:szCs w:val="22"/>
          <w:lang w:val="en-CA"/>
        </w:rPr>
        <w:t>Canadian Accounting Standards Board (AcSB)</w:t>
      </w:r>
      <w:r w:rsidRPr="00841960">
        <w:rPr>
          <w:rFonts w:ascii="Source Sans Pro" w:hAnsi="Source Sans Pro" w:cs="Arial"/>
          <w:sz w:val="22"/>
          <w:szCs w:val="22"/>
          <w:lang w:val="en-CA"/>
        </w:rPr>
        <w:t>;</w:t>
      </w:r>
    </w:p>
    <w:p w14:paraId="328BFD79" w14:textId="77777777" w:rsidR="00D86B69" w:rsidRPr="00841960" w:rsidRDefault="00124AD0" w:rsidP="00EB4873">
      <w:pPr>
        <w:pStyle w:val="BodyText2"/>
        <w:tabs>
          <w:tab w:val="clear" w:pos="0"/>
          <w:tab w:val="clear" w:pos="450"/>
          <w:tab w:val="clear" w:pos="1260"/>
          <w:tab w:val="left" w:pos="-360"/>
          <w:tab w:val="left" w:pos="576"/>
          <w:tab w:val="left" w:pos="1728"/>
        </w:tabs>
        <w:ind w:left="975" w:hanging="397"/>
        <w:jc w:val="left"/>
        <w:rPr>
          <w:rFonts w:ascii="Source Sans Pro" w:hAnsi="Source Sans Pro" w:cs="Arial"/>
          <w:sz w:val="22"/>
          <w:szCs w:val="22"/>
          <w:lang w:val="en-CA"/>
        </w:rPr>
      </w:pPr>
      <w:r w:rsidRPr="00841960">
        <w:rPr>
          <w:rFonts w:ascii="Source Sans Pro" w:hAnsi="Source Sans Pro" w:cs="Arial"/>
          <w:sz w:val="22"/>
          <w:szCs w:val="22"/>
          <w:lang w:val="en-CA"/>
        </w:rPr>
        <w:t>b.</w:t>
      </w:r>
      <w:r w:rsidRPr="00841960">
        <w:rPr>
          <w:rFonts w:ascii="Source Sans Pro" w:hAnsi="Source Sans Pro" w:cs="Arial"/>
          <w:sz w:val="22"/>
          <w:szCs w:val="22"/>
          <w:lang w:val="en-CA"/>
        </w:rPr>
        <w:tab/>
      </w:r>
      <w:r w:rsidR="00D86B69" w:rsidRPr="00841960">
        <w:rPr>
          <w:rFonts w:ascii="Source Sans Pro" w:hAnsi="Source Sans Pro" w:cs="Arial"/>
          <w:sz w:val="22"/>
          <w:szCs w:val="22"/>
          <w:lang w:val="en-CA"/>
        </w:rPr>
        <w:t>International Accounting Standards Board (IASB)</w:t>
      </w:r>
      <w:r w:rsidRPr="00841960">
        <w:rPr>
          <w:rFonts w:ascii="Source Sans Pro" w:hAnsi="Source Sans Pro" w:cs="Arial"/>
          <w:sz w:val="22"/>
          <w:szCs w:val="22"/>
          <w:lang w:val="en-CA"/>
        </w:rPr>
        <w:t>;</w:t>
      </w:r>
    </w:p>
    <w:p w14:paraId="3F87E300" w14:textId="77777777" w:rsidR="00D86B69" w:rsidRPr="00841960" w:rsidRDefault="00124AD0" w:rsidP="00EB4873">
      <w:pPr>
        <w:pStyle w:val="BodyText2"/>
        <w:tabs>
          <w:tab w:val="clear" w:pos="0"/>
          <w:tab w:val="clear" w:pos="450"/>
          <w:tab w:val="clear" w:pos="1260"/>
          <w:tab w:val="left" w:pos="-360"/>
          <w:tab w:val="left" w:pos="576"/>
          <w:tab w:val="left" w:pos="1728"/>
        </w:tabs>
        <w:ind w:left="975" w:hanging="397"/>
        <w:jc w:val="left"/>
        <w:rPr>
          <w:rFonts w:ascii="Source Sans Pro" w:hAnsi="Source Sans Pro" w:cs="Arial"/>
          <w:sz w:val="22"/>
          <w:szCs w:val="22"/>
          <w:lang w:val="en-CA"/>
        </w:rPr>
      </w:pPr>
      <w:r w:rsidRPr="00841960">
        <w:rPr>
          <w:rFonts w:ascii="Source Sans Pro" w:hAnsi="Source Sans Pro" w:cs="Arial"/>
          <w:sz w:val="22"/>
          <w:szCs w:val="22"/>
          <w:lang w:val="en-CA"/>
        </w:rPr>
        <w:t>c.</w:t>
      </w:r>
      <w:r w:rsidRPr="00841960">
        <w:rPr>
          <w:rFonts w:ascii="Source Sans Pro" w:hAnsi="Source Sans Pro" w:cs="Arial"/>
          <w:sz w:val="22"/>
          <w:szCs w:val="22"/>
          <w:lang w:val="en-CA"/>
        </w:rPr>
        <w:tab/>
      </w:r>
      <w:r w:rsidR="00D86B69" w:rsidRPr="00841960">
        <w:rPr>
          <w:rFonts w:ascii="Source Sans Pro" w:hAnsi="Source Sans Pro" w:cs="Arial"/>
          <w:sz w:val="22"/>
          <w:szCs w:val="22"/>
          <w:lang w:val="en-CA"/>
        </w:rPr>
        <w:t>The Financial Accounting Standards Board (FASB) and the Securities Exchange Committee (SEC)</w:t>
      </w:r>
      <w:r w:rsidR="00227476" w:rsidRPr="00841960">
        <w:rPr>
          <w:rFonts w:ascii="Source Sans Pro" w:hAnsi="Source Sans Pro" w:cs="Arial"/>
          <w:sz w:val="22"/>
          <w:szCs w:val="22"/>
          <w:lang w:val="en-CA"/>
        </w:rPr>
        <w:t>, both in the United States</w:t>
      </w:r>
      <w:r w:rsidRPr="00841960">
        <w:rPr>
          <w:rFonts w:ascii="Source Sans Pro" w:hAnsi="Source Sans Pro" w:cs="Arial"/>
          <w:sz w:val="22"/>
          <w:szCs w:val="22"/>
          <w:lang w:val="en-CA"/>
        </w:rPr>
        <w:t>; and</w:t>
      </w:r>
    </w:p>
    <w:p w14:paraId="5B1C3AE2" w14:textId="77777777" w:rsidR="00D86B69" w:rsidRPr="00841960" w:rsidRDefault="00124AD0" w:rsidP="00EB4873">
      <w:pPr>
        <w:pStyle w:val="BodyText2"/>
        <w:tabs>
          <w:tab w:val="clear" w:pos="0"/>
          <w:tab w:val="clear" w:pos="450"/>
          <w:tab w:val="clear" w:pos="1260"/>
          <w:tab w:val="left" w:pos="-360"/>
          <w:tab w:val="left" w:pos="576"/>
          <w:tab w:val="left" w:pos="1728"/>
        </w:tabs>
        <w:ind w:left="975" w:hanging="397"/>
        <w:jc w:val="left"/>
        <w:rPr>
          <w:rFonts w:ascii="Source Sans Pro" w:hAnsi="Source Sans Pro" w:cs="Arial"/>
          <w:sz w:val="22"/>
          <w:szCs w:val="22"/>
          <w:lang w:val="en-CA"/>
        </w:rPr>
      </w:pPr>
      <w:r w:rsidRPr="00841960">
        <w:rPr>
          <w:rFonts w:ascii="Source Sans Pro" w:hAnsi="Source Sans Pro" w:cs="Arial"/>
          <w:sz w:val="22"/>
          <w:szCs w:val="22"/>
          <w:lang w:val="en-CA"/>
        </w:rPr>
        <w:t>d.</w:t>
      </w:r>
      <w:r w:rsidRPr="00841960">
        <w:rPr>
          <w:rFonts w:ascii="Source Sans Pro" w:hAnsi="Source Sans Pro" w:cs="Arial"/>
          <w:sz w:val="22"/>
          <w:szCs w:val="22"/>
          <w:lang w:val="en-CA"/>
        </w:rPr>
        <w:tab/>
      </w:r>
      <w:r w:rsidR="00D86B69" w:rsidRPr="00841960">
        <w:rPr>
          <w:rFonts w:ascii="Source Sans Pro" w:hAnsi="Source Sans Pro" w:cs="Arial"/>
          <w:sz w:val="22"/>
          <w:szCs w:val="22"/>
          <w:lang w:val="en-CA"/>
        </w:rPr>
        <w:t>Provincial securities commissions such as the Ontario Securities Commission (OSC)</w:t>
      </w:r>
      <w:r w:rsidRPr="00841960">
        <w:rPr>
          <w:rFonts w:ascii="Source Sans Pro" w:hAnsi="Source Sans Pro" w:cs="Arial"/>
          <w:sz w:val="22"/>
          <w:szCs w:val="22"/>
          <w:lang w:val="en-CA"/>
        </w:rPr>
        <w:t>.</w:t>
      </w:r>
    </w:p>
    <w:p w14:paraId="650BDFAB" w14:textId="77777777" w:rsidR="00273B71" w:rsidRPr="00841960" w:rsidRDefault="00273B71" w:rsidP="00EB4873">
      <w:pPr>
        <w:pStyle w:val="BodyText2"/>
        <w:tabs>
          <w:tab w:val="clear" w:pos="0"/>
          <w:tab w:val="clear" w:pos="450"/>
          <w:tab w:val="clear" w:pos="1260"/>
          <w:tab w:val="left" w:pos="-360"/>
          <w:tab w:val="left" w:pos="576"/>
          <w:tab w:val="left" w:pos="1728"/>
        </w:tabs>
        <w:ind w:left="975" w:hanging="397"/>
        <w:jc w:val="left"/>
        <w:rPr>
          <w:rFonts w:ascii="Source Sans Pro" w:hAnsi="Source Sans Pro" w:cs="Arial"/>
          <w:sz w:val="22"/>
          <w:szCs w:val="22"/>
          <w:lang w:val="en-CA"/>
        </w:rPr>
      </w:pPr>
    </w:p>
    <w:p w14:paraId="13908EB9" w14:textId="77777777" w:rsidR="00124AD0" w:rsidRPr="00841960" w:rsidRDefault="00124AD0" w:rsidP="00273B71">
      <w:pPr>
        <w:pStyle w:val="BodyText2"/>
        <w:tabs>
          <w:tab w:val="clear" w:pos="0"/>
          <w:tab w:val="clear" w:pos="450"/>
          <w:tab w:val="clear" w:pos="1260"/>
          <w:tab w:val="left" w:pos="-360"/>
          <w:tab w:val="left" w:pos="576"/>
          <w:tab w:val="left" w:pos="1152"/>
          <w:tab w:val="left" w:pos="1728"/>
        </w:tabs>
        <w:jc w:val="left"/>
        <w:rPr>
          <w:rFonts w:ascii="Source Sans Pro" w:hAnsi="Source Sans Pro" w:cs="Arial"/>
          <w:sz w:val="22"/>
          <w:szCs w:val="22"/>
          <w:lang w:val="en-CA"/>
        </w:rPr>
      </w:pPr>
      <w:r w:rsidRPr="00841960">
        <w:rPr>
          <w:rFonts w:ascii="Source Sans Pro" w:hAnsi="Source Sans Pro" w:cs="Arial"/>
          <w:sz w:val="22"/>
          <w:szCs w:val="22"/>
          <w:lang w:val="en-CA"/>
        </w:rPr>
        <w:t>15</w:t>
      </w:r>
      <w:r w:rsidR="00D86B69"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ab/>
      </w:r>
      <w:r w:rsidRPr="00841960">
        <w:rPr>
          <w:rFonts w:ascii="Source Sans Pro" w:hAnsi="Source Sans Pro" w:cs="Arial"/>
          <w:sz w:val="22"/>
          <w:szCs w:val="22"/>
          <w:lang w:val="en-CA"/>
        </w:rPr>
        <w:t>The objectives of the AcSB are as follows:</w:t>
      </w:r>
    </w:p>
    <w:p w14:paraId="2BBFFC64" w14:textId="77777777" w:rsidR="00124AD0" w:rsidRPr="00841960" w:rsidRDefault="00124AD0" w:rsidP="00EB4873">
      <w:pPr>
        <w:widowControl/>
        <w:tabs>
          <w:tab w:val="left" w:pos="-1080"/>
          <w:tab w:val="left" w:pos="-720"/>
          <w:tab w:val="left" w:pos="-360"/>
          <w:tab w:val="decimal" w:pos="-180"/>
          <w:tab w:val="left" w:pos="576"/>
          <w:tab w:val="left" w:pos="1152"/>
          <w:tab w:val="left" w:pos="1728"/>
          <w:tab w:val="left" w:pos="2304"/>
          <w:tab w:val="left" w:pos="2880"/>
        </w:tabs>
        <w:ind w:left="851" w:hanging="261"/>
        <w:jc w:val="left"/>
        <w:rPr>
          <w:rFonts w:ascii="Source Sans Pro" w:hAnsi="Source Sans Pro" w:cs="Arial"/>
          <w:sz w:val="22"/>
          <w:szCs w:val="22"/>
          <w:lang w:val="en-CA"/>
        </w:rPr>
      </w:pPr>
      <w:r w:rsidRPr="00841960">
        <w:rPr>
          <w:rFonts w:ascii="Source Sans Pro" w:hAnsi="Source Sans Pro" w:cs="Arial"/>
          <w:sz w:val="22"/>
          <w:szCs w:val="22"/>
          <w:lang w:val="en-CA"/>
        </w:rPr>
        <w:t>a. To establish financial reporting standards and guidance that improve the quality of information reported by Canadian entities, principally annual and interim general purpose financial statements, with due consideration for the costs and the benefits to the preparers and users of financial statements of different categories of reporting entity, and changes in the economic environment.</w:t>
      </w:r>
    </w:p>
    <w:p w14:paraId="7F42501B" w14:textId="77777777" w:rsidR="00124AD0" w:rsidRPr="00841960" w:rsidRDefault="00124AD0" w:rsidP="00EB4873">
      <w:pPr>
        <w:widowControl/>
        <w:tabs>
          <w:tab w:val="left" w:pos="-1080"/>
          <w:tab w:val="left" w:pos="-720"/>
          <w:tab w:val="left" w:pos="-360"/>
          <w:tab w:val="decimal" w:pos="-180"/>
          <w:tab w:val="left" w:pos="576"/>
          <w:tab w:val="left" w:pos="1152"/>
          <w:tab w:val="left" w:pos="1728"/>
          <w:tab w:val="left" w:pos="2304"/>
          <w:tab w:val="left" w:pos="2880"/>
        </w:tabs>
        <w:ind w:left="851" w:hanging="261"/>
        <w:jc w:val="left"/>
        <w:rPr>
          <w:rFonts w:ascii="Source Sans Pro" w:hAnsi="Source Sans Pro" w:cs="Arial"/>
          <w:sz w:val="22"/>
          <w:szCs w:val="22"/>
          <w:lang w:val="en-CA"/>
        </w:rPr>
      </w:pPr>
      <w:r w:rsidRPr="00841960">
        <w:rPr>
          <w:rFonts w:ascii="Source Sans Pro" w:hAnsi="Source Sans Pro" w:cs="Arial"/>
          <w:sz w:val="22"/>
          <w:szCs w:val="22"/>
          <w:lang w:val="en-CA"/>
        </w:rPr>
        <w:t>b. To facilitate the capital allocation process in both the business and not-for-profit sectors through improved information.</w:t>
      </w:r>
    </w:p>
    <w:p w14:paraId="2E081C76" w14:textId="77777777" w:rsidR="00124AD0" w:rsidRPr="00841960" w:rsidRDefault="00124AD0" w:rsidP="00EB4873">
      <w:pPr>
        <w:widowControl/>
        <w:tabs>
          <w:tab w:val="left" w:pos="-1080"/>
          <w:tab w:val="left" w:pos="-720"/>
          <w:tab w:val="left" w:pos="-360"/>
          <w:tab w:val="decimal" w:pos="-180"/>
          <w:tab w:val="left" w:pos="576"/>
          <w:tab w:val="left" w:pos="1152"/>
          <w:tab w:val="left" w:pos="1728"/>
          <w:tab w:val="left" w:pos="2304"/>
          <w:tab w:val="left" w:pos="2880"/>
        </w:tabs>
        <w:ind w:left="851" w:hanging="261"/>
        <w:jc w:val="left"/>
        <w:rPr>
          <w:rFonts w:ascii="Source Sans Pro" w:hAnsi="Source Sans Pro" w:cs="Arial"/>
          <w:sz w:val="22"/>
          <w:szCs w:val="22"/>
          <w:lang w:val="en-CA"/>
        </w:rPr>
      </w:pPr>
      <w:r w:rsidRPr="00841960">
        <w:rPr>
          <w:rFonts w:ascii="Source Sans Pro" w:hAnsi="Source Sans Pro" w:cs="Arial"/>
          <w:sz w:val="22"/>
          <w:szCs w:val="22"/>
          <w:lang w:val="en-CA"/>
        </w:rPr>
        <w:t>c. To participate with other standard setters in the development of a single set of high quality internationally accepted financial reporting standards.</w:t>
      </w:r>
    </w:p>
    <w:p w14:paraId="0838B010" w14:textId="77777777" w:rsidR="00124AD0" w:rsidRPr="00841960" w:rsidRDefault="00124AD0" w:rsidP="00EB4873">
      <w:pPr>
        <w:widowControl/>
        <w:tabs>
          <w:tab w:val="left" w:pos="-1080"/>
          <w:tab w:val="left" w:pos="-720"/>
          <w:tab w:val="left" w:pos="-360"/>
          <w:tab w:val="decimal" w:pos="-180"/>
          <w:tab w:val="left" w:pos="576"/>
          <w:tab w:val="left" w:pos="1152"/>
          <w:tab w:val="left" w:pos="1728"/>
          <w:tab w:val="left" w:pos="2304"/>
          <w:tab w:val="left" w:pos="2880"/>
        </w:tabs>
        <w:ind w:left="851" w:hanging="261"/>
        <w:jc w:val="left"/>
        <w:rPr>
          <w:rFonts w:ascii="Source Sans Pro" w:hAnsi="Source Sans Pro" w:cs="Arial"/>
          <w:sz w:val="22"/>
          <w:szCs w:val="22"/>
          <w:lang w:val="en-CA"/>
        </w:rPr>
      </w:pPr>
      <w:r w:rsidRPr="00841960">
        <w:rPr>
          <w:rFonts w:ascii="Source Sans Pro" w:hAnsi="Source Sans Pro" w:cs="Arial"/>
          <w:sz w:val="22"/>
          <w:szCs w:val="22"/>
          <w:lang w:val="en-CA"/>
        </w:rPr>
        <w:t>d. To support the implementation of financial reporting standards and the resolution of emerging application issues.</w:t>
      </w:r>
    </w:p>
    <w:p w14:paraId="01C71D73" w14:textId="77777777" w:rsidR="00D86B69" w:rsidRPr="00841960" w:rsidRDefault="000B0150" w:rsidP="00EB4873">
      <w:pPr>
        <w:widowControl/>
        <w:tabs>
          <w:tab w:val="left" w:pos="-1080"/>
          <w:tab w:val="left" w:pos="-720"/>
          <w:tab w:val="decimal" w:pos="-180"/>
          <w:tab w:val="left" w:pos="576"/>
          <w:tab w:val="left" w:pos="1152"/>
          <w:tab w:val="left" w:pos="1728"/>
          <w:tab w:val="left" w:pos="2304"/>
          <w:tab w:val="left" w:pos="2880"/>
        </w:tabs>
        <w:ind w:left="567" w:hanging="567"/>
        <w:jc w:val="left"/>
        <w:rPr>
          <w:rFonts w:ascii="Source Sans Pro" w:hAnsi="Source Sans Pro" w:cs="Arial"/>
          <w:sz w:val="22"/>
          <w:szCs w:val="22"/>
          <w:lang w:val="en-CA"/>
        </w:rPr>
      </w:pPr>
      <w:r w:rsidRPr="00841960">
        <w:rPr>
          <w:rFonts w:ascii="Source Sans Pro" w:hAnsi="Source Sans Pro" w:cs="Arial"/>
          <w:sz w:val="22"/>
          <w:szCs w:val="22"/>
          <w:lang w:val="en-CA"/>
        </w:rPr>
        <w:tab/>
        <w:t xml:space="preserve">The </w:t>
      </w:r>
      <w:r w:rsidRPr="00841960">
        <w:rPr>
          <w:rFonts w:ascii="Source Sans Pro" w:hAnsi="Source Sans Pro" w:cs="Arial"/>
          <w:b/>
          <w:sz w:val="22"/>
          <w:szCs w:val="22"/>
          <w:lang w:val="en-CA"/>
        </w:rPr>
        <w:t>Accounting Standards Oversight Council (AcSOC)</w:t>
      </w:r>
      <w:r w:rsidRPr="00841960">
        <w:rPr>
          <w:rFonts w:ascii="Source Sans Pro" w:hAnsi="Source Sans Pro" w:cs="Arial"/>
          <w:sz w:val="22"/>
          <w:szCs w:val="22"/>
          <w:lang w:val="en-CA"/>
        </w:rPr>
        <w:t xml:space="preserve"> oversees AcSB activities.</w:t>
      </w:r>
    </w:p>
    <w:p w14:paraId="4EC16AC4" w14:textId="77777777" w:rsidR="000B0150" w:rsidRPr="00841960" w:rsidRDefault="000B0150" w:rsidP="00EB4873">
      <w:pPr>
        <w:widowControl/>
        <w:tabs>
          <w:tab w:val="left" w:pos="-1080"/>
          <w:tab w:val="left" w:pos="-720"/>
          <w:tab w:val="decimal" w:pos="-180"/>
          <w:tab w:val="left" w:pos="576"/>
          <w:tab w:val="left" w:pos="1152"/>
          <w:tab w:val="left" w:pos="1728"/>
          <w:tab w:val="left" w:pos="2304"/>
          <w:tab w:val="left" w:pos="2880"/>
        </w:tabs>
        <w:jc w:val="left"/>
        <w:rPr>
          <w:rFonts w:ascii="Source Sans Pro" w:hAnsi="Source Sans Pro" w:cs="Arial"/>
          <w:sz w:val="22"/>
          <w:szCs w:val="22"/>
          <w:lang w:val="en-CA"/>
        </w:rPr>
      </w:pPr>
    </w:p>
    <w:p w14:paraId="6D29BE90" w14:textId="77777777" w:rsidR="001B4FEF" w:rsidRPr="00841960" w:rsidRDefault="000B0150" w:rsidP="00EB4873">
      <w:pPr>
        <w:widowControl/>
        <w:tabs>
          <w:tab w:val="left" w:pos="-1080"/>
          <w:tab w:val="left" w:pos="-720"/>
          <w:tab w:val="decimal" w:pos="-180"/>
          <w:tab w:val="left" w:pos="576"/>
          <w:tab w:val="left" w:pos="1152"/>
          <w:tab w:val="left" w:pos="1728"/>
          <w:tab w:val="left" w:pos="2304"/>
          <w:tab w:val="left" w:pos="2880"/>
        </w:tabs>
        <w:ind w:left="570" w:hanging="570"/>
        <w:jc w:val="left"/>
        <w:rPr>
          <w:rFonts w:ascii="Source Sans Pro" w:hAnsi="Source Sans Pro" w:cs="Arial"/>
          <w:sz w:val="22"/>
          <w:szCs w:val="22"/>
          <w:lang w:val="en-CA"/>
        </w:rPr>
      </w:pPr>
      <w:r w:rsidRPr="00841960">
        <w:rPr>
          <w:rFonts w:ascii="Source Sans Pro" w:hAnsi="Source Sans Pro" w:cs="Arial"/>
          <w:sz w:val="22"/>
          <w:szCs w:val="22"/>
          <w:lang w:val="en-CA"/>
        </w:rPr>
        <w:t>16</w:t>
      </w:r>
      <w:r w:rsidR="00D86B69"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ab/>
      </w:r>
      <w:r w:rsidRPr="00841960">
        <w:rPr>
          <w:rFonts w:ascii="Source Sans Pro" w:hAnsi="Source Sans Pro" w:cs="Arial"/>
          <w:sz w:val="22"/>
          <w:szCs w:val="22"/>
          <w:lang w:val="en-CA"/>
        </w:rPr>
        <w:t>The AcSB has historically been responsible for setting standards for public and private entities as well as not-for-profit entities (including some profit-oriented government entities). From 2011 onward, the AcSB is responsible for</w:t>
      </w:r>
      <w:r w:rsidR="0041260E" w:rsidRPr="00841960">
        <w:rPr>
          <w:rFonts w:ascii="Source Sans Pro" w:hAnsi="Source Sans Pro" w:cs="Arial"/>
          <w:sz w:val="22"/>
          <w:szCs w:val="22"/>
          <w:lang w:val="en-CA"/>
        </w:rPr>
        <w:t xml:space="preserve"> </w:t>
      </w:r>
      <w:r w:rsidR="00302BC5" w:rsidRPr="00841960">
        <w:rPr>
          <w:rFonts w:ascii="Source Sans Pro" w:hAnsi="Source Sans Pro" w:cs="Arial"/>
          <w:sz w:val="22"/>
          <w:szCs w:val="22"/>
          <w:lang w:val="en-CA"/>
        </w:rPr>
        <w:t>developing</w:t>
      </w:r>
      <w:r w:rsidRPr="00841960">
        <w:rPr>
          <w:rFonts w:ascii="Source Sans Pro" w:hAnsi="Source Sans Pro" w:cs="Arial"/>
          <w:sz w:val="22"/>
          <w:szCs w:val="22"/>
          <w:lang w:val="en-CA"/>
        </w:rPr>
        <w:t xml:space="preserve"> standards for private enterprises, not-for-profit entities, and pension plans only as these three groups do not generally operate in global markets and are simple business models. Private companies that are global and complex may choose to follow IFRS (particularly if they are planning in the future to go public). Standards for publicly accountable entities (public companies) will be set by the International Accounting Standards Board</w:t>
      </w:r>
      <w:r w:rsidR="000311C6" w:rsidRPr="00841960">
        <w:rPr>
          <w:rFonts w:ascii="Source Sans Pro" w:hAnsi="Source Sans Pro" w:cs="Arial"/>
          <w:sz w:val="22"/>
          <w:szCs w:val="22"/>
          <w:lang w:val="en-CA"/>
        </w:rPr>
        <w:t>.</w:t>
      </w:r>
      <w:r w:rsidR="006E042F" w:rsidRPr="00841960">
        <w:rPr>
          <w:rFonts w:ascii="Source Sans Pro" w:hAnsi="Source Sans Pro" w:cs="Arial"/>
          <w:sz w:val="22"/>
          <w:szCs w:val="22"/>
          <w:lang w:val="en-CA"/>
        </w:rPr>
        <w:t xml:space="preserve"> </w:t>
      </w:r>
      <w:r w:rsidR="001B4FEF" w:rsidRPr="00841960">
        <w:rPr>
          <w:rFonts w:ascii="Source Sans Pro" w:hAnsi="Source Sans Pro" w:cs="Arial"/>
          <w:sz w:val="22"/>
          <w:szCs w:val="22"/>
          <w:lang w:val="en-CA"/>
        </w:rPr>
        <w:t xml:space="preserve">The AcSB has created a subcommittee called the </w:t>
      </w:r>
      <w:r w:rsidR="001B4FEF" w:rsidRPr="00841960">
        <w:rPr>
          <w:rFonts w:ascii="Source Sans Pro" w:hAnsi="Source Sans Pro" w:cs="Arial"/>
          <w:b/>
          <w:sz w:val="22"/>
          <w:szCs w:val="22"/>
          <w:lang w:val="en-CA"/>
        </w:rPr>
        <w:t>IFRS Discussion Group (IFRS DG)</w:t>
      </w:r>
      <w:r w:rsidR="001B4FEF" w:rsidRPr="00841960">
        <w:rPr>
          <w:rFonts w:ascii="Source Sans Pro" w:hAnsi="Source Sans Pro" w:cs="Arial"/>
          <w:sz w:val="22"/>
          <w:szCs w:val="22"/>
          <w:lang w:val="en-CA"/>
        </w:rPr>
        <w:t xml:space="preserve"> which is a public forum allowing for discussion of issues arising in Canada as a result of implementing IFRS.</w:t>
      </w:r>
    </w:p>
    <w:p w14:paraId="75809797" w14:textId="77777777" w:rsidR="000311C6" w:rsidRPr="00841960" w:rsidRDefault="000311C6" w:rsidP="000B0150">
      <w:pPr>
        <w:widowControl/>
        <w:tabs>
          <w:tab w:val="left" w:pos="-1080"/>
          <w:tab w:val="left" w:pos="-720"/>
          <w:tab w:val="decimal" w:pos="-180"/>
          <w:tab w:val="left" w:pos="576"/>
          <w:tab w:val="left" w:pos="1152"/>
          <w:tab w:val="left" w:pos="1728"/>
          <w:tab w:val="left" w:pos="2304"/>
          <w:tab w:val="left" w:pos="2880"/>
        </w:tabs>
        <w:ind w:left="570" w:hanging="570"/>
        <w:rPr>
          <w:rFonts w:ascii="Source Sans Pro" w:hAnsi="Source Sans Pro" w:cs="Arial"/>
          <w:sz w:val="22"/>
          <w:szCs w:val="22"/>
          <w:lang w:val="en-CA"/>
        </w:rPr>
      </w:pPr>
    </w:p>
    <w:p w14:paraId="614470AB" w14:textId="77777777" w:rsidR="00F01FE8" w:rsidRPr="00841960" w:rsidRDefault="00321C99" w:rsidP="00B22480">
      <w:pPr>
        <w:pStyle w:val="Index"/>
        <w:widowControl/>
        <w:suppressLineNumbers w:val="0"/>
        <w:tabs>
          <w:tab w:val="left" w:pos="-1080"/>
          <w:tab w:val="left" w:pos="-720"/>
          <w:tab w:val="decimal" w:pos="-180"/>
          <w:tab w:val="left" w:pos="576"/>
          <w:tab w:val="left" w:pos="1152"/>
          <w:tab w:val="left" w:pos="1728"/>
          <w:tab w:val="left" w:pos="2304"/>
          <w:tab w:val="left" w:pos="2880"/>
        </w:tabs>
        <w:jc w:val="left"/>
        <w:rPr>
          <w:rFonts w:ascii="Source Sans Pro" w:hAnsi="Source Sans Pro" w:cs="Arial"/>
          <w:sz w:val="22"/>
          <w:szCs w:val="22"/>
          <w:lang w:val="en-CA"/>
        </w:rPr>
      </w:pPr>
      <w:r w:rsidRPr="00841960">
        <w:rPr>
          <w:rFonts w:ascii="Source Sans Pro" w:hAnsi="Source Sans Pro" w:cs="Arial"/>
          <w:sz w:val="22"/>
          <w:szCs w:val="22"/>
          <w:lang w:val="en-CA"/>
        </w:rPr>
        <w:t>17.</w:t>
      </w:r>
      <w:r w:rsidRPr="00841960">
        <w:rPr>
          <w:rFonts w:ascii="Source Sans Pro" w:hAnsi="Source Sans Pro" w:cs="Arial"/>
          <w:sz w:val="22"/>
          <w:szCs w:val="22"/>
          <w:lang w:val="en-CA"/>
        </w:rPr>
        <w:tab/>
      </w:r>
      <w:r w:rsidR="00F01FE8" w:rsidRPr="00841960">
        <w:rPr>
          <w:rFonts w:ascii="Source Sans Pro" w:hAnsi="Source Sans Pro" w:cs="Arial"/>
          <w:sz w:val="22"/>
          <w:szCs w:val="22"/>
          <w:lang w:val="en-CA"/>
        </w:rPr>
        <w:t xml:space="preserve">In 2001, a new </w:t>
      </w:r>
      <w:r w:rsidRPr="00841960">
        <w:rPr>
          <w:rFonts w:ascii="Source Sans Pro" w:hAnsi="Source Sans Pro" w:cs="Arial"/>
          <w:sz w:val="22"/>
          <w:szCs w:val="22"/>
          <w:lang w:val="en-CA"/>
        </w:rPr>
        <w:t>International Accounting Standards Board (IASB) was created</w:t>
      </w:r>
      <w:r w:rsidR="003644B1" w:rsidRPr="00841960">
        <w:rPr>
          <w:rFonts w:ascii="Source Sans Pro" w:hAnsi="Source Sans Pro" w:cs="Arial"/>
          <w:sz w:val="22"/>
          <w:szCs w:val="22"/>
          <w:lang w:val="en-CA"/>
        </w:rPr>
        <w:t xml:space="preserve">. </w:t>
      </w:r>
    </w:p>
    <w:p w14:paraId="19A330DB" w14:textId="77777777" w:rsidR="00F01FE8" w:rsidRPr="00841960" w:rsidRDefault="00F01FE8" w:rsidP="00B22480">
      <w:pPr>
        <w:pStyle w:val="BodyText2"/>
        <w:tabs>
          <w:tab w:val="clear" w:pos="450"/>
          <w:tab w:val="clear" w:pos="1260"/>
          <w:tab w:val="left" w:pos="-360"/>
          <w:tab w:val="left" w:pos="567"/>
          <w:tab w:val="left" w:pos="1728"/>
        </w:tabs>
        <w:ind w:left="567" w:hanging="567"/>
        <w:jc w:val="left"/>
        <w:rPr>
          <w:rFonts w:ascii="Source Sans Pro" w:hAnsi="Source Sans Pro" w:cs="Arial"/>
          <w:sz w:val="22"/>
          <w:szCs w:val="22"/>
          <w:lang w:val="en-CA"/>
        </w:rPr>
      </w:pPr>
      <w:r w:rsidRPr="00841960">
        <w:rPr>
          <w:rFonts w:ascii="Source Sans Pro" w:hAnsi="Source Sans Pro" w:cs="Arial"/>
          <w:sz w:val="22"/>
          <w:szCs w:val="22"/>
          <w:lang w:val="en-CA"/>
        </w:rPr>
        <w:t xml:space="preserve"> </w:t>
      </w:r>
      <w:r w:rsidR="00476A37" w:rsidRPr="00841960">
        <w:rPr>
          <w:rFonts w:ascii="Source Sans Pro" w:hAnsi="Source Sans Pro" w:cs="Arial"/>
          <w:sz w:val="22"/>
          <w:szCs w:val="22"/>
          <w:lang w:val="en-CA"/>
        </w:rPr>
        <w:t xml:space="preserve">      </w:t>
      </w:r>
      <w:r w:rsidRPr="00841960">
        <w:rPr>
          <w:rFonts w:ascii="Source Sans Pro" w:hAnsi="Source Sans Pro" w:cs="Arial"/>
          <w:sz w:val="22"/>
          <w:szCs w:val="22"/>
          <w:lang w:val="en-CA"/>
        </w:rPr>
        <w:t xml:space="preserve">  </w:t>
      </w:r>
      <w:r w:rsidR="003644B1" w:rsidRPr="00841960">
        <w:rPr>
          <w:rFonts w:ascii="Source Sans Pro" w:hAnsi="Source Sans Pro" w:cs="Arial"/>
          <w:sz w:val="22"/>
          <w:szCs w:val="22"/>
          <w:lang w:val="en-CA"/>
        </w:rPr>
        <w:t>It</w:t>
      </w:r>
      <w:r w:rsidRPr="00841960">
        <w:rPr>
          <w:rFonts w:ascii="Source Sans Pro" w:hAnsi="Source Sans Pro" w:cs="Arial"/>
          <w:sz w:val="22"/>
          <w:szCs w:val="22"/>
          <w:lang w:val="en-CA"/>
        </w:rPr>
        <w:t>s aims are as follows:</w:t>
      </w:r>
      <w:r w:rsidR="00321C99" w:rsidRPr="00841960">
        <w:rPr>
          <w:rFonts w:ascii="Source Sans Pro" w:hAnsi="Source Sans Pro" w:cs="Arial"/>
          <w:sz w:val="22"/>
          <w:szCs w:val="22"/>
          <w:lang w:val="en-CA"/>
        </w:rPr>
        <w:t xml:space="preserve"> </w:t>
      </w:r>
    </w:p>
    <w:p w14:paraId="24960825" w14:textId="77777777" w:rsidR="00F01FE8" w:rsidRPr="00841960" w:rsidRDefault="00F01FE8" w:rsidP="00B22480">
      <w:pPr>
        <w:pStyle w:val="BodyText2"/>
        <w:tabs>
          <w:tab w:val="clear" w:pos="450"/>
          <w:tab w:val="clear" w:pos="1260"/>
          <w:tab w:val="left" w:pos="-360"/>
          <w:tab w:val="left" w:pos="567"/>
          <w:tab w:val="left" w:pos="1728"/>
        </w:tabs>
        <w:ind w:left="567" w:hanging="567"/>
        <w:jc w:val="left"/>
        <w:rPr>
          <w:rFonts w:ascii="Source Sans Pro" w:hAnsi="Source Sans Pro" w:cs="Arial"/>
          <w:sz w:val="22"/>
          <w:szCs w:val="22"/>
          <w:lang w:val="en-CA"/>
        </w:rPr>
      </w:pPr>
      <w:r w:rsidRPr="00841960">
        <w:rPr>
          <w:rFonts w:ascii="Source Sans Pro" w:hAnsi="Source Sans Pro" w:cs="Arial"/>
          <w:sz w:val="22"/>
          <w:szCs w:val="22"/>
          <w:lang w:val="en-CA"/>
        </w:rPr>
        <w:t xml:space="preserve">         a. To develop, in the public interest, a single set of high quality, understandable, enforceable and globally accepted financial reporting standards based upon clearly articulated principles. These standards should require high quality, transparent and comparable information in financial statements and other financial reporting to help investors, other participants in the world’s capital markets and other users of financial information make economic decisions.</w:t>
      </w:r>
    </w:p>
    <w:p w14:paraId="2AC32AF7" w14:textId="77777777" w:rsidR="00F01FE8" w:rsidRPr="00841960" w:rsidRDefault="00F01FE8" w:rsidP="00B22480">
      <w:pPr>
        <w:pStyle w:val="BodyText2"/>
        <w:tabs>
          <w:tab w:val="clear" w:pos="450"/>
          <w:tab w:val="clear" w:pos="1260"/>
          <w:tab w:val="left" w:pos="-360"/>
          <w:tab w:val="left" w:pos="567"/>
          <w:tab w:val="left" w:pos="1728"/>
        </w:tabs>
        <w:ind w:left="567" w:hanging="567"/>
        <w:jc w:val="left"/>
        <w:rPr>
          <w:rFonts w:ascii="Source Sans Pro" w:hAnsi="Source Sans Pro" w:cs="Arial"/>
          <w:sz w:val="22"/>
          <w:szCs w:val="22"/>
          <w:lang w:val="en-CA"/>
        </w:rPr>
      </w:pPr>
      <w:r w:rsidRPr="00841960">
        <w:rPr>
          <w:rFonts w:ascii="Source Sans Pro" w:hAnsi="Source Sans Pro" w:cs="Arial"/>
          <w:sz w:val="22"/>
          <w:szCs w:val="22"/>
          <w:lang w:val="en-CA"/>
        </w:rPr>
        <w:t xml:space="preserve">       </w:t>
      </w:r>
      <w:r w:rsidR="00765B03" w:rsidRPr="00841960">
        <w:rPr>
          <w:rFonts w:ascii="Source Sans Pro" w:hAnsi="Source Sans Pro" w:cs="Arial"/>
          <w:sz w:val="22"/>
          <w:szCs w:val="22"/>
          <w:lang w:val="en-CA"/>
        </w:rPr>
        <w:t xml:space="preserve"> </w:t>
      </w:r>
      <w:r w:rsidRPr="00841960">
        <w:rPr>
          <w:rFonts w:ascii="Source Sans Pro" w:hAnsi="Source Sans Pro" w:cs="Arial"/>
          <w:sz w:val="22"/>
          <w:szCs w:val="22"/>
          <w:lang w:val="en-CA"/>
        </w:rPr>
        <w:t xml:space="preserve"> b. To promote the use and rigorous application of those standards.</w:t>
      </w:r>
    </w:p>
    <w:p w14:paraId="1C541010" w14:textId="77777777" w:rsidR="00F01FE8" w:rsidRPr="00841960" w:rsidRDefault="00F01FE8" w:rsidP="00B22480">
      <w:pPr>
        <w:pStyle w:val="BodyText2"/>
        <w:tabs>
          <w:tab w:val="clear" w:pos="450"/>
          <w:tab w:val="clear" w:pos="1260"/>
          <w:tab w:val="left" w:pos="-360"/>
          <w:tab w:val="left" w:pos="567"/>
          <w:tab w:val="left" w:pos="1728"/>
        </w:tabs>
        <w:ind w:left="567" w:hanging="567"/>
        <w:jc w:val="left"/>
        <w:rPr>
          <w:rFonts w:ascii="Source Sans Pro" w:hAnsi="Source Sans Pro" w:cs="Arial"/>
          <w:sz w:val="22"/>
          <w:szCs w:val="22"/>
          <w:lang w:val="en-CA"/>
        </w:rPr>
      </w:pPr>
      <w:r w:rsidRPr="00841960">
        <w:rPr>
          <w:rFonts w:ascii="Source Sans Pro" w:hAnsi="Source Sans Pro" w:cs="Arial"/>
          <w:sz w:val="22"/>
          <w:szCs w:val="22"/>
          <w:lang w:val="en-CA"/>
        </w:rPr>
        <w:t xml:space="preserve">        </w:t>
      </w:r>
      <w:r w:rsidR="00765B03" w:rsidRPr="00841960">
        <w:rPr>
          <w:rFonts w:ascii="Source Sans Pro" w:hAnsi="Source Sans Pro" w:cs="Arial"/>
          <w:sz w:val="22"/>
          <w:szCs w:val="22"/>
          <w:lang w:val="en-CA"/>
        </w:rPr>
        <w:t xml:space="preserve"> </w:t>
      </w:r>
      <w:r w:rsidRPr="00841960">
        <w:rPr>
          <w:rFonts w:ascii="Source Sans Pro" w:hAnsi="Source Sans Pro" w:cs="Arial"/>
          <w:sz w:val="22"/>
          <w:szCs w:val="22"/>
          <w:lang w:val="en-CA"/>
        </w:rPr>
        <w:t xml:space="preserve">c. In fulfilling the objectives associated with (a) and (b), to take account of, as appropriate, the needs of a range of sizes and types of entities in diverse economic settings. </w:t>
      </w:r>
    </w:p>
    <w:p w14:paraId="5FF8F07B" w14:textId="77777777" w:rsidR="00F01FE8" w:rsidRPr="00841960" w:rsidRDefault="00F01FE8" w:rsidP="00B22480">
      <w:pPr>
        <w:pStyle w:val="BodyText2"/>
        <w:tabs>
          <w:tab w:val="clear" w:pos="450"/>
          <w:tab w:val="clear" w:pos="1260"/>
          <w:tab w:val="left" w:pos="-360"/>
          <w:tab w:val="left" w:pos="567"/>
          <w:tab w:val="left" w:pos="1728"/>
        </w:tabs>
        <w:ind w:left="567" w:hanging="567"/>
        <w:jc w:val="left"/>
        <w:rPr>
          <w:rFonts w:ascii="Source Sans Pro" w:hAnsi="Source Sans Pro" w:cs="Arial"/>
          <w:sz w:val="22"/>
          <w:szCs w:val="22"/>
          <w:lang w:val="en-CA"/>
        </w:rPr>
      </w:pPr>
      <w:r w:rsidRPr="00841960">
        <w:rPr>
          <w:rFonts w:ascii="Source Sans Pro" w:hAnsi="Source Sans Pro" w:cs="Arial"/>
          <w:sz w:val="22"/>
          <w:szCs w:val="22"/>
          <w:lang w:val="en-CA"/>
        </w:rPr>
        <w:t xml:space="preserve">        </w:t>
      </w:r>
      <w:r w:rsidR="00765B03" w:rsidRPr="00841960">
        <w:rPr>
          <w:rFonts w:ascii="Source Sans Pro" w:hAnsi="Source Sans Pro" w:cs="Arial"/>
          <w:sz w:val="22"/>
          <w:szCs w:val="22"/>
          <w:lang w:val="en-CA"/>
        </w:rPr>
        <w:t xml:space="preserve"> </w:t>
      </w:r>
      <w:r w:rsidRPr="00841960">
        <w:rPr>
          <w:rFonts w:ascii="Source Sans Pro" w:hAnsi="Source Sans Pro" w:cs="Arial"/>
          <w:sz w:val="22"/>
          <w:szCs w:val="22"/>
          <w:lang w:val="en-CA"/>
        </w:rPr>
        <w:t xml:space="preserve">d. To promote and facilitate adoption of International Financial Reporting Standards (IFRSs), being the standards and interpretations issued by the IASB, through the convergence of national </w:t>
      </w:r>
      <w:r w:rsidR="000E1453" w:rsidRPr="00841960">
        <w:rPr>
          <w:rFonts w:ascii="Source Sans Pro" w:hAnsi="Source Sans Pro" w:cs="Arial"/>
          <w:sz w:val="22"/>
          <w:szCs w:val="22"/>
          <w:lang w:val="en-CA"/>
        </w:rPr>
        <w:t>accounting standards and IFRSs.</w:t>
      </w:r>
    </w:p>
    <w:p w14:paraId="6C2E8123" w14:textId="77777777" w:rsidR="000E1453" w:rsidRPr="00841960" w:rsidRDefault="000E1453" w:rsidP="00B22480">
      <w:pPr>
        <w:pStyle w:val="BodyText2"/>
        <w:tabs>
          <w:tab w:val="clear" w:pos="450"/>
          <w:tab w:val="clear" w:pos="1260"/>
          <w:tab w:val="left" w:pos="-360"/>
          <w:tab w:val="left" w:pos="567"/>
          <w:tab w:val="left" w:pos="1728"/>
        </w:tabs>
        <w:ind w:left="567" w:hanging="567"/>
        <w:jc w:val="left"/>
        <w:rPr>
          <w:rFonts w:ascii="Source Sans Pro" w:hAnsi="Source Sans Pro" w:cs="Arial"/>
          <w:sz w:val="22"/>
          <w:szCs w:val="22"/>
          <w:lang w:val="en-CA"/>
        </w:rPr>
      </w:pPr>
    </w:p>
    <w:p w14:paraId="4F1D0F7A" w14:textId="77777777" w:rsidR="00DA13C2" w:rsidRPr="00841960" w:rsidRDefault="000E1453" w:rsidP="00DA13C2">
      <w:pPr>
        <w:pStyle w:val="indent"/>
        <w:ind w:left="567" w:hanging="567"/>
        <w:rPr>
          <w:rFonts w:ascii="Source Sans Pro" w:hAnsi="Source Sans Pro"/>
        </w:rPr>
      </w:pPr>
      <w:r w:rsidRPr="00841960">
        <w:rPr>
          <w:rFonts w:ascii="Source Sans Pro" w:hAnsi="Source Sans Pro" w:cs="Arial"/>
          <w:sz w:val="22"/>
          <w:szCs w:val="22"/>
          <w:lang w:val="en-CA"/>
        </w:rPr>
        <w:br w:type="page"/>
      </w:r>
      <w:r w:rsidR="00321C99" w:rsidRPr="00841960">
        <w:rPr>
          <w:rFonts w:ascii="Source Sans Pro" w:hAnsi="Source Sans Pro" w:cs="Arial"/>
          <w:sz w:val="22"/>
          <w:szCs w:val="22"/>
          <w:lang w:val="en-CA"/>
        </w:rPr>
        <w:lastRenderedPageBreak/>
        <w:t>18</w:t>
      </w:r>
      <w:r w:rsidR="000B0150" w:rsidRPr="00841960">
        <w:rPr>
          <w:rFonts w:ascii="Source Sans Pro" w:hAnsi="Source Sans Pro" w:cs="Arial"/>
          <w:sz w:val="22"/>
          <w:szCs w:val="22"/>
          <w:lang w:val="en-CA"/>
        </w:rPr>
        <w:t>.</w:t>
      </w:r>
      <w:r w:rsidR="000B0150" w:rsidRPr="00841960">
        <w:rPr>
          <w:rFonts w:ascii="Source Sans Pro" w:hAnsi="Source Sans Pro" w:cs="Arial"/>
          <w:sz w:val="22"/>
          <w:szCs w:val="22"/>
          <w:lang w:val="en-CA"/>
        </w:rPr>
        <w:tab/>
      </w:r>
      <w:r w:rsidR="00DA13C2" w:rsidRPr="000E5EC5">
        <w:rPr>
          <w:rFonts w:ascii="Source Sans Pro" w:hAnsi="Source Sans Pro" w:cs="Arial"/>
          <w:sz w:val="22"/>
          <w:szCs w:val="22"/>
        </w:rPr>
        <w:t>The governing structure of the IASB</w:t>
      </w:r>
      <w:r w:rsidR="00DA13C2" w:rsidRPr="00841960">
        <w:rPr>
          <w:rFonts w:ascii="Source Sans Pro" w:hAnsi="Source Sans Pro" w:cs="Arial"/>
          <w:sz w:val="22"/>
          <w:szCs w:val="22"/>
        </w:rPr>
        <w:t xml:space="preserve"> is as follows, as per Illustration 1.7 in the text:</w:t>
      </w:r>
      <w:r w:rsidR="00DA13C2" w:rsidRPr="000E5EC5">
        <w:rPr>
          <w:rFonts w:ascii="Source Sans Pro" w:hAnsi="Source Sans Pro" w:cs="Arial"/>
          <w:sz w:val="22"/>
          <w:szCs w:val="22"/>
        </w:rPr>
        <w:t xml:space="preserve"> The </w:t>
      </w:r>
      <w:r w:rsidR="00DA13C2" w:rsidRPr="000E5EC5">
        <w:rPr>
          <w:rStyle w:val="KT"/>
          <w:rFonts w:ascii="Source Sans Pro" w:hAnsi="Source Sans Pro" w:cs="Arial"/>
          <w:sz w:val="22"/>
          <w:szCs w:val="22"/>
        </w:rPr>
        <w:t>IFRS Foundation</w:t>
      </w:r>
      <w:r w:rsidR="00DA13C2" w:rsidRPr="000E5EC5">
        <w:rPr>
          <w:rFonts w:ascii="Source Sans Pro" w:hAnsi="Source Sans Pro" w:cs="Arial"/>
          <w:sz w:val="22"/>
          <w:szCs w:val="22"/>
        </w:rPr>
        <w:t xml:space="preserve"> monitors, reviews the effectiveness of, appoints members to, and funds the IASB. The IASB is supported by the </w:t>
      </w:r>
      <w:r w:rsidR="00DA13C2" w:rsidRPr="000E5EC5">
        <w:rPr>
          <w:rStyle w:val="KT"/>
          <w:rFonts w:ascii="Source Sans Pro" w:hAnsi="Source Sans Pro" w:cs="Arial"/>
          <w:sz w:val="22"/>
          <w:szCs w:val="22"/>
        </w:rPr>
        <w:t>IFRS Advisory Council</w:t>
      </w:r>
      <w:r w:rsidR="00DA13C2" w:rsidRPr="000E5EC5">
        <w:rPr>
          <w:rFonts w:ascii="Source Sans Pro" w:hAnsi="Source Sans Pro" w:cs="Arial"/>
          <w:sz w:val="22"/>
          <w:szCs w:val="22"/>
        </w:rPr>
        <w:t xml:space="preserve"> (which is composed of various user groups) and the </w:t>
      </w:r>
      <w:r w:rsidR="00DA13C2" w:rsidRPr="000E5EC5">
        <w:rPr>
          <w:rFonts w:ascii="Source Sans Pro" w:hAnsi="Source Sans Pro" w:cs="Arial"/>
          <w:b/>
          <w:sz w:val="22"/>
          <w:szCs w:val="22"/>
        </w:rPr>
        <w:t>Accounting Standards Advisory Forum</w:t>
      </w:r>
      <w:r w:rsidR="00DA13C2" w:rsidRPr="000E5EC5">
        <w:rPr>
          <w:rFonts w:ascii="Source Sans Pro" w:hAnsi="Source Sans Pro" w:cs="Arial"/>
          <w:sz w:val="22"/>
          <w:szCs w:val="22"/>
        </w:rPr>
        <w:t xml:space="preserve"> (which is composed of national standard setters). Both groups provide guidance and advice to the Board. The </w:t>
      </w:r>
      <w:r w:rsidR="00DA13C2" w:rsidRPr="000E5EC5">
        <w:rPr>
          <w:rStyle w:val="KT"/>
          <w:rFonts w:ascii="Source Sans Pro" w:hAnsi="Source Sans Pro" w:cs="Arial"/>
          <w:sz w:val="22"/>
          <w:szCs w:val="22"/>
        </w:rPr>
        <w:t>International Financial Reporting Interpretation Committee (IFRIC)</w:t>
      </w:r>
      <w:r w:rsidR="00DA13C2" w:rsidRPr="000E5EC5">
        <w:rPr>
          <w:rFonts w:ascii="Source Sans Pro" w:hAnsi="Source Sans Pro" w:cs="Arial"/>
          <w:sz w:val="22"/>
          <w:szCs w:val="22"/>
        </w:rPr>
        <w:t xml:space="preserve"> studies issues where guidance in IASB is insufficient or non-existent. If necessary, it produces additional guidance in the form of IFRIC interpretations, which are part of IFRS.</w:t>
      </w:r>
    </w:p>
    <w:p w14:paraId="28E7AD96" w14:textId="77777777" w:rsidR="00321C99" w:rsidRPr="00841960" w:rsidRDefault="00321C99" w:rsidP="00B22480">
      <w:pPr>
        <w:pStyle w:val="BodyText2"/>
        <w:tabs>
          <w:tab w:val="clear" w:pos="450"/>
          <w:tab w:val="left" w:pos="-360"/>
          <w:tab w:val="left" w:pos="567"/>
          <w:tab w:val="left" w:pos="1728"/>
        </w:tabs>
        <w:ind w:left="567" w:hanging="567"/>
        <w:jc w:val="left"/>
        <w:rPr>
          <w:rFonts w:ascii="Source Sans Pro" w:hAnsi="Source Sans Pro" w:cs="Arial"/>
          <w:sz w:val="22"/>
          <w:szCs w:val="22"/>
          <w:lang w:val="en-CA"/>
        </w:rPr>
      </w:pPr>
      <w:r w:rsidRPr="00841960">
        <w:rPr>
          <w:rFonts w:ascii="Source Sans Pro" w:hAnsi="Source Sans Pro" w:cs="Arial"/>
          <w:sz w:val="22"/>
          <w:szCs w:val="22"/>
          <w:lang w:val="en-CA"/>
        </w:rPr>
        <w:t>19.</w:t>
      </w:r>
      <w:r w:rsidRPr="00841960">
        <w:rPr>
          <w:rFonts w:ascii="Source Sans Pro" w:hAnsi="Source Sans Pro" w:cs="Arial"/>
          <w:sz w:val="22"/>
          <w:szCs w:val="22"/>
          <w:lang w:val="en-CA"/>
        </w:rPr>
        <w:tab/>
        <w:t xml:space="preserve">The IASB has a thorough, open and transparent </w:t>
      </w:r>
      <w:r w:rsidRPr="00841960">
        <w:rPr>
          <w:rFonts w:ascii="Source Sans Pro" w:hAnsi="Source Sans Pro" w:cs="Arial"/>
          <w:b/>
          <w:sz w:val="22"/>
          <w:szCs w:val="22"/>
          <w:lang w:val="en-CA"/>
        </w:rPr>
        <w:t>due process</w:t>
      </w:r>
      <w:r w:rsidRPr="00841960">
        <w:rPr>
          <w:rFonts w:ascii="Source Sans Pro" w:hAnsi="Source Sans Pro" w:cs="Arial"/>
          <w:sz w:val="22"/>
          <w:szCs w:val="22"/>
          <w:lang w:val="en-CA"/>
        </w:rPr>
        <w:t xml:space="preserve"> in establishing financial accounting standards. It consists of the following elements:</w:t>
      </w:r>
    </w:p>
    <w:p w14:paraId="5AFB2D68" w14:textId="77777777" w:rsidR="00321C99" w:rsidRPr="00841960" w:rsidRDefault="00321C99" w:rsidP="00B22480">
      <w:pPr>
        <w:pStyle w:val="BodyText2"/>
        <w:tabs>
          <w:tab w:val="left" w:pos="-360"/>
          <w:tab w:val="left" w:pos="567"/>
          <w:tab w:val="left" w:pos="1728"/>
        </w:tabs>
        <w:ind w:left="964" w:hanging="397"/>
        <w:jc w:val="left"/>
        <w:rPr>
          <w:rFonts w:ascii="Source Sans Pro" w:hAnsi="Source Sans Pro" w:cs="Arial"/>
          <w:sz w:val="22"/>
          <w:szCs w:val="22"/>
          <w:lang w:val="en-CA"/>
        </w:rPr>
      </w:pPr>
      <w:r w:rsidRPr="00841960">
        <w:rPr>
          <w:rFonts w:ascii="Source Sans Pro" w:hAnsi="Source Sans Pro" w:cs="Arial"/>
          <w:sz w:val="22"/>
          <w:szCs w:val="22"/>
          <w:lang w:val="en-CA"/>
        </w:rPr>
        <w:t>a.</w:t>
      </w:r>
      <w:r w:rsidRPr="00841960">
        <w:rPr>
          <w:rFonts w:ascii="Source Sans Pro" w:hAnsi="Source Sans Pro" w:cs="Arial"/>
          <w:sz w:val="22"/>
          <w:szCs w:val="22"/>
          <w:lang w:val="en-CA"/>
        </w:rPr>
        <w:tab/>
        <w:t>An independent standard-setting board overseen by geographically and professionally diverse body of trustees.</w:t>
      </w:r>
    </w:p>
    <w:p w14:paraId="7109C76B" w14:textId="77777777" w:rsidR="00321C99" w:rsidRPr="00841960" w:rsidRDefault="00321C99" w:rsidP="00B22480">
      <w:pPr>
        <w:pStyle w:val="BodyText2"/>
        <w:tabs>
          <w:tab w:val="left" w:pos="-360"/>
          <w:tab w:val="left" w:pos="567"/>
          <w:tab w:val="left" w:pos="1728"/>
        </w:tabs>
        <w:ind w:left="964" w:hanging="397"/>
        <w:jc w:val="left"/>
        <w:rPr>
          <w:rFonts w:ascii="Source Sans Pro" w:hAnsi="Source Sans Pro" w:cs="Arial"/>
          <w:sz w:val="22"/>
          <w:szCs w:val="22"/>
          <w:lang w:val="en-CA"/>
        </w:rPr>
      </w:pPr>
      <w:r w:rsidRPr="00841960">
        <w:rPr>
          <w:rFonts w:ascii="Source Sans Pro" w:hAnsi="Source Sans Pro" w:cs="Arial"/>
          <w:sz w:val="22"/>
          <w:szCs w:val="22"/>
          <w:lang w:val="en-CA"/>
        </w:rPr>
        <w:t>b.</w:t>
      </w:r>
      <w:r w:rsidRPr="00841960">
        <w:rPr>
          <w:rFonts w:ascii="Source Sans Pro" w:hAnsi="Source Sans Pro" w:cs="Arial"/>
          <w:sz w:val="22"/>
          <w:szCs w:val="22"/>
          <w:lang w:val="en-CA"/>
        </w:rPr>
        <w:tab/>
        <w:t>A thorough and systematic process for developing standards.</w:t>
      </w:r>
    </w:p>
    <w:p w14:paraId="1F344F81" w14:textId="77777777" w:rsidR="00321C99" w:rsidRPr="00841960" w:rsidRDefault="00321C99" w:rsidP="00B22480">
      <w:pPr>
        <w:pStyle w:val="BodyText2"/>
        <w:tabs>
          <w:tab w:val="left" w:pos="-360"/>
          <w:tab w:val="left" w:pos="567"/>
          <w:tab w:val="left" w:pos="1728"/>
        </w:tabs>
        <w:ind w:left="964" w:hanging="397"/>
        <w:jc w:val="left"/>
        <w:rPr>
          <w:rFonts w:ascii="Source Sans Pro" w:hAnsi="Source Sans Pro" w:cs="Arial"/>
          <w:sz w:val="22"/>
          <w:szCs w:val="22"/>
          <w:lang w:val="en-CA"/>
        </w:rPr>
      </w:pPr>
      <w:r w:rsidRPr="00841960">
        <w:rPr>
          <w:rFonts w:ascii="Source Sans Pro" w:hAnsi="Source Sans Pro" w:cs="Arial"/>
          <w:sz w:val="22"/>
          <w:szCs w:val="22"/>
          <w:lang w:val="en-CA"/>
        </w:rPr>
        <w:t>c.</w:t>
      </w:r>
      <w:r w:rsidRPr="00841960">
        <w:rPr>
          <w:rFonts w:ascii="Source Sans Pro" w:hAnsi="Source Sans Pro" w:cs="Arial"/>
          <w:sz w:val="22"/>
          <w:szCs w:val="22"/>
          <w:lang w:val="en-CA"/>
        </w:rPr>
        <w:tab/>
        <w:t>Engagement with investors, regulators, business leaders, and the global accountancy profession at every stage of the process.</w:t>
      </w:r>
    </w:p>
    <w:p w14:paraId="34DAD69D" w14:textId="77777777" w:rsidR="00321C99" w:rsidRPr="00841960" w:rsidRDefault="00321C99" w:rsidP="00B22480">
      <w:pPr>
        <w:pStyle w:val="BodyText2"/>
        <w:tabs>
          <w:tab w:val="clear" w:pos="450"/>
          <w:tab w:val="clear" w:pos="1260"/>
          <w:tab w:val="left" w:pos="-360"/>
          <w:tab w:val="left" w:pos="567"/>
          <w:tab w:val="left" w:pos="1728"/>
        </w:tabs>
        <w:ind w:left="964" w:hanging="397"/>
        <w:jc w:val="left"/>
        <w:rPr>
          <w:rFonts w:ascii="Source Sans Pro" w:hAnsi="Source Sans Pro" w:cs="Arial"/>
          <w:sz w:val="22"/>
          <w:szCs w:val="22"/>
          <w:lang w:val="en-CA"/>
        </w:rPr>
      </w:pPr>
      <w:r w:rsidRPr="00841960">
        <w:rPr>
          <w:rFonts w:ascii="Source Sans Pro" w:hAnsi="Source Sans Pro" w:cs="Arial"/>
          <w:sz w:val="22"/>
          <w:szCs w:val="22"/>
          <w:lang w:val="en-CA"/>
        </w:rPr>
        <w:t>d.</w:t>
      </w:r>
      <w:r w:rsidRPr="00841960">
        <w:rPr>
          <w:rFonts w:ascii="Source Sans Pro" w:hAnsi="Source Sans Pro" w:cs="Arial"/>
          <w:sz w:val="22"/>
          <w:szCs w:val="22"/>
          <w:lang w:val="en-CA"/>
        </w:rPr>
        <w:tab/>
        <w:t>Collaborative efforts with the worldwide standard-setting community.</w:t>
      </w:r>
    </w:p>
    <w:p w14:paraId="4A681B34" w14:textId="77777777" w:rsidR="00321C99" w:rsidRPr="00841960" w:rsidRDefault="00321C99">
      <w:pPr>
        <w:pStyle w:val="Index"/>
        <w:widowControl/>
        <w:suppressLineNumbers w:val="0"/>
        <w:tabs>
          <w:tab w:val="left" w:pos="-1080"/>
          <w:tab w:val="left" w:pos="-720"/>
          <w:tab w:val="decimal" w:pos="-180"/>
          <w:tab w:val="left" w:pos="576"/>
          <w:tab w:val="left" w:pos="1152"/>
          <w:tab w:val="left" w:pos="1728"/>
          <w:tab w:val="left" w:pos="2304"/>
          <w:tab w:val="left" w:pos="2880"/>
        </w:tabs>
        <w:rPr>
          <w:rFonts w:ascii="Source Sans Pro" w:hAnsi="Source Sans Pro" w:cs="Arial"/>
          <w:sz w:val="22"/>
          <w:szCs w:val="22"/>
          <w:lang w:val="en-CA"/>
        </w:rPr>
      </w:pPr>
    </w:p>
    <w:p w14:paraId="16E86F63" w14:textId="77777777" w:rsidR="00321C99" w:rsidRPr="00841960" w:rsidRDefault="00321C99" w:rsidP="000311C6">
      <w:pPr>
        <w:pStyle w:val="Index"/>
        <w:widowControl/>
        <w:suppressLineNumbers w:val="0"/>
        <w:tabs>
          <w:tab w:val="left" w:pos="-1080"/>
          <w:tab w:val="left" w:pos="-720"/>
          <w:tab w:val="decimal" w:pos="-180"/>
          <w:tab w:val="left" w:pos="576"/>
          <w:tab w:val="left" w:pos="1152"/>
          <w:tab w:val="left" w:pos="1728"/>
          <w:tab w:val="left" w:pos="2304"/>
          <w:tab w:val="left" w:pos="2880"/>
        </w:tabs>
        <w:rPr>
          <w:rFonts w:ascii="Source Sans Pro" w:hAnsi="Source Sans Pro" w:cs="Arial"/>
          <w:sz w:val="22"/>
          <w:szCs w:val="22"/>
          <w:lang w:val="en-CA"/>
        </w:rPr>
      </w:pPr>
      <w:r w:rsidRPr="00841960">
        <w:rPr>
          <w:rFonts w:ascii="Source Sans Pro" w:hAnsi="Source Sans Pro" w:cs="Arial"/>
          <w:sz w:val="22"/>
          <w:szCs w:val="22"/>
          <w:lang w:val="en-CA"/>
        </w:rPr>
        <w:t>20.</w:t>
      </w:r>
      <w:r w:rsidRPr="00841960">
        <w:rPr>
          <w:rFonts w:ascii="Source Sans Pro" w:hAnsi="Source Sans Pro" w:cs="Arial"/>
          <w:sz w:val="22"/>
          <w:szCs w:val="22"/>
          <w:lang w:val="en-CA"/>
        </w:rPr>
        <w:tab/>
        <w:t>To implement its due process, the IASB follows specific steps to develop a typical IFRS:</w:t>
      </w:r>
    </w:p>
    <w:p w14:paraId="6E05E61B" w14:textId="77777777" w:rsidR="00321C99" w:rsidRPr="00841960" w:rsidRDefault="00321C99" w:rsidP="00321C99">
      <w:pPr>
        <w:pStyle w:val="BodyText2"/>
        <w:tabs>
          <w:tab w:val="left" w:pos="-360"/>
          <w:tab w:val="left" w:pos="567"/>
          <w:tab w:val="left" w:pos="1728"/>
        </w:tabs>
        <w:ind w:left="964" w:hanging="397"/>
        <w:rPr>
          <w:rFonts w:ascii="Source Sans Pro" w:hAnsi="Source Sans Pro" w:cs="Arial"/>
          <w:sz w:val="22"/>
          <w:szCs w:val="22"/>
          <w:lang w:val="en-CA"/>
        </w:rPr>
      </w:pPr>
      <w:r w:rsidRPr="00841960">
        <w:rPr>
          <w:rFonts w:ascii="Source Sans Pro" w:hAnsi="Source Sans Pro" w:cs="Arial"/>
          <w:sz w:val="22"/>
          <w:szCs w:val="22"/>
          <w:lang w:val="en-CA"/>
        </w:rPr>
        <w:t>a.</w:t>
      </w:r>
      <w:r w:rsidRPr="00841960">
        <w:rPr>
          <w:rFonts w:ascii="Source Sans Pro" w:hAnsi="Source Sans Pro" w:cs="Arial"/>
          <w:sz w:val="22"/>
          <w:szCs w:val="22"/>
          <w:lang w:val="en-CA"/>
        </w:rPr>
        <w:tab/>
        <w:t>Topics are identified and placed on the Board’s agenda.</w:t>
      </w:r>
    </w:p>
    <w:p w14:paraId="73597C09" w14:textId="77777777" w:rsidR="00321C99" w:rsidRPr="00841960" w:rsidRDefault="00321C99" w:rsidP="00321C99">
      <w:pPr>
        <w:pStyle w:val="BodyText2"/>
        <w:tabs>
          <w:tab w:val="left" w:pos="-360"/>
          <w:tab w:val="left" w:pos="567"/>
          <w:tab w:val="left" w:pos="1728"/>
        </w:tabs>
        <w:ind w:left="964" w:hanging="397"/>
        <w:rPr>
          <w:rFonts w:ascii="Source Sans Pro" w:hAnsi="Source Sans Pro" w:cs="Arial"/>
          <w:sz w:val="22"/>
          <w:szCs w:val="22"/>
          <w:lang w:val="en-CA"/>
        </w:rPr>
      </w:pPr>
      <w:r w:rsidRPr="00841960">
        <w:rPr>
          <w:rFonts w:ascii="Source Sans Pro" w:hAnsi="Source Sans Pro" w:cs="Arial"/>
          <w:sz w:val="22"/>
          <w:szCs w:val="22"/>
          <w:lang w:val="en-CA"/>
        </w:rPr>
        <w:t>b.</w:t>
      </w:r>
      <w:r w:rsidRPr="00841960">
        <w:rPr>
          <w:rFonts w:ascii="Source Sans Pro" w:hAnsi="Source Sans Pro" w:cs="Arial"/>
          <w:sz w:val="22"/>
          <w:szCs w:val="22"/>
          <w:lang w:val="en-CA"/>
        </w:rPr>
        <w:tab/>
        <w:t xml:space="preserve">Research and analysis are conducted and </w:t>
      </w:r>
      <w:r w:rsidRPr="00841960">
        <w:rPr>
          <w:rFonts w:ascii="Source Sans Pro" w:hAnsi="Source Sans Pro" w:cs="Arial"/>
          <w:b/>
          <w:sz w:val="22"/>
          <w:szCs w:val="22"/>
          <w:lang w:val="en-CA"/>
        </w:rPr>
        <w:t>discussion papers</w:t>
      </w:r>
      <w:r w:rsidRPr="00841960">
        <w:rPr>
          <w:rFonts w:ascii="Source Sans Pro" w:hAnsi="Source Sans Pro" w:cs="Arial"/>
          <w:sz w:val="22"/>
          <w:szCs w:val="22"/>
          <w:lang w:val="en-CA"/>
        </w:rPr>
        <w:t xml:space="preserve"> are issued on the preliminary views of pros and cons.</w:t>
      </w:r>
    </w:p>
    <w:p w14:paraId="4AF86A91" w14:textId="77777777" w:rsidR="00321C99" w:rsidRPr="00841960" w:rsidRDefault="00321C99" w:rsidP="00321C99">
      <w:pPr>
        <w:pStyle w:val="BodyText2"/>
        <w:tabs>
          <w:tab w:val="left" w:pos="-360"/>
          <w:tab w:val="left" w:pos="567"/>
          <w:tab w:val="left" w:pos="1728"/>
        </w:tabs>
        <w:ind w:left="964" w:hanging="397"/>
        <w:rPr>
          <w:rFonts w:ascii="Source Sans Pro" w:hAnsi="Source Sans Pro" w:cs="Arial"/>
          <w:sz w:val="22"/>
          <w:szCs w:val="22"/>
          <w:lang w:val="en-CA"/>
        </w:rPr>
      </w:pPr>
      <w:r w:rsidRPr="00841960">
        <w:rPr>
          <w:rFonts w:ascii="Source Sans Pro" w:hAnsi="Source Sans Pro" w:cs="Arial"/>
          <w:sz w:val="22"/>
          <w:szCs w:val="22"/>
          <w:lang w:val="en-CA"/>
        </w:rPr>
        <w:t>c.</w:t>
      </w:r>
      <w:r w:rsidRPr="00841960">
        <w:rPr>
          <w:rFonts w:ascii="Source Sans Pro" w:hAnsi="Source Sans Pro" w:cs="Arial"/>
          <w:sz w:val="22"/>
          <w:szCs w:val="22"/>
          <w:lang w:val="en-CA"/>
        </w:rPr>
        <w:tab/>
        <w:t>Public hearings are held on the proposed standard.</w:t>
      </w:r>
    </w:p>
    <w:p w14:paraId="371D1BE9" w14:textId="77777777" w:rsidR="00321C99" w:rsidRPr="00841960" w:rsidRDefault="00321C99" w:rsidP="00321C99">
      <w:pPr>
        <w:pStyle w:val="BodyText2"/>
        <w:tabs>
          <w:tab w:val="clear" w:pos="450"/>
          <w:tab w:val="clear" w:pos="1260"/>
          <w:tab w:val="left" w:pos="-360"/>
          <w:tab w:val="left" w:pos="567"/>
          <w:tab w:val="left" w:pos="1728"/>
        </w:tabs>
        <w:ind w:left="964" w:hanging="397"/>
        <w:rPr>
          <w:rFonts w:ascii="Source Sans Pro" w:hAnsi="Source Sans Pro" w:cs="Arial"/>
          <w:sz w:val="22"/>
          <w:szCs w:val="22"/>
          <w:lang w:val="en-CA"/>
        </w:rPr>
      </w:pPr>
      <w:r w:rsidRPr="00841960">
        <w:rPr>
          <w:rFonts w:ascii="Source Sans Pro" w:hAnsi="Source Sans Pro" w:cs="Arial"/>
          <w:sz w:val="22"/>
          <w:szCs w:val="22"/>
          <w:lang w:val="en-CA"/>
        </w:rPr>
        <w:t>d.</w:t>
      </w:r>
      <w:r w:rsidRPr="00841960">
        <w:rPr>
          <w:rFonts w:ascii="Source Sans Pro" w:hAnsi="Source Sans Pro" w:cs="Arial"/>
          <w:sz w:val="22"/>
          <w:szCs w:val="22"/>
          <w:lang w:val="en-CA"/>
        </w:rPr>
        <w:tab/>
        <w:t xml:space="preserve">Board evaluates research and public response and issues an </w:t>
      </w:r>
      <w:r w:rsidRPr="00841960">
        <w:rPr>
          <w:rFonts w:ascii="Source Sans Pro" w:hAnsi="Source Sans Pro" w:cs="Arial"/>
          <w:b/>
          <w:sz w:val="22"/>
          <w:szCs w:val="22"/>
          <w:lang w:val="en-CA"/>
        </w:rPr>
        <w:t>exposure draft</w:t>
      </w:r>
      <w:r w:rsidRPr="00841960">
        <w:rPr>
          <w:rFonts w:ascii="Source Sans Pro" w:hAnsi="Source Sans Pro" w:cs="Arial"/>
          <w:sz w:val="22"/>
          <w:szCs w:val="22"/>
          <w:lang w:val="en-CA"/>
        </w:rPr>
        <w:t>.</w:t>
      </w:r>
    </w:p>
    <w:p w14:paraId="72C48E50" w14:textId="77777777" w:rsidR="00321C99" w:rsidRPr="00841960" w:rsidRDefault="00321C99" w:rsidP="00321C99">
      <w:pPr>
        <w:pStyle w:val="BodyText2"/>
        <w:tabs>
          <w:tab w:val="clear" w:pos="450"/>
          <w:tab w:val="clear" w:pos="1260"/>
          <w:tab w:val="left" w:pos="-360"/>
          <w:tab w:val="left" w:pos="567"/>
          <w:tab w:val="left" w:pos="1728"/>
        </w:tabs>
        <w:ind w:left="964" w:hanging="397"/>
        <w:rPr>
          <w:rFonts w:ascii="Source Sans Pro" w:hAnsi="Source Sans Pro" w:cs="Arial"/>
          <w:sz w:val="22"/>
          <w:szCs w:val="22"/>
          <w:lang w:val="en-CA"/>
        </w:rPr>
      </w:pPr>
      <w:r w:rsidRPr="00841960">
        <w:rPr>
          <w:rFonts w:ascii="Source Sans Pro" w:hAnsi="Source Sans Pro" w:cs="Arial"/>
          <w:sz w:val="22"/>
          <w:szCs w:val="22"/>
          <w:lang w:val="en-CA"/>
        </w:rPr>
        <w:t>e.</w:t>
      </w:r>
      <w:r w:rsidRPr="00841960">
        <w:rPr>
          <w:rFonts w:ascii="Source Sans Pro" w:hAnsi="Source Sans Pro" w:cs="Arial"/>
          <w:sz w:val="22"/>
          <w:szCs w:val="22"/>
          <w:lang w:val="en-CA"/>
        </w:rPr>
        <w:tab/>
        <w:t>Board evaluates responses and changes exposure draft, if necessary. Then final standard is issued.</w:t>
      </w:r>
    </w:p>
    <w:p w14:paraId="799476A4" w14:textId="77777777" w:rsidR="000B0150" w:rsidRPr="00841960" w:rsidRDefault="000B0150">
      <w:pPr>
        <w:pStyle w:val="Index"/>
        <w:widowControl/>
        <w:suppressLineNumbers w:val="0"/>
        <w:tabs>
          <w:tab w:val="left" w:pos="-1080"/>
          <w:tab w:val="left" w:pos="-720"/>
          <w:tab w:val="decimal" w:pos="-180"/>
          <w:tab w:val="left" w:pos="576"/>
          <w:tab w:val="left" w:pos="1152"/>
          <w:tab w:val="left" w:pos="1728"/>
          <w:tab w:val="left" w:pos="2304"/>
          <w:tab w:val="left" w:pos="2880"/>
        </w:tabs>
        <w:rPr>
          <w:rFonts w:ascii="Source Sans Pro" w:hAnsi="Source Sans Pro" w:cs="Arial"/>
          <w:sz w:val="22"/>
          <w:szCs w:val="22"/>
          <w:lang w:val="en-CA"/>
        </w:rPr>
      </w:pPr>
    </w:p>
    <w:p w14:paraId="4F985ADA" w14:textId="77777777" w:rsidR="00321C99" w:rsidRPr="00841960" w:rsidRDefault="00321C99" w:rsidP="00321C99">
      <w:pPr>
        <w:pStyle w:val="BodyText2"/>
        <w:tabs>
          <w:tab w:val="clear" w:pos="450"/>
          <w:tab w:val="left" w:pos="-360"/>
          <w:tab w:val="left" w:pos="567"/>
          <w:tab w:val="left" w:pos="1728"/>
        </w:tabs>
        <w:ind w:left="567" w:hanging="567"/>
        <w:rPr>
          <w:rFonts w:ascii="Source Sans Pro" w:hAnsi="Source Sans Pro" w:cs="Arial"/>
          <w:sz w:val="22"/>
          <w:szCs w:val="22"/>
          <w:lang w:val="en-CA"/>
        </w:rPr>
      </w:pPr>
      <w:r w:rsidRPr="00841960">
        <w:rPr>
          <w:rFonts w:ascii="Source Sans Pro" w:hAnsi="Source Sans Pro" w:cs="Arial"/>
          <w:sz w:val="22"/>
          <w:szCs w:val="22"/>
          <w:lang w:val="en-CA"/>
        </w:rPr>
        <w:t>21.</w:t>
      </w:r>
      <w:r w:rsidRPr="00841960">
        <w:rPr>
          <w:rFonts w:ascii="Source Sans Pro" w:hAnsi="Source Sans Pro" w:cs="Arial"/>
          <w:sz w:val="22"/>
          <w:szCs w:val="22"/>
          <w:lang w:val="en-CA"/>
        </w:rPr>
        <w:tab/>
        <w:t>The following characteristics of the Board are meant to insulate its members as much as possible from the political process, favoured industries, and national or cultural bias:</w:t>
      </w:r>
    </w:p>
    <w:p w14:paraId="22E23EFB" w14:textId="77777777" w:rsidR="00321C99" w:rsidRPr="00841960" w:rsidRDefault="00321C99" w:rsidP="00321C99">
      <w:pPr>
        <w:pStyle w:val="BodyText2"/>
        <w:tabs>
          <w:tab w:val="left" w:pos="-360"/>
          <w:tab w:val="left" w:pos="567"/>
          <w:tab w:val="left" w:pos="1728"/>
        </w:tabs>
        <w:ind w:left="964" w:hanging="397"/>
        <w:rPr>
          <w:rFonts w:ascii="Source Sans Pro" w:hAnsi="Source Sans Pro" w:cs="Arial"/>
          <w:sz w:val="22"/>
          <w:szCs w:val="22"/>
          <w:lang w:val="en-CA"/>
        </w:rPr>
      </w:pPr>
      <w:r w:rsidRPr="00841960">
        <w:rPr>
          <w:rFonts w:ascii="Source Sans Pro" w:hAnsi="Source Sans Pro" w:cs="Arial"/>
          <w:sz w:val="22"/>
          <w:szCs w:val="22"/>
          <w:lang w:val="en-CA"/>
        </w:rPr>
        <w:t>a.</w:t>
      </w:r>
      <w:r w:rsidRPr="00841960">
        <w:rPr>
          <w:rFonts w:ascii="Source Sans Pro" w:hAnsi="Source Sans Pro" w:cs="Arial"/>
          <w:sz w:val="22"/>
          <w:szCs w:val="22"/>
          <w:lang w:val="en-CA"/>
        </w:rPr>
        <w:tab/>
      </w:r>
      <w:r w:rsidRPr="00841960">
        <w:rPr>
          <w:rFonts w:ascii="Source Sans Pro" w:hAnsi="Source Sans Pro" w:cs="Arial"/>
          <w:b/>
          <w:sz w:val="22"/>
          <w:szCs w:val="22"/>
          <w:lang w:val="en-CA"/>
        </w:rPr>
        <w:t>Membership</w:t>
      </w:r>
      <w:r w:rsidRPr="00841960">
        <w:rPr>
          <w:rFonts w:ascii="Source Sans Pro" w:hAnsi="Source Sans Pro" w:cs="Arial"/>
          <w:sz w:val="22"/>
          <w:szCs w:val="22"/>
          <w:lang w:val="en-CA"/>
        </w:rPr>
        <w:t>:</w:t>
      </w:r>
      <w:r w:rsidRPr="00841960">
        <w:rPr>
          <w:rFonts w:ascii="Source Sans Pro" w:hAnsi="Source Sans Pro" w:cs="Cambria Math"/>
          <w:sz w:val="22"/>
          <w:szCs w:val="22"/>
          <w:lang w:val="en-CA"/>
        </w:rPr>
        <w:t> </w:t>
      </w:r>
      <w:r w:rsidRPr="00841960">
        <w:rPr>
          <w:rFonts w:ascii="Source Sans Pro" w:hAnsi="Source Sans Pro" w:cs="Arial"/>
          <w:sz w:val="22"/>
          <w:szCs w:val="22"/>
          <w:lang w:val="en-CA"/>
        </w:rPr>
        <w:t>The Board consists of 1</w:t>
      </w:r>
      <w:r w:rsidR="00703AC2" w:rsidRPr="00841960">
        <w:rPr>
          <w:rFonts w:ascii="Source Sans Pro" w:hAnsi="Source Sans Pro" w:cs="Arial"/>
          <w:sz w:val="22"/>
          <w:szCs w:val="22"/>
          <w:lang w:val="en-CA"/>
        </w:rPr>
        <w:t>4</w:t>
      </w:r>
      <w:r w:rsidRPr="00841960">
        <w:rPr>
          <w:rFonts w:ascii="Source Sans Pro" w:hAnsi="Source Sans Pro" w:cs="Arial"/>
          <w:sz w:val="22"/>
          <w:szCs w:val="22"/>
          <w:lang w:val="en-CA"/>
        </w:rPr>
        <w:t xml:space="preserve"> members, from </w:t>
      </w:r>
      <w:r w:rsidR="00DD4725" w:rsidRPr="00841960">
        <w:rPr>
          <w:rFonts w:ascii="Source Sans Pro" w:hAnsi="Source Sans Pro" w:cs="Arial"/>
          <w:sz w:val="22"/>
          <w:szCs w:val="22"/>
          <w:lang w:val="en-CA"/>
        </w:rPr>
        <w:t>7</w:t>
      </w:r>
      <w:r w:rsidRPr="00841960">
        <w:rPr>
          <w:rFonts w:ascii="Source Sans Pro" w:hAnsi="Source Sans Pro" w:cs="Arial"/>
          <w:sz w:val="22"/>
          <w:szCs w:val="22"/>
          <w:lang w:val="en-CA"/>
        </w:rPr>
        <w:t xml:space="preserve"> different countries, serving 5-year renewable terms. </w:t>
      </w:r>
      <w:r w:rsidR="00DD4725" w:rsidRPr="00841960">
        <w:rPr>
          <w:rFonts w:ascii="Source Sans Pro" w:hAnsi="Source Sans Pro" w:cs="Arial"/>
          <w:sz w:val="22"/>
          <w:szCs w:val="22"/>
          <w:lang w:val="en-CA"/>
        </w:rPr>
        <w:t>Up to three</w:t>
      </w:r>
      <w:r w:rsidRPr="00841960">
        <w:rPr>
          <w:rFonts w:ascii="Source Sans Pro" w:hAnsi="Source Sans Pro" w:cs="Arial"/>
          <w:sz w:val="22"/>
          <w:szCs w:val="22"/>
          <w:lang w:val="en-CA"/>
        </w:rPr>
        <w:t xml:space="preserve"> members</w:t>
      </w:r>
      <w:r w:rsidR="00DD4725" w:rsidRPr="00841960">
        <w:rPr>
          <w:rFonts w:ascii="Source Sans Pro" w:hAnsi="Source Sans Pro" w:cs="Arial"/>
          <w:sz w:val="22"/>
          <w:szCs w:val="22"/>
          <w:lang w:val="en-CA"/>
        </w:rPr>
        <w:t xml:space="preserve"> may be </w:t>
      </w:r>
      <w:r w:rsidRPr="00841960">
        <w:rPr>
          <w:rFonts w:ascii="Source Sans Pro" w:hAnsi="Source Sans Pro" w:cs="Arial"/>
          <w:sz w:val="22"/>
          <w:szCs w:val="22"/>
          <w:lang w:val="en-CA"/>
        </w:rPr>
        <w:t>part-time.</w:t>
      </w:r>
    </w:p>
    <w:p w14:paraId="5C96D83B" w14:textId="77777777" w:rsidR="00321C99" w:rsidRPr="00841960" w:rsidRDefault="00321C99" w:rsidP="00321C99">
      <w:pPr>
        <w:pStyle w:val="BodyText2"/>
        <w:tabs>
          <w:tab w:val="left" w:pos="-360"/>
          <w:tab w:val="left" w:pos="567"/>
          <w:tab w:val="left" w:pos="1728"/>
        </w:tabs>
        <w:ind w:left="964" w:hanging="397"/>
        <w:rPr>
          <w:rFonts w:ascii="Source Sans Pro" w:hAnsi="Source Sans Pro" w:cs="Arial"/>
          <w:sz w:val="22"/>
          <w:szCs w:val="22"/>
          <w:lang w:val="en-CA"/>
        </w:rPr>
      </w:pPr>
      <w:r w:rsidRPr="00841960">
        <w:rPr>
          <w:rFonts w:ascii="Source Sans Pro" w:hAnsi="Source Sans Pro" w:cs="Arial"/>
          <w:sz w:val="22"/>
          <w:szCs w:val="22"/>
          <w:lang w:val="en-CA"/>
        </w:rPr>
        <w:t>b.</w:t>
      </w:r>
      <w:r w:rsidRPr="00841960">
        <w:rPr>
          <w:rFonts w:ascii="Source Sans Pro" w:hAnsi="Source Sans Pro" w:cs="Arial"/>
          <w:sz w:val="22"/>
          <w:szCs w:val="22"/>
          <w:lang w:val="en-CA"/>
        </w:rPr>
        <w:tab/>
      </w:r>
      <w:r w:rsidRPr="00841960">
        <w:rPr>
          <w:rFonts w:ascii="Source Sans Pro" w:hAnsi="Source Sans Pro" w:cs="Arial"/>
          <w:b/>
          <w:sz w:val="22"/>
          <w:szCs w:val="22"/>
          <w:lang w:val="en-CA"/>
        </w:rPr>
        <w:t>Autonomy</w:t>
      </w:r>
      <w:r w:rsidRPr="00841960">
        <w:rPr>
          <w:rFonts w:ascii="Source Sans Pro" w:hAnsi="Source Sans Pro" w:cs="Arial"/>
          <w:sz w:val="22"/>
          <w:szCs w:val="22"/>
          <w:lang w:val="en-CA"/>
        </w:rPr>
        <w:t>:</w:t>
      </w:r>
      <w:r w:rsidRPr="00841960">
        <w:rPr>
          <w:rFonts w:ascii="Source Sans Pro" w:hAnsi="Source Sans Pro" w:cs="Cambria Math"/>
          <w:sz w:val="22"/>
          <w:szCs w:val="22"/>
          <w:lang w:val="en-CA"/>
        </w:rPr>
        <w:t> </w:t>
      </w:r>
      <w:r w:rsidRPr="00841960">
        <w:rPr>
          <w:rFonts w:ascii="Source Sans Pro" w:hAnsi="Source Sans Pro" w:cs="Arial"/>
          <w:sz w:val="22"/>
          <w:szCs w:val="22"/>
          <w:lang w:val="en-CA"/>
        </w:rPr>
        <w:t>The IASB is not part of any professional organization. It is appointed by and answerable only to the IASCF.</w:t>
      </w:r>
    </w:p>
    <w:p w14:paraId="21F2405A" w14:textId="77777777" w:rsidR="00321C99" w:rsidRPr="00841960" w:rsidRDefault="00321C99" w:rsidP="00321C99">
      <w:pPr>
        <w:pStyle w:val="BodyText2"/>
        <w:tabs>
          <w:tab w:val="left" w:pos="-360"/>
          <w:tab w:val="left" w:pos="567"/>
          <w:tab w:val="left" w:pos="1728"/>
        </w:tabs>
        <w:ind w:left="964" w:hanging="397"/>
        <w:rPr>
          <w:rFonts w:ascii="Source Sans Pro" w:hAnsi="Source Sans Pro" w:cs="Arial"/>
          <w:sz w:val="22"/>
          <w:szCs w:val="22"/>
          <w:lang w:val="en-CA"/>
        </w:rPr>
      </w:pPr>
      <w:r w:rsidRPr="00841960">
        <w:rPr>
          <w:rFonts w:ascii="Source Sans Pro" w:hAnsi="Source Sans Pro" w:cs="Arial"/>
          <w:sz w:val="22"/>
          <w:szCs w:val="22"/>
          <w:lang w:val="en-CA"/>
        </w:rPr>
        <w:t>c.</w:t>
      </w:r>
      <w:r w:rsidRPr="00841960">
        <w:rPr>
          <w:rFonts w:ascii="Source Sans Pro" w:hAnsi="Source Sans Pro" w:cs="Arial"/>
          <w:sz w:val="22"/>
          <w:szCs w:val="22"/>
          <w:lang w:val="en-CA"/>
        </w:rPr>
        <w:tab/>
      </w:r>
      <w:r w:rsidRPr="00841960">
        <w:rPr>
          <w:rFonts w:ascii="Source Sans Pro" w:hAnsi="Source Sans Pro" w:cs="Arial"/>
          <w:b/>
          <w:sz w:val="22"/>
          <w:szCs w:val="22"/>
          <w:lang w:val="en-CA"/>
        </w:rPr>
        <w:t>Independence</w:t>
      </w:r>
      <w:r w:rsidRPr="00841960">
        <w:rPr>
          <w:rFonts w:ascii="Source Sans Pro" w:hAnsi="Source Sans Pro" w:cs="Arial"/>
          <w:sz w:val="22"/>
          <w:szCs w:val="22"/>
          <w:lang w:val="en-CA"/>
        </w:rPr>
        <w:t>:</w:t>
      </w:r>
      <w:r w:rsidRPr="00841960">
        <w:rPr>
          <w:rFonts w:ascii="Source Sans Pro" w:hAnsi="Source Sans Pro" w:cs="Cambria Math"/>
          <w:sz w:val="22"/>
          <w:szCs w:val="22"/>
          <w:lang w:val="en-CA"/>
        </w:rPr>
        <w:t> </w:t>
      </w:r>
      <w:r w:rsidRPr="00841960">
        <w:rPr>
          <w:rFonts w:ascii="Source Sans Pro" w:hAnsi="Source Sans Pro" w:cs="Arial"/>
          <w:sz w:val="22"/>
          <w:szCs w:val="22"/>
          <w:lang w:val="en-CA"/>
        </w:rPr>
        <w:t>Full-time members must sever all ties with their former employer. Members are selected for their expertise rather than to represent a given country.</w:t>
      </w:r>
    </w:p>
    <w:p w14:paraId="659B8C44" w14:textId="77777777" w:rsidR="00321C99" w:rsidRPr="00841960" w:rsidRDefault="00321C99" w:rsidP="00321C99">
      <w:pPr>
        <w:pStyle w:val="BodyText2"/>
        <w:tabs>
          <w:tab w:val="clear" w:pos="450"/>
          <w:tab w:val="clear" w:pos="1260"/>
          <w:tab w:val="left" w:pos="-360"/>
          <w:tab w:val="left" w:pos="567"/>
          <w:tab w:val="left" w:pos="1728"/>
        </w:tabs>
        <w:ind w:left="964" w:hanging="397"/>
        <w:rPr>
          <w:rFonts w:ascii="Source Sans Pro" w:hAnsi="Source Sans Pro" w:cs="Arial"/>
          <w:sz w:val="22"/>
          <w:szCs w:val="22"/>
          <w:lang w:val="en-CA"/>
        </w:rPr>
      </w:pPr>
      <w:r w:rsidRPr="00841960">
        <w:rPr>
          <w:rFonts w:ascii="Source Sans Pro" w:hAnsi="Source Sans Pro" w:cs="Arial"/>
          <w:sz w:val="22"/>
          <w:szCs w:val="22"/>
          <w:lang w:val="en-CA"/>
        </w:rPr>
        <w:t>d.</w:t>
      </w:r>
      <w:r w:rsidRPr="00841960">
        <w:rPr>
          <w:rFonts w:ascii="Source Sans Pro" w:hAnsi="Source Sans Pro" w:cs="Arial"/>
          <w:sz w:val="22"/>
          <w:szCs w:val="22"/>
          <w:lang w:val="en-CA"/>
        </w:rPr>
        <w:tab/>
      </w:r>
      <w:r w:rsidRPr="00841960">
        <w:rPr>
          <w:rFonts w:ascii="Source Sans Pro" w:hAnsi="Source Sans Pro" w:cs="Arial"/>
          <w:b/>
          <w:sz w:val="22"/>
          <w:szCs w:val="22"/>
          <w:lang w:val="en-CA"/>
        </w:rPr>
        <w:t>Voting</w:t>
      </w:r>
      <w:r w:rsidRPr="00841960">
        <w:rPr>
          <w:rFonts w:ascii="Source Sans Pro" w:hAnsi="Source Sans Pro" w:cs="Arial"/>
          <w:sz w:val="22"/>
          <w:szCs w:val="22"/>
          <w:lang w:val="en-CA"/>
        </w:rPr>
        <w:t>:</w:t>
      </w:r>
      <w:r w:rsidRPr="00841960">
        <w:rPr>
          <w:rFonts w:ascii="Source Sans Pro" w:hAnsi="Source Sans Pro" w:cs="Cambria Math"/>
          <w:sz w:val="22"/>
          <w:szCs w:val="22"/>
          <w:lang w:val="en-CA"/>
        </w:rPr>
        <w:t> </w:t>
      </w:r>
      <w:r w:rsidRPr="00841960">
        <w:rPr>
          <w:rFonts w:ascii="Source Sans Pro" w:hAnsi="Source Sans Pro" w:cs="Arial"/>
          <w:sz w:val="22"/>
          <w:szCs w:val="22"/>
          <w:lang w:val="en-CA"/>
        </w:rPr>
        <w:t>Nine of 14 votes are needed to issue a new IFRS.</w:t>
      </w:r>
    </w:p>
    <w:p w14:paraId="1B610929" w14:textId="77777777" w:rsidR="00A435D5" w:rsidRPr="00841960" w:rsidRDefault="00A435D5" w:rsidP="00321C99">
      <w:pPr>
        <w:pStyle w:val="BodyText2"/>
        <w:tabs>
          <w:tab w:val="clear" w:pos="450"/>
          <w:tab w:val="clear" w:pos="1260"/>
          <w:tab w:val="left" w:pos="-360"/>
          <w:tab w:val="left" w:pos="567"/>
          <w:tab w:val="left" w:pos="1728"/>
        </w:tabs>
        <w:ind w:left="964" w:hanging="397"/>
        <w:rPr>
          <w:rFonts w:ascii="Source Sans Pro" w:hAnsi="Source Sans Pro" w:cs="Arial"/>
          <w:sz w:val="22"/>
          <w:szCs w:val="22"/>
          <w:lang w:val="en-CA"/>
        </w:rPr>
      </w:pPr>
    </w:p>
    <w:p w14:paraId="74A9386B" w14:textId="77777777" w:rsidR="00321C99" w:rsidRPr="00841960" w:rsidRDefault="000E1453" w:rsidP="00B22480">
      <w:pPr>
        <w:pStyle w:val="Index"/>
        <w:widowControl/>
        <w:suppressLineNumbers w:val="0"/>
        <w:tabs>
          <w:tab w:val="left" w:pos="-1080"/>
          <w:tab w:val="left" w:pos="-720"/>
          <w:tab w:val="decimal" w:pos="-180"/>
          <w:tab w:val="left" w:pos="576"/>
          <w:tab w:val="left" w:pos="1152"/>
          <w:tab w:val="left" w:pos="1728"/>
          <w:tab w:val="left" w:pos="2304"/>
          <w:tab w:val="left" w:pos="2880"/>
        </w:tabs>
        <w:jc w:val="left"/>
        <w:rPr>
          <w:rFonts w:ascii="Source Sans Pro" w:hAnsi="Source Sans Pro" w:cs="Arial"/>
          <w:sz w:val="22"/>
          <w:szCs w:val="22"/>
          <w:lang w:val="en-CA"/>
        </w:rPr>
      </w:pPr>
      <w:r w:rsidRPr="00841960">
        <w:rPr>
          <w:rFonts w:ascii="Source Sans Pro" w:hAnsi="Source Sans Pro" w:cs="Arial"/>
          <w:sz w:val="22"/>
          <w:szCs w:val="22"/>
          <w:lang w:val="en-CA"/>
        </w:rPr>
        <w:br w:type="page"/>
      </w:r>
      <w:r w:rsidR="00321C99" w:rsidRPr="00841960">
        <w:rPr>
          <w:rFonts w:ascii="Source Sans Pro" w:hAnsi="Source Sans Pro" w:cs="Arial"/>
          <w:sz w:val="22"/>
          <w:szCs w:val="22"/>
          <w:lang w:val="en-CA"/>
        </w:rPr>
        <w:lastRenderedPageBreak/>
        <w:t>22.</w:t>
      </w:r>
      <w:r w:rsidR="00321C99" w:rsidRPr="00841960">
        <w:rPr>
          <w:rFonts w:ascii="Source Sans Pro" w:hAnsi="Source Sans Pro" w:cs="Arial"/>
          <w:sz w:val="22"/>
          <w:szCs w:val="22"/>
          <w:lang w:val="en-CA"/>
        </w:rPr>
        <w:tab/>
        <w:t>The IASB issues three major types of pronouncements:</w:t>
      </w:r>
    </w:p>
    <w:p w14:paraId="1AE64880" w14:textId="77777777" w:rsidR="00321C99" w:rsidRPr="00841960" w:rsidRDefault="00321C99" w:rsidP="00B22480">
      <w:pPr>
        <w:pStyle w:val="BodyText2"/>
        <w:tabs>
          <w:tab w:val="left" w:pos="-360"/>
          <w:tab w:val="left" w:pos="567"/>
          <w:tab w:val="left" w:pos="1728"/>
        </w:tabs>
        <w:ind w:left="964" w:hanging="397"/>
        <w:jc w:val="left"/>
        <w:rPr>
          <w:rFonts w:ascii="Source Sans Pro" w:hAnsi="Source Sans Pro" w:cs="Arial"/>
          <w:sz w:val="22"/>
          <w:szCs w:val="22"/>
          <w:lang w:val="en-CA"/>
        </w:rPr>
      </w:pPr>
      <w:r w:rsidRPr="00841960">
        <w:rPr>
          <w:rFonts w:ascii="Source Sans Pro" w:hAnsi="Source Sans Pro" w:cs="Arial"/>
          <w:sz w:val="22"/>
          <w:szCs w:val="22"/>
          <w:lang w:val="en-CA"/>
        </w:rPr>
        <w:t>a.</w:t>
      </w:r>
      <w:r w:rsidRPr="00841960">
        <w:rPr>
          <w:rFonts w:ascii="Source Sans Pro" w:hAnsi="Source Sans Pro" w:cs="Arial"/>
          <w:sz w:val="22"/>
          <w:szCs w:val="22"/>
          <w:lang w:val="en-CA"/>
        </w:rPr>
        <w:tab/>
      </w:r>
      <w:r w:rsidRPr="00841960">
        <w:rPr>
          <w:rFonts w:ascii="Source Sans Pro" w:hAnsi="Source Sans Pro" w:cs="Arial"/>
          <w:b/>
          <w:sz w:val="22"/>
          <w:szCs w:val="22"/>
          <w:lang w:val="en-CA"/>
        </w:rPr>
        <w:t>International Financial Reporting Standards</w:t>
      </w:r>
      <w:r w:rsidRPr="00841960">
        <w:rPr>
          <w:rFonts w:ascii="Source Sans Pro" w:hAnsi="Source Sans Pro" w:cs="Arial"/>
          <w:sz w:val="22"/>
          <w:szCs w:val="22"/>
          <w:lang w:val="en-CA"/>
        </w:rPr>
        <w:t>:</w:t>
      </w:r>
      <w:r w:rsidRPr="00841960">
        <w:rPr>
          <w:rFonts w:ascii="Source Sans Pro" w:hAnsi="Source Sans Pro" w:cs="Cambria Math"/>
          <w:sz w:val="22"/>
          <w:szCs w:val="22"/>
          <w:lang w:val="en-CA"/>
        </w:rPr>
        <w:t> </w:t>
      </w:r>
      <w:r w:rsidRPr="00841960">
        <w:rPr>
          <w:rFonts w:ascii="Source Sans Pro" w:hAnsi="Source Sans Pro" w:cs="Arial"/>
          <w:sz w:val="22"/>
          <w:szCs w:val="22"/>
          <w:lang w:val="en-CA"/>
        </w:rPr>
        <w:t>To date the IASB has issued 13</w:t>
      </w:r>
      <w:r w:rsidR="00941E3A" w:rsidRPr="00841960">
        <w:rPr>
          <w:rFonts w:ascii="Source Sans Pro" w:hAnsi="Source Sans Pro" w:cs="Arial"/>
          <w:sz w:val="22"/>
          <w:szCs w:val="22"/>
          <w:lang w:val="en-CA"/>
        </w:rPr>
        <w:t xml:space="preserve"> IFRS</w:t>
      </w:r>
      <w:r w:rsidRPr="00841960">
        <w:rPr>
          <w:rFonts w:ascii="Source Sans Pro" w:hAnsi="Source Sans Pro" w:cs="Arial"/>
          <w:sz w:val="22"/>
          <w:szCs w:val="22"/>
          <w:lang w:val="en-CA"/>
        </w:rPr>
        <w:t xml:space="preserve"> standards. In addition, the previous international standard-setting body, the </w:t>
      </w:r>
      <w:r w:rsidRPr="00841960">
        <w:rPr>
          <w:rFonts w:ascii="Source Sans Pro" w:hAnsi="Source Sans Pro" w:cs="Arial"/>
          <w:b/>
          <w:sz w:val="22"/>
          <w:szCs w:val="22"/>
          <w:lang w:val="en-CA"/>
        </w:rPr>
        <w:t>International Accounting Standards Committee (IASC)</w:t>
      </w:r>
      <w:r w:rsidRPr="00841960">
        <w:rPr>
          <w:rFonts w:ascii="Source Sans Pro" w:hAnsi="Source Sans Pro" w:cs="Arial"/>
          <w:sz w:val="22"/>
          <w:szCs w:val="22"/>
          <w:lang w:val="en-CA"/>
        </w:rPr>
        <w:t xml:space="preserve"> issued 4</w:t>
      </w:r>
      <w:r w:rsidR="00F87763" w:rsidRPr="00841960">
        <w:rPr>
          <w:rFonts w:ascii="Source Sans Pro" w:hAnsi="Source Sans Pro" w:cs="Arial"/>
          <w:sz w:val="22"/>
          <w:szCs w:val="22"/>
          <w:lang w:val="en-CA"/>
        </w:rPr>
        <w:t>1</w:t>
      </w:r>
      <w:r w:rsidRPr="00841960">
        <w:rPr>
          <w:rFonts w:ascii="Source Sans Pro" w:hAnsi="Source Sans Pro" w:cs="Arial"/>
          <w:sz w:val="22"/>
          <w:szCs w:val="22"/>
          <w:lang w:val="en-CA"/>
        </w:rPr>
        <w:t xml:space="preserve"> </w:t>
      </w:r>
      <w:r w:rsidRPr="00841960">
        <w:rPr>
          <w:rFonts w:ascii="Source Sans Pro" w:hAnsi="Source Sans Pro" w:cs="Arial"/>
          <w:b/>
          <w:sz w:val="22"/>
          <w:szCs w:val="22"/>
          <w:lang w:val="en-CA"/>
        </w:rPr>
        <w:t>International Accounting Standards (IAS)</w:t>
      </w:r>
      <w:r w:rsidRPr="00841960">
        <w:rPr>
          <w:rFonts w:ascii="Source Sans Pro" w:hAnsi="Source Sans Pro" w:cs="Arial"/>
          <w:sz w:val="22"/>
          <w:szCs w:val="22"/>
          <w:lang w:val="en-CA"/>
        </w:rPr>
        <w:t>. Those that have not been amended or superseded are considered under the umbrella of IFRS.</w:t>
      </w:r>
    </w:p>
    <w:p w14:paraId="0F781212" w14:textId="77777777" w:rsidR="00321C99" w:rsidRPr="00841960" w:rsidRDefault="00321C99" w:rsidP="00B22480">
      <w:pPr>
        <w:pStyle w:val="BodyText2"/>
        <w:tabs>
          <w:tab w:val="left" w:pos="-360"/>
          <w:tab w:val="left" w:pos="567"/>
          <w:tab w:val="left" w:pos="1728"/>
        </w:tabs>
        <w:ind w:left="964" w:hanging="397"/>
        <w:jc w:val="left"/>
        <w:rPr>
          <w:rFonts w:ascii="Source Sans Pro" w:hAnsi="Source Sans Pro" w:cs="Arial"/>
          <w:sz w:val="22"/>
          <w:szCs w:val="22"/>
          <w:lang w:val="en-CA"/>
        </w:rPr>
      </w:pPr>
      <w:r w:rsidRPr="00841960">
        <w:rPr>
          <w:rFonts w:ascii="Source Sans Pro" w:hAnsi="Source Sans Pro" w:cs="Arial"/>
          <w:sz w:val="22"/>
          <w:szCs w:val="22"/>
          <w:lang w:val="en-CA"/>
        </w:rPr>
        <w:t>b.</w:t>
      </w:r>
      <w:r w:rsidRPr="00841960">
        <w:rPr>
          <w:rFonts w:ascii="Source Sans Pro" w:hAnsi="Source Sans Pro" w:cs="Arial"/>
          <w:sz w:val="22"/>
          <w:szCs w:val="22"/>
          <w:lang w:val="en-CA"/>
        </w:rPr>
        <w:tab/>
      </w:r>
      <w:r w:rsidR="00941E3A" w:rsidRPr="00841960">
        <w:rPr>
          <w:rFonts w:ascii="Source Sans Pro" w:hAnsi="Source Sans Pro" w:cs="Arial"/>
          <w:b/>
          <w:sz w:val="22"/>
          <w:szCs w:val="22"/>
          <w:lang w:val="en-CA"/>
        </w:rPr>
        <w:t>Framework for Financial Reporting</w:t>
      </w:r>
      <w:r w:rsidR="00941E3A" w:rsidRPr="00841960">
        <w:rPr>
          <w:rFonts w:ascii="Source Sans Pro" w:hAnsi="Source Sans Pro" w:cs="Arial"/>
          <w:sz w:val="22"/>
          <w:szCs w:val="22"/>
          <w:lang w:val="en-CA"/>
        </w:rPr>
        <w:t>:</w:t>
      </w:r>
      <w:r w:rsidR="00941E3A" w:rsidRPr="00841960">
        <w:rPr>
          <w:rFonts w:ascii="Source Sans Pro" w:hAnsi="Source Sans Pro" w:cs="Cambria Math"/>
          <w:sz w:val="22"/>
          <w:szCs w:val="22"/>
          <w:lang w:val="en-CA"/>
        </w:rPr>
        <w:t> </w:t>
      </w:r>
      <w:r w:rsidR="00941E3A" w:rsidRPr="00841960">
        <w:rPr>
          <w:rFonts w:ascii="Source Sans Pro" w:hAnsi="Source Sans Pro" w:cs="Arial"/>
          <w:sz w:val="22"/>
          <w:szCs w:val="22"/>
          <w:lang w:val="en-CA"/>
        </w:rPr>
        <w:t xml:space="preserve">The IASC issued the </w:t>
      </w:r>
      <w:r w:rsidR="00941E3A" w:rsidRPr="00841960">
        <w:rPr>
          <w:rFonts w:ascii="Source Sans Pro" w:hAnsi="Source Sans Pro" w:cs="Arial"/>
          <w:b/>
          <w:sz w:val="22"/>
          <w:szCs w:val="22"/>
          <w:lang w:val="en-CA"/>
        </w:rPr>
        <w:t>Framework for the Preparation and Presentation of Financial Statements</w:t>
      </w:r>
      <w:r w:rsidR="00941E3A" w:rsidRPr="00841960">
        <w:rPr>
          <w:rFonts w:ascii="Source Sans Pro" w:hAnsi="Source Sans Pro" w:cs="Arial"/>
          <w:sz w:val="22"/>
          <w:szCs w:val="22"/>
          <w:lang w:val="en-CA"/>
        </w:rPr>
        <w:t xml:space="preserve"> (referred to as the Framework) with the intent to create a conceptual framework that would serve as a tool for solving existing and emerging problems in a consistent manner. However, the Framework is not an IFRS and does not define standards for any particular measurement of disclosure issue. Nothing in the Framework overrides a specific IFRS</w:t>
      </w:r>
      <w:r w:rsidRPr="00841960">
        <w:rPr>
          <w:rFonts w:ascii="Source Sans Pro" w:hAnsi="Source Sans Pro" w:cs="Arial"/>
          <w:sz w:val="22"/>
          <w:szCs w:val="22"/>
          <w:lang w:val="en-CA"/>
        </w:rPr>
        <w:t>.</w:t>
      </w:r>
    </w:p>
    <w:p w14:paraId="0C59FF87" w14:textId="77777777" w:rsidR="00321C99" w:rsidRPr="00841960" w:rsidRDefault="00321C99" w:rsidP="00B22480">
      <w:pPr>
        <w:pStyle w:val="BodyText2"/>
        <w:tabs>
          <w:tab w:val="left" w:pos="-360"/>
          <w:tab w:val="left" w:pos="567"/>
          <w:tab w:val="left" w:pos="1728"/>
        </w:tabs>
        <w:ind w:left="964" w:hanging="397"/>
        <w:jc w:val="left"/>
        <w:rPr>
          <w:rFonts w:ascii="Source Sans Pro" w:hAnsi="Source Sans Pro" w:cs="Arial"/>
          <w:sz w:val="22"/>
          <w:szCs w:val="22"/>
          <w:lang w:val="en-CA"/>
        </w:rPr>
      </w:pPr>
      <w:r w:rsidRPr="00841960">
        <w:rPr>
          <w:rFonts w:ascii="Source Sans Pro" w:hAnsi="Source Sans Pro" w:cs="Arial"/>
          <w:sz w:val="22"/>
          <w:szCs w:val="22"/>
          <w:lang w:val="en-CA"/>
        </w:rPr>
        <w:t>c.</w:t>
      </w:r>
      <w:r w:rsidRPr="00841960">
        <w:rPr>
          <w:rFonts w:ascii="Source Sans Pro" w:hAnsi="Source Sans Pro" w:cs="Arial"/>
          <w:sz w:val="22"/>
          <w:szCs w:val="22"/>
          <w:lang w:val="en-CA"/>
        </w:rPr>
        <w:tab/>
      </w:r>
      <w:r w:rsidR="00941E3A" w:rsidRPr="00841960">
        <w:rPr>
          <w:rFonts w:ascii="Source Sans Pro" w:hAnsi="Source Sans Pro" w:cs="Arial"/>
          <w:b/>
          <w:sz w:val="22"/>
          <w:szCs w:val="22"/>
          <w:lang w:val="en-CA"/>
        </w:rPr>
        <w:t>International Financial Reporting Interpretations</w:t>
      </w:r>
      <w:r w:rsidR="00941E3A" w:rsidRPr="00841960">
        <w:rPr>
          <w:rFonts w:ascii="Source Sans Pro" w:hAnsi="Source Sans Pro" w:cs="Arial"/>
          <w:sz w:val="22"/>
          <w:szCs w:val="22"/>
          <w:lang w:val="en-CA"/>
        </w:rPr>
        <w:t>:</w:t>
      </w:r>
      <w:r w:rsidR="00941E3A" w:rsidRPr="00841960">
        <w:rPr>
          <w:rFonts w:ascii="Source Sans Pro" w:hAnsi="Source Sans Pro" w:cs="Cambria Math"/>
          <w:sz w:val="22"/>
          <w:szCs w:val="22"/>
          <w:lang w:val="en-CA"/>
        </w:rPr>
        <w:t> </w:t>
      </w:r>
      <w:r w:rsidR="00941E3A" w:rsidRPr="00841960">
        <w:rPr>
          <w:rFonts w:ascii="Source Sans Pro" w:hAnsi="Source Sans Pro" w:cs="Arial"/>
          <w:sz w:val="22"/>
          <w:szCs w:val="22"/>
          <w:lang w:val="en-CA"/>
        </w:rPr>
        <w:t>Interpretations are issued by the IFRIC and are considered authoritative and must be followed. Seventeen have been issued to date. These interpretations cover (1) newly identified financial reporting issues not specifically dealt with in IFRS, and (2) issues where unsatisfactory or conflicting interpretations have developed, or seem likely to develop, in the absence of authoritative guidance</w:t>
      </w:r>
      <w:r w:rsidRPr="00841960">
        <w:rPr>
          <w:rFonts w:ascii="Source Sans Pro" w:hAnsi="Source Sans Pro" w:cs="Arial"/>
          <w:sz w:val="22"/>
          <w:szCs w:val="22"/>
          <w:lang w:val="en-CA"/>
        </w:rPr>
        <w:t>.</w:t>
      </w:r>
    </w:p>
    <w:p w14:paraId="73ACA05A" w14:textId="77777777" w:rsidR="00D86B69" w:rsidRPr="00841960" w:rsidRDefault="00D86B69" w:rsidP="00B22480">
      <w:pPr>
        <w:widowControl/>
        <w:tabs>
          <w:tab w:val="left" w:pos="-1080"/>
          <w:tab w:val="left" w:pos="-720"/>
          <w:tab w:val="decimal" w:pos="-180"/>
          <w:tab w:val="left" w:pos="576"/>
          <w:tab w:val="left" w:pos="1152"/>
          <w:tab w:val="left" w:pos="1728"/>
          <w:tab w:val="left" w:pos="2304"/>
          <w:tab w:val="left" w:pos="2880"/>
        </w:tabs>
        <w:jc w:val="left"/>
        <w:rPr>
          <w:rFonts w:ascii="Source Sans Pro" w:hAnsi="Source Sans Pro" w:cs="Arial"/>
          <w:sz w:val="22"/>
          <w:szCs w:val="22"/>
          <w:lang w:val="en-CA"/>
        </w:rPr>
      </w:pPr>
    </w:p>
    <w:p w14:paraId="40909362" w14:textId="77777777" w:rsidR="00D86B69" w:rsidRPr="00841960" w:rsidRDefault="00941E3A" w:rsidP="00B22480">
      <w:pPr>
        <w:widowControl/>
        <w:tabs>
          <w:tab w:val="left" w:pos="-1080"/>
          <w:tab w:val="left" w:pos="-720"/>
          <w:tab w:val="decimal" w:pos="-180"/>
          <w:tab w:val="left" w:pos="576"/>
          <w:tab w:val="left" w:pos="1152"/>
          <w:tab w:val="left" w:pos="1728"/>
          <w:tab w:val="left" w:pos="2304"/>
          <w:tab w:val="left" w:pos="2880"/>
        </w:tabs>
        <w:ind w:left="567" w:hanging="567"/>
        <w:jc w:val="left"/>
        <w:rPr>
          <w:rFonts w:ascii="Source Sans Pro" w:hAnsi="Source Sans Pro" w:cs="Arial"/>
          <w:sz w:val="22"/>
          <w:szCs w:val="22"/>
          <w:lang w:val="en-CA"/>
        </w:rPr>
      </w:pPr>
      <w:r w:rsidRPr="00841960">
        <w:rPr>
          <w:rFonts w:ascii="Source Sans Pro" w:hAnsi="Source Sans Pro" w:cs="Arial"/>
          <w:sz w:val="22"/>
          <w:szCs w:val="22"/>
          <w:lang w:val="en-CA"/>
        </w:rPr>
        <w:t>23</w:t>
      </w:r>
      <w:r w:rsidR="00D86B69"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ab/>
      </w:r>
      <w:r w:rsidRPr="00841960">
        <w:rPr>
          <w:rFonts w:ascii="Source Sans Pro" w:hAnsi="Source Sans Pro" w:cs="Arial"/>
          <w:sz w:val="22"/>
          <w:szCs w:val="22"/>
          <w:lang w:val="en-CA"/>
        </w:rPr>
        <w:t>The IASB has no regulatory mandate and no enforcement mechanism. It relies on other regulators to enforce the use of its standards. For example, the European Union requires publicly traded member country companies to use IFRS. Any company indicating that it prepares its financial statements in conformity with IFRS must use all of the standards and interpretations. The hierarchy of authoritative pronouncements is: IFRS, IAS, Interpretations issued by either the IFRIC or its predecessor the SIC, the requirements and guidance in standards and interpretations dealing with similar and related issues, the Framework, and most recent pronouncements of other standard-setting bodies that use a similar conceptual framework to develop accounting standards</w:t>
      </w:r>
      <w:r w:rsidR="00D86B69" w:rsidRPr="00841960">
        <w:rPr>
          <w:rFonts w:ascii="Source Sans Pro" w:hAnsi="Source Sans Pro" w:cs="Arial"/>
          <w:sz w:val="22"/>
          <w:szCs w:val="22"/>
          <w:lang w:val="en-CA"/>
        </w:rPr>
        <w:t>.</w:t>
      </w:r>
    </w:p>
    <w:p w14:paraId="0572E5A8" w14:textId="77777777" w:rsidR="0069189C" w:rsidRPr="00841960" w:rsidRDefault="0069189C" w:rsidP="00B22480">
      <w:pPr>
        <w:widowControl/>
        <w:tabs>
          <w:tab w:val="left" w:pos="-1080"/>
          <w:tab w:val="left" w:pos="-720"/>
          <w:tab w:val="decimal" w:pos="-180"/>
          <w:tab w:val="left" w:pos="576"/>
          <w:tab w:val="left" w:pos="1152"/>
          <w:tab w:val="left" w:pos="1728"/>
          <w:tab w:val="left" w:pos="2304"/>
          <w:tab w:val="left" w:pos="2880"/>
        </w:tabs>
        <w:ind w:left="567" w:hanging="567"/>
        <w:jc w:val="left"/>
        <w:rPr>
          <w:rFonts w:ascii="Source Sans Pro" w:hAnsi="Source Sans Pro" w:cs="Arial"/>
          <w:sz w:val="22"/>
          <w:szCs w:val="22"/>
          <w:lang w:val="en-CA"/>
        </w:rPr>
      </w:pPr>
    </w:p>
    <w:p w14:paraId="23E10359" w14:textId="77777777" w:rsidR="00941E3A" w:rsidRPr="00841960" w:rsidRDefault="00941E3A" w:rsidP="00B22480">
      <w:pPr>
        <w:widowControl/>
        <w:tabs>
          <w:tab w:val="left" w:pos="-1080"/>
          <w:tab w:val="left" w:pos="-720"/>
          <w:tab w:val="decimal" w:pos="-180"/>
          <w:tab w:val="left" w:pos="576"/>
          <w:tab w:val="left" w:pos="1152"/>
          <w:tab w:val="left" w:pos="1728"/>
          <w:tab w:val="left" w:pos="2304"/>
          <w:tab w:val="left" w:pos="2880"/>
        </w:tabs>
        <w:ind w:left="567" w:hanging="567"/>
        <w:jc w:val="left"/>
        <w:rPr>
          <w:rFonts w:ascii="Source Sans Pro" w:hAnsi="Source Sans Pro" w:cs="Arial"/>
          <w:sz w:val="22"/>
          <w:szCs w:val="22"/>
          <w:lang w:val="en-CA"/>
        </w:rPr>
      </w:pPr>
      <w:r w:rsidRPr="00841960">
        <w:rPr>
          <w:rFonts w:ascii="Source Sans Pro" w:hAnsi="Source Sans Pro" w:cs="Arial"/>
          <w:sz w:val="22"/>
          <w:szCs w:val="22"/>
          <w:lang w:val="en-CA"/>
        </w:rPr>
        <w:t>24.</w:t>
      </w:r>
      <w:r w:rsidRPr="00841960">
        <w:rPr>
          <w:rFonts w:ascii="Source Sans Pro" w:hAnsi="Source Sans Pro" w:cs="Arial"/>
          <w:sz w:val="22"/>
          <w:szCs w:val="22"/>
          <w:lang w:val="en-CA"/>
        </w:rPr>
        <w:tab/>
        <w:t xml:space="preserve">In the United States, the </w:t>
      </w:r>
      <w:r w:rsidRPr="00841960">
        <w:rPr>
          <w:rFonts w:ascii="Source Sans Pro" w:hAnsi="Source Sans Pro" w:cs="Arial"/>
          <w:b/>
          <w:sz w:val="22"/>
          <w:szCs w:val="22"/>
          <w:lang w:val="en-CA"/>
        </w:rPr>
        <w:t>Financial Accounting Standards Board (FASB)</w:t>
      </w:r>
      <w:r w:rsidRPr="00841960">
        <w:rPr>
          <w:rFonts w:ascii="Source Sans Pro" w:hAnsi="Source Sans Pro" w:cs="Arial"/>
          <w:sz w:val="22"/>
          <w:szCs w:val="22"/>
          <w:lang w:val="en-CA"/>
        </w:rPr>
        <w:t xml:space="preserve"> is the major standard-setting body, although it does not have final authority over standards—instead, the </w:t>
      </w:r>
      <w:r w:rsidR="00A57908" w:rsidRPr="000E5EC5">
        <w:rPr>
          <w:rFonts w:ascii="Source Sans Pro" w:hAnsi="Source Sans Pro" w:cs="Arial"/>
          <w:b/>
          <w:sz w:val="22"/>
          <w:szCs w:val="22"/>
          <w:lang w:val="en-CA"/>
        </w:rPr>
        <w:t>Securities</w:t>
      </w:r>
      <w:r w:rsidRPr="00841960">
        <w:rPr>
          <w:rFonts w:ascii="Source Sans Pro" w:hAnsi="Source Sans Pro" w:cs="Arial"/>
          <w:sz w:val="22"/>
          <w:szCs w:val="22"/>
          <w:lang w:val="en-CA"/>
        </w:rPr>
        <w:t xml:space="preserve"> </w:t>
      </w:r>
      <w:r w:rsidRPr="00841960">
        <w:rPr>
          <w:rFonts w:ascii="Source Sans Pro" w:hAnsi="Source Sans Pro" w:cs="Arial"/>
          <w:b/>
          <w:sz w:val="22"/>
          <w:szCs w:val="22"/>
          <w:lang w:val="en-CA"/>
        </w:rPr>
        <w:t>and Exchange Commission (SEC)</w:t>
      </w:r>
      <w:r w:rsidRPr="00841960">
        <w:rPr>
          <w:rFonts w:ascii="Source Sans Pro" w:hAnsi="Source Sans Pro" w:cs="Arial"/>
          <w:sz w:val="22"/>
          <w:szCs w:val="22"/>
          <w:lang w:val="en-CA"/>
        </w:rPr>
        <w:t xml:space="preserve"> does. The SEC has confirmed its support for the FASB by stating that financial statements that conform to FASB standards will be presumed to have substantial authoritative support.</w:t>
      </w:r>
      <w:r w:rsidRPr="00841960">
        <w:rPr>
          <w:rFonts w:ascii="Source Sans Pro" w:hAnsi="Source Sans Pro"/>
          <w:sz w:val="22"/>
          <w:szCs w:val="22"/>
          <w:lang w:val="en-CA"/>
        </w:rPr>
        <w:t xml:space="preserve"> </w:t>
      </w:r>
      <w:r w:rsidRPr="00841960">
        <w:rPr>
          <w:rFonts w:ascii="Source Sans Pro" w:hAnsi="Source Sans Pro" w:cs="Arial"/>
          <w:sz w:val="22"/>
          <w:szCs w:val="22"/>
          <w:lang w:val="en-CA"/>
        </w:rPr>
        <w:t xml:space="preserve">U.S. GAAP has and will continue to have a significant </w:t>
      </w:r>
      <w:r w:rsidR="00765B03" w:rsidRPr="00841960">
        <w:rPr>
          <w:rFonts w:ascii="Source Sans Pro" w:hAnsi="Source Sans Pro" w:cs="Arial"/>
          <w:sz w:val="22"/>
          <w:szCs w:val="22"/>
          <w:lang w:val="en-CA"/>
        </w:rPr>
        <w:t xml:space="preserve">effect </w:t>
      </w:r>
      <w:r w:rsidRPr="00841960">
        <w:rPr>
          <w:rFonts w:ascii="Source Sans Pro" w:hAnsi="Source Sans Pro" w:cs="Arial"/>
          <w:sz w:val="22"/>
          <w:szCs w:val="22"/>
          <w:lang w:val="en-CA"/>
        </w:rPr>
        <w:t>on GAAP in Canada. First, since Canadian GAAP is based on principles and is fairly open to interpretation, accounting professionals have often relied on the more prescriptive, specific guidance provided in U.S. GAAP. Second, many Canadian companies are also listed on U.S. stock markets and exchanges.</w:t>
      </w:r>
    </w:p>
    <w:p w14:paraId="0A4A3258" w14:textId="77777777" w:rsidR="0069189C" w:rsidRPr="00841960" w:rsidRDefault="0069189C" w:rsidP="00B22480">
      <w:pPr>
        <w:widowControl/>
        <w:tabs>
          <w:tab w:val="left" w:pos="-1080"/>
          <w:tab w:val="left" w:pos="-720"/>
          <w:tab w:val="decimal" w:pos="-180"/>
          <w:tab w:val="left" w:pos="576"/>
          <w:tab w:val="left" w:pos="1152"/>
          <w:tab w:val="left" w:pos="1728"/>
          <w:tab w:val="left" w:pos="2304"/>
          <w:tab w:val="left" w:pos="2880"/>
        </w:tabs>
        <w:ind w:left="567" w:hanging="567"/>
        <w:jc w:val="left"/>
        <w:rPr>
          <w:rFonts w:ascii="Source Sans Pro" w:hAnsi="Source Sans Pro" w:cs="Arial"/>
          <w:sz w:val="22"/>
          <w:szCs w:val="22"/>
          <w:lang w:val="en-CA"/>
        </w:rPr>
      </w:pPr>
    </w:p>
    <w:p w14:paraId="5B7A189C" w14:textId="77777777" w:rsidR="00D86B69" w:rsidRPr="00841960" w:rsidRDefault="00941E3A" w:rsidP="00B22480">
      <w:pPr>
        <w:widowControl/>
        <w:tabs>
          <w:tab w:val="left" w:pos="-1080"/>
          <w:tab w:val="left" w:pos="-720"/>
          <w:tab w:val="decimal" w:pos="-180"/>
          <w:tab w:val="left" w:pos="576"/>
          <w:tab w:val="left" w:pos="1152"/>
          <w:tab w:val="left" w:pos="1728"/>
          <w:tab w:val="left" w:pos="2304"/>
          <w:tab w:val="left" w:pos="2880"/>
        </w:tabs>
        <w:ind w:left="567" w:hanging="567"/>
        <w:jc w:val="left"/>
        <w:rPr>
          <w:rFonts w:ascii="Source Sans Pro" w:hAnsi="Source Sans Pro" w:cs="Arial"/>
          <w:sz w:val="22"/>
          <w:szCs w:val="22"/>
          <w:lang w:val="en-CA"/>
        </w:rPr>
      </w:pPr>
      <w:r w:rsidRPr="00841960">
        <w:rPr>
          <w:rFonts w:ascii="Source Sans Pro" w:hAnsi="Source Sans Pro" w:cs="Arial"/>
          <w:sz w:val="22"/>
          <w:szCs w:val="22"/>
          <w:lang w:val="en-CA"/>
        </w:rPr>
        <w:t>25</w:t>
      </w:r>
      <w:r w:rsidR="00D86B69"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ab/>
      </w:r>
      <w:r w:rsidR="00A57908" w:rsidRPr="000E5EC5">
        <w:rPr>
          <w:rFonts w:ascii="Source Sans Pro" w:hAnsi="Source Sans Pro" w:cs="Arial"/>
          <w:b/>
          <w:sz w:val="22"/>
          <w:szCs w:val="22"/>
          <w:lang w:val="en-CA"/>
        </w:rPr>
        <w:t xml:space="preserve">Provincial </w:t>
      </w:r>
      <w:r w:rsidR="006E042F" w:rsidRPr="00841960">
        <w:rPr>
          <w:rFonts w:ascii="Source Sans Pro" w:hAnsi="Source Sans Pro" w:cs="Arial"/>
          <w:b/>
          <w:sz w:val="22"/>
          <w:szCs w:val="22"/>
          <w:lang w:val="en-CA"/>
        </w:rPr>
        <w:t xml:space="preserve">and Territorial </w:t>
      </w:r>
      <w:r w:rsidR="00A57908" w:rsidRPr="000E5EC5">
        <w:rPr>
          <w:rFonts w:ascii="Source Sans Pro" w:hAnsi="Source Sans Pro" w:cs="Arial"/>
          <w:b/>
          <w:sz w:val="22"/>
          <w:szCs w:val="22"/>
          <w:lang w:val="en-CA"/>
        </w:rPr>
        <w:t>Securities Commissions</w:t>
      </w:r>
      <w:r w:rsidR="00D86B69" w:rsidRPr="00841960">
        <w:rPr>
          <w:rFonts w:ascii="Source Sans Pro" w:hAnsi="Source Sans Pro" w:cs="Arial"/>
          <w:sz w:val="22"/>
          <w:szCs w:val="22"/>
          <w:lang w:val="en-CA"/>
        </w:rPr>
        <w:t xml:space="preserve"> have laws and legislation that require companies that issue shares to the public and the shares are traded on a Canadian stock exchange must produce GAAP financial statements. Stock exchanges, as well as securities commissions, have the ability to fine a company and/or de</w:t>
      </w:r>
      <w:r w:rsidR="00765B03"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list the company’s shares</w:t>
      </w:r>
      <w:r w:rsidR="00765B03"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 xml:space="preserve"> so compliance with GAAP is mandatory.</w:t>
      </w:r>
      <w:r w:rsidR="006E042F" w:rsidRPr="00841960">
        <w:rPr>
          <w:rFonts w:ascii="Source Sans Pro" w:hAnsi="Source Sans Pro" w:cs="Arial"/>
          <w:sz w:val="22"/>
          <w:szCs w:val="22"/>
          <w:lang w:val="en-CA"/>
        </w:rPr>
        <w:t xml:space="preserve">  The provincial and territorial regulators have formed the Canadian Securities Administrators (CSA) which is mainly responsible for developing a harmonized approach to securities regulation across the country.  As yet, however, Canada has no single national securities commission.</w:t>
      </w:r>
    </w:p>
    <w:p w14:paraId="760EECD0" w14:textId="77777777" w:rsidR="000E1453" w:rsidRPr="00841960" w:rsidRDefault="000E1453" w:rsidP="00B22480">
      <w:pPr>
        <w:widowControl/>
        <w:tabs>
          <w:tab w:val="left" w:pos="-1080"/>
          <w:tab w:val="left" w:pos="-720"/>
          <w:tab w:val="decimal" w:pos="-180"/>
          <w:tab w:val="left" w:pos="576"/>
          <w:tab w:val="left" w:pos="1152"/>
          <w:tab w:val="left" w:pos="1728"/>
          <w:tab w:val="left" w:pos="2304"/>
          <w:tab w:val="left" w:pos="2880"/>
        </w:tabs>
        <w:ind w:left="567" w:hanging="567"/>
        <w:jc w:val="left"/>
        <w:rPr>
          <w:rFonts w:ascii="Source Sans Pro" w:hAnsi="Source Sans Pro" w:cs="Arial"/>
          <w:sz w:val="22"/>
          <w:szCs w:val="22"/>
          <w:lang w:val="en-CA"/>
        </w:rPr>
      </w:pPr>
    </w:p>
    <w:p w14:paraId="359FE717" w14:textId="77777777" w:rsidR="00941E3A" w:rsidRPr="00841960" w:rsidRDefault="000E1453" w:rsidP="000E1453">
      <w:pPr>
        <w:widowControl/>
        <w:tabs>
          <w:tab w:val="left" w:pos="-1080"/>
          <w:tab w:val="left" w:pos="-720"/>
          <w:tab w:val="decimal" w:pos="-180"/>
          <w:tab w:val="left" w:pos="576"/>
          <w:tab w:val="left" w:pos="1152"/>
          <w:tab w:val="left" w:pos="1728"/>
          <w:tab w:val="left" w:pos="2304"/>
          <w:tab w:val="left" w:pos="2880"/>
        </w:tabs>
        <w:jc w:val="left"/>
        <w:rPr>
          <w:rFonts w:ascii="Source Sans Pro" w:hAnsi="Source Sans Pro" w:cs="Arial"/>
          <w:sz w:val="22"/>
          <w:szCs w:val="22"/>
          <w:lang w:val="en-CA"/>
        </w:rPr>
      </w:pPr>
      <w:r w:rsidRPr="00841960">
        <w:rPr>
          <w:rFonts w:ascii="Source Sans Pro" w:hAnsi="Source Sans Pro" w:cs="Arial"/>
          <w:sz w:val="22"/>
          <w:szCs w:val="22"/>
          <w:lang w:val="en-CA"/>
        </w:rPr>
        <w:br w:type="page"/>
      </w:r>
      <w:r w:rsidR="00941E3A" w:rsidRPr="00841960">
        <w:rPr>
          <w:rFonts w:ascii="Source Sans Pro" w:hAnsi="Source Sans Pro" w:cs="Arial"/>
          <w:b/>
          <w:sz w:val="28"/>
          <w:szCs w:val="28"/>
          <w:lang w:val="en-CA"/>
        </w:rPr>
        <w:lastRenderedPageBreak/>
        <w:t>Generally Accepted Accounting Principles (GAAP)</w:t>
      </w:r>
    </w:p>
    <w:p w14:paraId="52713D30" w14:textId="77777777" w:rsidR="00941E3A" w:rsidRPr="00841960" w:rsidRDefault="00941E3A" w:rsidP="00B22480">
      <w:pPr>
        <w:widowControl/>
        <w:tabs>
          <w:tab w:val="left" w:pos="-1080"/>
          <w:tab w:val="left" w:pos="-720"/>
          <w:tab w:val="decimal" w:pos="-180"/>
          <w:tab w:val="left" w:pos="576"/>
          <w:tab w:val="left" w:pos="1152"/>
          <w:tab w:val="left" w:pos="1728"/>
          <w:tab w:val="left" w:pos="2304"/>
          <w:tab w:val="left" w:pos="2880"/>
        </w:tabs>
        <w:jc w:val="left"/>
        <w:rPr>
          <w:rFonts w:ascii="Source Sans Pro" w:hAnsi="Source Sans Pro" w:cs="Arial"/>
          <w:sz w:val="22"/>
          <w:szCs w:val="22"/>
          <w:lang w:val="en-CA"/>
        </w:rPr>
      </w:pPr>
    </w:p>
    <w:p w14:paraId="5D45407D" w14:textId="77777777" w:rsidR="00D86B69" w:rsidRPr="00841960" w:rsidRDefault="00EB4CEA" w:rsidP="00B22480">
      <w:pPr>
        <w:widowControl/>
        <w:tabs>
          <w:tab w:val="left" w:pos="576"/>
          <w:tab w:val="left" w:pos="630"/>
          <w:tab w:val="left" w:pos="1152"/>
          <w:tab w:val="left" w:pos="1728"/>
          <w:tab w:val="left" w:pos="2304"/>
          <w:tab w:val="left" w:pos="2880"/>
        </w:tabs>
        <w:ind w:left="567" w:hanging="567"/>
        <w:jc w:val="left"/>
        <w:rPr>
          <w:rFonts w:ascii="Source Sans Pro" w:hAnsi="Source Sans Pro" w:cs="Arial"/>
          <w:sz w:val="22"/>
          <w:szCs w:val="22"/>
          <w:lang w:val="en-CA"/>
        </w:rPr>
      </w:pPr>
      <w:r w:rsidRPr="00841960">
        <w:rPr>
          <w:rFonts w:ascii="Source Sans Pro" w:hAnsi="Source Sans Pro" w:cs="Arial"/>
          <w:sz w:val="22"/>
          <w:szCs w:val="22"/>
          <w:lang w:val="en-CA"/>
        </w:rPr>
        <w:t>2</w:t>
      </w:r>
      <w:r w:rsidR="001844A1" w:rsidRPr="00841960">
        <w:rPr>
          <w:rFonts w:ascii="Source Sans Pro" w:hAnsi="Source Sans Pro" w:cs="Arial"/>
          <w:sz w:val="22"/>
          <w:szCs w:val="22"/>
          <w:lang w:val="en-CA"/>
        </w:rPr>
        <w:t>6</w:t>
      </w:r>
      <w:r w:rsidR="00D86B69"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ab/>
      </w:r>
      <w:r w:rsidRPr="00841960">
        <w:rPr>
          <w:rFonts w:ascii="Source Sans Pro" w:hAnsi="Source Sans Pro" w:cs="Arial"/>
          <w:sz w:val="22"/>
          <w:szCs w:val="22"/>
          <w:lang w:val="en-CA"/>
        </w:rPr>
        <w:t xml:space="preserve">GAAP includes </w:t>
      </w:r>
      <w:r w:rsidR="00A57908" w:rsidRPr="000E5EC5">
        <w:rPr>
          <w:rFonts w:ascii="Source Sans Pro" w:hAnsi="Source Sans Pro" w:cs="Arial"/>
          <w:sz w:val="22"/>
          <w:szCs w:val="22"/>
          <w:lang w:val="en-CA"/>
        </w:rPr>
        <w:t>not only</w:t>
      </w:r>
      <w:r w:rsidRPr="00841960">
        <w:rPr>
          <w:rFonts w:ascii="Source Sans Pro" w:hAnsi="Source Sans Pro" w:cs="Arial"/>
          <w:b/>
          <w:sz w:val="22"/>
          <w:szCs w:val="22"/>
          <w:lang w:val="en-CA"/>
        </w:rPr>
        <w:t xml:space="preserve"> specific rules, practices, and procedures</w:t>
      </w:r>
      <w:r w:rsidRPr="00841960">
        <w:rPr>
          <w:rFonts w:ascii="Source Sans Pro" w:hAnsi="Source Sans Pro" w:cs="Arial"/>
          <w:sz w:val="22"/>
          <w:szCs w:val="22"/>
          <w:lang w:val="en-CA"/>
        </w:rPr>
        <w:t xml:space="preserve"> for particular circumstances </w:t>
      </w:r>
      <w:r w:rsidR="00A57908" w:rsidRPr="000E5EC5">
        <w:rPr>
          <w:rFonts w:ascii="Source Sans Pro" w:hAnsi="Source Sans Pro" w:cs="Arial"/>
          <w:sz w:val="22"/>
          <w:szCs w:val="22"/>
          <w:lang w:val="en-CA"/>
        </w:rPr>
        <w:t>but also</w:t>
      </w:r>
      <w:r w:rsidRPr="00841960">
        <w:rPr>
          <w:rFonts w:ascii="Source Sans Pro" w:hAnsi="Source Sans Pro" w:cs="Arial"/>
          <w:b/>
          <w:sz w:val="22"/>
          <w:szCs w:val="22"/>
          <w:lang w:val="en-CA"/>
        </w:rPr>
        <w:t xml:space="preserve"> broad principles and conventions that apply generally</w:t>
      </w:r>
      <w:r w:rsidRPr="00841960">
        <w:rPr>
          <w:rFonts w:ascii="Source Sans Pro" w:hAnsi="Source Sans Pro" w:cs="Arial"/>
          <w:sz w:val="22"/>
          <w:szCs w:val="22"/>
          <w:lang w:val="en-CA"/>
        </w:rPr>
        <w:t>, including underlying concepts.</w:t>
      </w:r>
    </w:p>
    <w:p w14:paraId="44C7E462" w14:textId="77777777" w:rsidR="00D86B69" w:rsidRPr="00841960" w:rsidRDefault="00D86B69" w:rsidP="00B22480">
      <w:pPr>
        <w:widowControl/>
        <w:tabs>
          <w:tab w:val="left" w:pos="576"/>
          <w:tab w:val="left" w:pos="630"/>
          <w:tab w:val="left" w:pos="1152"/>
          <w:tab w:val="left" w:pos="1728"/>
          <w:tab w:val="left" w:pos="2304"/>
          <w:tab w:val="left" w:pos="2880"/>
        </w:tabs>
        <w:jc w:val="left"/>
        <w:rPr>
          <w:rFonts w:ascii="Source Sans Pro" w:hAnsi="Source Sans Pro" w:cs="Arial"/>
          <w:sz w:val="22"/>
          <w:szCs w:val="22"/>
          <w:lang w:val="en-CA"/>
        </w:rPr>
      </w:pPr>
    </w:p>
    <w:p w14:paraId="43916FCC" w14:textId="77777777" w:rsidR="00D86B69" w:rsidRPr="00841960" w:rsidRDefault="005723B3" w:rsidP="00B22480">
      <w:pPr>
        <w:widowControl/>
        <w:tabs>
          <w:tab w:val="left" w:pos="-1080"/>
          <w:tab w:val="left" w:pos="-720"/>
          <w:tab w:val="left" w:pos="-450"/>
          <w:tab w:val="decimal" w:pos="-180"/>
          <w:tab w:val="left" w:pos="0"/>
          <w:tab w:val="left" w:pos="1152"/>
          <w:tab w:val="left" w:pos="1728"/>
          <w:tab w:val="left" w:pos="2304"/>
          <w:tab w:val="left" w:pos="2880"/>
        </w:tabs>
        <w:ind w:left="567" w:hanging="567"/>
        <w:jc w:val="left"/>
        <w:rPr>
          <w:rFonts w:ascii="Source Sans Pro" w:hAnsi="Source Sans Pro" w:cs="Arial"/>
          <w:sz w:val="22"/>
          <w:szCs w:val="22"/>
          <w:lang w:val="en-CA"/>
        </w:rPr>
      </w:pPr>
      <w:r w:rsidRPr="00841960">
        <w:rPr>
          <w:rFonts w:ascii="Source Sans Pro" w:hAnsi="Source Sans Pro" w:cs="Arial"/>
          <w:sz w:val="22"/>
          <w:szCs w:val="22"/>
          <w:lang w:val="en-CA"/>
        </w:rPr>
        <w:t>2</w:t>
      </w:r>
      <w:r w:rsidR="001844A1" w:rsidRPr="00841960">
        <w:rPr>
          <w:rFonts w:ascii="Source Sans Pro" w:hAnsi="Source Sans Pro" w:cs="Arial"/>
          <w:sz w:val="22"/>
          <w:szCs w:val="22"/>
          <w:lang w:val="en-CA"/>
        </w:rPr>
        <w:t>7</w:t>
      </w:r>
      <w:r w:rsidR="00D86B69"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ab/>
        <w:t xml:space="preserve">As mentioned previously, GAAP is the standard followed by </w:t>
      </w:r>
      <w:r w:rsidR="00EB4CEA" w:rsidRPr="00841960">
        <w:rPr>
          <w:rFonts w:ascii="Source Sans Pro" w:hAnsi="Source Sans Pro" w:cs="Arial"/>
          <w:sz w:val="22"/>
          <w:szCs w:val="22"/>
          <w:lang w:val="en-CA"/>
        </w:rPr>
        <w:t xml:space="preserve">public companies, </w:t>
      </w:r>
      <w:r w:rsidR="00D86B69" w:rsidRPr="00841960">
        <w:rPr>
          <w:rFonts w:ascii="Source Sans Pro" w:hAnsi="Source Sans Pro" w:cs="Arial"/>
          <w:sz w:val="22"/>
          <w:szCs w:val="22"/>
          <w:lang w:val="en-CA"/>
        </w:rPr>
        <w:t xml:space="preserve">private companies, pension plans, and not-for-profit entities. GAAP is divided into primary and other sources. The primary sources must be looked at first, but if a primary source does not specifically address an issue, the entity must use accounting policies that are consistent with the primary source through the used of professional judgement and in accordance with the conceptual framework embodied in </w:t>
      </w:r>
      <w:r w:rsidR="00EB4CEA" w:rsidRPr="00841960">
        <w:rPr>
          <w:rFonts w:ascii="Source Sans Pro" w:hAnsi="Source Sans Pro" w:cs="Arial"/>
          <w:sz w:val="22"/>
          <w:szCs w:val="22"/>
          <w:lang w:val="en-CA"/>
        </w:rPr>
        <w:t>the relevant Part</w:t>
      </w:r>
      <w:r w:rsidR="00D86B69" w:rsidRPr="00841960">
        <w:rPr>
          <w:rFonts w:ascii="Source Sans Pro" w:hAnsi="Source Sans Pro" w:cs="Arial"/>
          <w:sz w:val="22"/>
          <w:szCs w:val="22"/>
          <w:lang w:val="en-CA"/>
        </w:rPr>
        <w:t xml:space="preserve"> of the </w:t>
      </w:r>
      <w:r w:rsidR="00FA3A4B" w:rsidRPr="00841960">
        <w:rPr>
          <w:rFonts w:ascii="Source Sans Pro" w:hAnsi="Source Sans Pro" w:cs="Arial"/>
          <w:i/>
          <w:iCs/>
          <w:sz w:val="22"/>
          <w:szCs w:val="22"/>
          <w:lang w:val="en-CA"/>
        </w:rPr>
        <w:t>CPA Canada</w:t>
      </w:r>
      <w:r w:rsidR="00D86B69" w:rsidRPr="00841960">
        <w:rPr>
          <w:rFonts w:ascii="Source Sans Pro" w:hAnsi="Source Sans Pro" w:cs="Arial"/>
          <w:i/>
          <w:iCs/>
          <w:sz w:val="22"/>
          <w:szCs w:val="22"/>
          <w:lang w:val="en-CA"/>
        </w:rPr>
        <w:t xml:space="preserve"> Handbook</w:t>
      </w:r>
      <w:r w:rsidR="00D86B69" w:rsidRPr="00841960">
        <w:rPr>
          <w:rFonts w:ascii="Source Sans Pro" w:hAnsi="Source Sans Pro" w:cs="Arial"/>
          <w:sz w:val="22"/>
          <w:szCs w:val="22"/>
          <w:lang w:val="en-CA"/>
        </w:rPr>
        <w:t>.</w:t>
      </w:r>
    </w:p>
    <w:p w14:paraId="3D7ACA0A" w14:textId="77777777" w:rsidR="001844A1" w:rsidRPr="00841960" w:rsidRDefault="001844A1" w:rsidP="00B22480">
      <w:pPr>
        <w:widowControl/>
        <w:tabs>
          <w:tab w:val="left" w:pos="-1080"/>
          <w:tab w:val="left" w:pos="-720"/>
          <w:tab w:val="left" w:pos="-450"/>
          <w:tab w:val="decimal" w:pos="-180"/>
          <w:tab w:val="left" w:pos="0"/>
          <w:tab w:val="left" w:pos="1152"/>
          <w:tab w:val="left" w:pos="1728"/>
          <w:tab w:val="left" w:pos="2304"/>
          <w:tab w:val="left" w:pos="2880"/>
        </w:tabs>
        <w:jc w:val="left"/>
        <w:rPr>
          <w:rFonts w:ascii="Source Sans Pro" w:hAnsi="Source Sans Pro" w:cs="Arial"/>
          <w:sz w:val="22"/>
          <w:szCs w:val="22"/>
          <w:lang w:val="en-CA"/>
        </w:rPr>
      </w:pPr>
    </w:p>
    <w:p w14:paraId="2AA5AED0" w14:textId="77777777" w:rsidR="001844A1" w:rsidRPr="00841960" w:rsidRDefault="001844A1" w:rsidP="00B22480">
      <w:pPr>
        <w:widowControl/>
        <w:tabs>
          <w:tab w:val="left" w:pos="284"/>
          <w:tab w:val="left" w:pos="630"/>
          <w:tab w:val="left" w:pos="1152"/>
          <w:tab w:val="left" w:pos="1728"/>
          <w:tab w:val="left" w:pos="2304"/>
          <w:tab w:val="left" w:pos="2880"/>
        </w:tabs>
        <w:ind w:left="567" w:hanging="567"/>
        <w:jc w:val="left"/>
        <w:rPr>
          <w:rFonts w:ascii="Source Sans Pro" w:hAnsi="Source Sans Pro" w:cs="Arial"/>
          <w:sz w:val="22"/>
          <w:szCs w:val="22"/>
          <w:lang w:val="en-CA"/>
        </w:rPr>
      </w:pPr>
      <w:r w:rsidRPr="00841960">
        <w:rPr>
          <w:rFonts w:ascii="Source Sans Pro" w:hAnsi="Source Sans Pro" w:cs="Arial"/>
          <w:sz w:val="22"/>
          <w:szCs w:val="22"/>
          <w:lang w:val="en-CA"/>
        </w:rPr>
        <w:t xml:space="preserve">28. </w:t>
      </w:r>
      <w:r w:rsidRPr="00841960">
        <w:rPr>
          <w:rFonts w:ascii="Source Sans Pro" w:hAnsi="Source Sans Pro" w:cs="Arial"/>
          <w:sz w:val="22"/>
          <w:szCs w:val="22"/>
          <w:lang w:val="en-CA"/>
        </w:rPr>
        <w:tab/>
        <w:t>For public companies, the primary sources of GAAP incorporate:</w:t>
      </w:r>
    </w:p>
    <w:p w14:paraId="3130187C" w14:textId="77777777" w:rsidR="001844A1" w:rsidRPr="00841960" w:rsidRDefault="001844A1" w:rsidP="00B22480">
      <w:pPr>
        <w:widowControl/>
        <w:tabs>
          <w:tab w:val="left" w:pos="576"/>
          <w:tab w:val="left" w:pos="630"/>
          <w:tab w:val="left" w:pos="1152"/>
          <w:tab w:val="left" w:pos="1728"/>
          <w:tab w:val="left" w:pos="2304"/>
          <w:tab w:val="left" w:pos="2880"/>
        </w:tabs>
        <w:ind w:left="634"/>
        <w:jc w:val="left"/>
        <w:rPr>
          <w:rFonts w:ascii="Source Sans Pro" w:hAnsi="Source Sans Pro" w:cs="Arial"/>
          <w:sz w:val="22"/>
          <w:szCs w:val="22"/>
          <w:lang w:val="en-CA"/>
        </w:rPr>
      </w:pPr>
      <w:r w:rsidRPr="00841960">
        <w:rPr>
          <w:rFonts w:ascii="Source Sans Pro" w:hAnsi="Source Sans Pro" w:cs="Arial"/>
          <w:sz w:val="22"/>
          <w:szCs w:val="22"/>
          <w:lang w:val="en-CA"/>
        </w:rPr>
        <w:t xml:space="preserve">a. </w:t>
      </w:r>
      <w:r w:rsidRPr="00841960">
        <w:rPr>
          <w:rFonts w:ascii="Source Sans Pro" w:hAnsi="Source Sans Pro" w:cs="Arial"/>
          <w:sz w:val="22"/>
          <w:szCs w:val="22"/>
          <w:lang w:val="en-CA"/>
        </w:rPr>
        <w:tab/>
        <w:t>International Financial Reporting Standards (IFRS),</w:t>
      </w:r>
    </w:p>
    <w:p w14:paraId="1D282C5C" w14:textId="77777777" w:rsidR="001844A1" w:rsidRPr="00841960" w:rsidRDefault="001844A1" w:rsidP="00B22480">
      <w:pPr>
        <w:widowControl/>
        <w:tabs>
          <w:tab w:val="left" w:pos="576"/>
          <w:tab w:val="left" w:pos="630"/>
          <w:tab w:val="left" w:pos="1152"/>
          <w:tab w:val="left" w:pos="1728"/>
          <w:tab w:val="left" w:pos="2304"/>
          <w:tab w:val="left" w:pos="2880"/>
        </w:tabs>
        <w:ind w:left="634"/>
        <w:jc w:val="left"/>
        <w:rPr>
          <w:rFonts w:ascii="Source Sans Pro" w:hAnsi="Source Sans Pro" w:cs="Arial"/>
          <w:sz w:val="22"/>
          <w:szCs w:val="22"/>
          <w:lang w:val="en-CA"/>
        </w:rPr>
      </w:pPr>
      <w:r w:rsidRPr="00841960">
        <w:rPr>
          <w:rFonts w:ascii="Source Sans Pro" w:hAnsi="Source Sans Pro" w:cs="Arial"/>
          <w:sz w:val="22"/>
          <w:szCs w:val="22"/>
          <w:lang w:val="en-CA"/>
        </w:rPr>
        <w:t xml:space="preserve">b. </w:t>
      </w:r>
      <w:r w:rsidRPr="00841960">
        <w:rPr>
          <w:rFonts w:ascii="Source Sans Pro" w:hAnsi="Source Sans Pro" w:cs="Arial"/>
          <w:sz w:val="22"/>
          <w:szCs w:val="22"/>
          <w:lang w:val="en-CA"/>
        </w:rPr>
        <w:tab/>
        <w:t>International Accounting Standards (IAS), and</w:t>
      </w:r>
    </w:p>
    <w:p w14:paraId="293A7AB3" w14:textId="77777777" w:rsidR="001844A1" w:rsidRPr="00841960" w:rsidRDefault="001844A1" w:rsidP="00B22480">
      <w:pPr>
        <w:widowControl/>
        <w:tabs>
          <w:tab w:val="left" w:pos="576"/>
          <w:tab w:val="left" w:pos="630"/>
          <w:tab w:val="left" w:pos="1152"/>
          <w:tab w:val="left" w:pos="1728"/>
          <w:tab w:val="left" w:pos="2304"/>
          <w:tab w:val="left" w:pos="2880"/>
        </w:tabs>
        <w:ind w:left="1181" w:hanging="547"/>
        <w:jc w:val="left"/>
        <w:rPr>
          <w:rFonts w:ascii="Source Sans Pro" w:hAnsi="Source Sans Pro" w:cs="Arial"/>
          <w:sz w:val="22"/>
          <w:szCs w:val="22"/>
          <w:lang w:val="en-CA"/>
        </w:rPr>
      </w:pPr>
      <w:r w:rsidRPr="00841960">
        <w:rPr>
          <w:rFonts w:ascii="Source Sans Pro" w:hAnsi="Source Sans Pro" w:cs="Arial"/>
          <w:sz w:val="22"/>
          <w:szCs w:val="22"/>
          <w:lang w:val="en-CA"/>
        </w:rPr>
        <w:t xml:space="preserve">c. </w:t>
      </w:r>
      <w:r w:rsidRPr="00841960">
        <w:rPr>
          <w:rFonts w:ascii="Source Sans Pro" w:hAnsi="Source Sans Pro" w:cs="Arial"/>
          <w:sz w:val="22"/>
          <w:szCs w:val="22"/>
          <w:lang w:val="en-CA"/>
        </w:rPr>
        <w:tab/>
        <w:t>Interpretations (IFRIC)</w:t>
      </w:r>
    </w:p>
    <w:p w14:paraId="4381DE1F" w14:textId="77777777" w:rsidR="0069189C" w:rsidRPr="00841960" w:rsidRDefault="0069189C" w:rsidP="00B22480">
      <w:pPr>
        <w:widowControl/>
        <w:tabs>
          <w:tab w:val="left" w:pos="-1080"/>
          <w:tab w:val="left" w:pos="-720"/>
          <w:tab w:val="left" w:pos="-450"/>
          <w:tab w:val="decimal" w:pos="-180"/>
          <w:tab w:val="left" w:pos="0"/>
          <w:tab w:val="left" w:pos="1152"/>
          <w:tab w:val="left" w:pos="1728"/>
          <w:tab w:val="left" w:pos="2304"/>
          <w:tab w:val="left" w:pos="2880"/>
        </w:tabs>
        <w:ind w:left="562" w:hanging="562"/>
        <w:jc w:val="left"/>
        <w:rPr>
          <w:rFonts w:ascii="Source Sans Pro" w:hAnsi="Source Sans Pro" w:cs="Arial"/>
          <w:sz w:val="22"/>
          <w:szCs w:val="22"/>
          <w:lang w:val="en-CA"/>
        </w:rPr>
      </w:pPr>
    </w:p>
    <w:p w14:paraId="683334D5" w14:textId="77777777" w:rsidR="0069189C" w:rsidRPr="00841960" w:rsidRDefault="001844A1" w:rsidP="00B22480">
      <w:pPr>
        <w:widowControl/>
        <w:tabs>
          <w:tab w:val="left" w:pos="-1080"/>
          <w:tab w:val="left" w:pos="-720"/>
          <w:tab w:val="left" w:pos="-450"/>
          <w:tab w:val="decimal" w:pos="-180"/>
          <w:tab w:val="left" w:pos="0"/>
          <w:tab w:val="left" w:pos="1152"/>
          <w:tab w:val="left" w:pos="1728"/>
          <w:tab w:val="left" w:pos="2304"/>
          <w:tab w:val="left" w:pos="2880"/>
        </w:tabs>
        <w:ind w:left="562" w:hanging="562"/>
        <w:jc w:val="left"/>
        <w:rPr>
          <w:rFonts w:ascii="Source Sans Pro" w:hAnsi="Source Sans Pro" w:cs="Arial"/>
          <w:sz w:val="22"/>
          <w:szCs w:val="22"/>
          <w:lang w:val="en-CA"/>
        </w:rPr>
      </w:pPr>
      <w:r w:rsidRPr="00841960">
        <w:rPr>
          <w:rFonts w:ascii="Source Sans Pro" w:hAnsi="Source Sans Pro" w:cs="Arial"/>
          <w:sz w:val="22"/>
          <w:szCs w:val="22"/>
          <w:lang w:val="en-CA"/>
        </w:rPr>
        <w:t>9</w:t>
      </w:r>
      <w:r w:rsidR="00D86B69"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ab/>
      </w:r>
      <w:r w:rsidR="005723B3" w:rsidRPr="00841960">
        <w:rPr>
          <w:rFonts w:ascii="Source Sans Pro" w:hAnsi="Source Sans Pro" w:cs="Arial"/>
          <w:sz w:val="22"/>
          <w:szCs w:val="22"/>
          <w:lang w:val="en-CA"/>
        </w:rPr>
        <w:t>Under ASPE, t</w:t>
      </w:r>
      <w:r w:rsidR="00D86B69" w:rsidRPr="00841960">
        <w:rPr>
          <w:rFonts w:ascii="Source Sans Pro" w:hAnsi="Source Sans Pro" w:cs="Arial"/>
          <w:sz w:val="22"/>
          <w:szCs w:val="22"/>
          <w:lang w:val="en-CA"/>
        </w:rPr>
        <w:t xml:space="preserve">he GAAP hierarchy requires users to consider first the </w:t>
      </w:r>
      <w:r w:rsidR="00D86B69" w:rsidRPr="00841960">
        <w:rPr>
          <w:rFonts w:ascii="Source Sans Pro" w:hAnsi="Source Sans Pro" w:cs="Arial"/>
          <w:i/>
          <w:iCs/>
          <w:sz w:val="22"/>
          <w:szCs w:val="22"/>
          <w:lang w:val="en-CA"/>
        </w:rPr>
        <w:t>Handbook</w:t>
      </w:r>
      <w:r w:rsidR="005723B3" w:rsidRPr="00841960">
        <w:rPr>
          <w:rFonts w:ascii="Source Sans Pro" w:hAnsi="Source Sans Pro" w:cs="Arial"/>
          <w:i/>
          <w:iCs/>
          <w:sz w:val="22"/>
          <w:szCs w:val="22"/>
          <w:lang w:val="en-CA"/>
        </w:rPr>
        <w:t>, Part II</w:t>
      </w:r>
      <w:r w:rsidR="00D86B69" w:rsidRPr="00841960">
        <w:rPr>
          <w:rFonts w:ascii="Source Sans Pro" w:hAnsi="Source Sans Pro" w:cs="Arial"/>
          <w:sz w:val="22"/>
          <w:szCs w:val="22"/>
          <w:lang w:val="en-CA"/>
        </w:rPr>
        <w:t xml:space="preserve">, Sections 1400 to 3870, including appendices and second, </w:t>
      </w:r>
      <w:r w:rsidR="006E042F" w:rsidRPr="00841960">
        <w:rPr>
          <w:rFonts w:ascii="Source Sans Pro" w:hAnsi="Source Sans Pro" w:cs="Arial"/>
          <w:sz w:val="22"/>
          <w:szCs w:val="22"/>
          <w:lang w:val="en-CA"/>
        </w:rPr>
        <w:t>ac</w:t>
      </w:r>
      <w:r w:rsidR="00D86B69" w:rsidRPr="00841960">
        <w:rPr>
          <w:rFonts w:ascii="Source Sans Pro" w:hAnsi="Source Sans Pro" w:cs="Arial"/>
          <w:sz w:val="22"/>
          <w:szCs w:val="22"/>
          <w:lang w:val="en-CA"/>
        </w:rPr>
        <w:t xml:space="preserve">counting guidelines, including </w:t>
      </w:r>
      <w:r w:rsidR="005723B3" w:rsidRPr="00841960">
        <w:rPr>
          <w:rFonts w:ascii="Source Sans Pro" w:hAnsi="Source Sans Pro" w:cs="Arial"/>
          <w:sz w:val="22"/>
          <w:szCs w:val="22"/>
          <w:lang w:val="en-CA"/>
        </w:rPr>
        <w:t>a</w:t>
      </w:r>
      <w:r w:rsidR="00D86B69" w:rsidRPr="00841960">
        <w:rPr>
          <w:rFonts w:ascii="Source Sans Pro" w:hAnsi="Source Sans Pro" w:cs="Arial"/>
          <w:sz w:val="22"/>
          <w:szCs w:val="22"/>
          <w:lang w:val="en-CA"/>
        </w:rPr>
        <w:t xml:space="preserve">ppendices. These are the primary source of GAAP. Other sources are noted in Section 1100 of the </w:t>
      </w:r>
      <w:r w:rsidR="002E43C3" w:rsidRPr="00841960">
        <w:rPr>
          <w:rFonts w:ascii="Source Sans Pro" w:hAnsi="Source Sans Pro" w:cs="Arial"/>
          <w:i/>
          <w:iCs/>
          <w:sz w:val="22"/>
          <w:szCs w:val="22"/>
          <w:lang w:val="en-CA"/>
        </w:rPr>
        <w:t>CPA Canada</w:t>
      </w:r>
      <w:r w:rsidR="00D86B69" w:rsidRPr="00841960">
        <w:rPr>
          <w:rFonts w:ascii="Source Sans Pro" w:hAnsi="Source Sans Pro" w:cs="Arial"/>
          <w:i/>
          <w:iCs/>
          <w:sz w:val="22"/>
          <w:szCs w:val="22"/>
          <w:lang w:val="en-CA"/>
        </w:rPr>
        <w:t xml:space="preserve"> Handbook</w:t>
      </w:r>
      <w:r w:rsidR="005723B3" w:rsidRPr="00841960">
        <w:rPr>
          <w:rFonts w:ascii="Source Sans Pro" w:hAnsi="Source Sans Pro" w:cs="Arial"/>
          <w:i/>
          <w:iCs/>
          <w:sz w:val="22"/>
          <w:szCs w:val="22"/>
          <w:lang w:val="en-CA"/>
        </w:rPr>
        <w:t>, Part II</w:t>
      </w:r>
      <w:r w:rsidR="00D86B69" w:rsidRPr="00841960">
        <w:rPr>
          <w:rFonts w:ascii="Source Sans Pro" w:hAnsi="Source Sans Pro" w:cs="Arial"/>
          <w:sz w:val="22"/>
          <w:szCs w:val="22"/>
          <w:lang w:val="en-CA"/>
        </w:rPr>
        <w:t xml:space="preserve"> and include </w:t>
      </w:r>
      <w:r w:rsidR="006E042F" w:rsidRPr="00841960">
        <w:rPr>
          <w:rFonts w:ascii="Source Sans Pro" w:hAnsi="Source Sans Pro" w:cs="Arial"/>
          <w:sz w:val="22"/>
          <w:szCs w:val="22"/>
          <w:lang w:val="en-CA"/>
        </w:rPr>
        <w:t xml:space="preserve">background </w:t>
      </w:r>
      <w:r w:rsidR="00D86B69" w:rsidRPr="00841960">
        <w:rPr>
          <w:rFonts w:ascii="Source Sans Pro" w:hAnsi="Source Sans Pro" w:cs="Arial"/>
          <w:sz w:val="22"/>
          <w:szCs w:val="22"/>
          <w:lang w:val="en-CA"/>
        </w:rPr>
        <w:t xml:space="preserve">information and basis for conclusion documents issued by the AcSB; AcSB implementation guidance; pronouncements; </w:t>
      </w:r>
      <w:r w:rsidR="003A5F02" w:rsidRPr="00841960">
        <w:rPr>
          <w:rFonts w:ascii="Source Sans Pro" w:hAnsi="Source Sans Pro" w:cs="Arial"/>
          <w:sz w:val="22"/>
          <w:szCs w:val="22"/>
          <w:lang w:val="en-CA"/>
        </w:rPr>
        <w:t xml:space="preserve">approved </w:t>
      </w:r>
      <w:r w:rsidR="00D86B69" w:rsidRPr="00841960">
        <w:rPr>
          <w:rFonts w:ascii="Source Sans Pro" w:hAnsi="Source Sans Pro" w:cs="Arial"/>
          <w:sz w:val="22"/>
          <w:szCs w:val="22"/>
          <w:lang w:val="en-CA"/>
        </w:rPr>
        <w:t>drafts of previously non-existent primary sources; research studies, accounting textbooks, journals, studies, and articles; and other sources such as industry practices.</w:t>
      </w:r>
    </w:p>
    <w:p w14:paraId="0F7ECCF6" w14:textId="77777777" w:rsidR="0069189C" w:rsidRPr="00841960" w:rsidRDefault="0069189C" w:rsidP="00B22480">
      <w:pPr>
        <w:widowControl/>
        <w:tabs>
          <w:tab w:val="left" w:pos="-1080"/>
          <w:tab w:val="left" w:pos="-720"/>
          <w:tab w:val="left" w:pos="-450"/>
          <w:tab w:val="decimal" w:pos="-180"/>
          <w:tab w:val="left" w:pos="0"/>
          <w:tab w:val="left" w:pos="1152"/>
          <w:tab w:val="left" w:pos="1728"/>
          <w:tab w:val="left" w:pos="2304"/>
          <w:tab w:val="left" w:pos="2880"/>
        </w:tabs>
        <w:ind w:left="562" w:hanging="562"/>
        <w:jc w:val="left"/>
        <w:rPr>
          <w:rFonts w:ascii="Source Sans Pro" w:hAnsi="Source Sans Pro" w:cs="Arial"/>
          <w:sz w:val="22"/>
          <w:szCs w:val="22"/>
          <w:lang w:val="en-CA"/>
        </w:rPr>
      </w:pPr>
    </w:p>
    <w:p w14:paraId="0E89BD55" w14:textId="77777777" w:rsidR="005723B3" w:rsidRPr="00841960" w:rsidRDefault="005723B3" w:rsidP="0069189C">
      <w:pPr>
        <w:widowControl/>
        <w:tabs>
          <w:tab w:val="left" w:pos="-1080"/>
          <w:tab w:val="left" w:pos="-720"/>
          <w:tab w:val="left" w:pos="-450"/>
          <w:tab w:val="decimal" w:pos="-180"/>
          <w:tab w:val="left" w:pos="0"/>
          <w:tab w:val="left" w:pos="1152"/>
          <w:tab w:val="left" w:pos="1728"/>
          <w:tab w:val="left" w:pos="2304"/>
          <w:tab w:val="left" w:pos="2880"/>
        </w:tabs>
        <w:ind w:left="562" w:hanging="562"/>
        <w:jc w:val="left"/>
        <w:rPr>
          <w:rFonts w:ascii="Source Sans Pro" w:hAnsi="Source Sans Pro" w:cs="Arial"/>
          <w:b/>
          <w:sz w:val="28"/>
          <w:szCs w:val="28"/>
          <w:lang w:val="en-CA"/>
        </w:rPr>
      </w:pPr>
      <w:r w:rsidRPr="00841960">
        <w:rPr>
          <w:rFonts w:ascii="Source Sans Pro" w:hAnsi="Source Sans Pro" w:cs="Arial"/>
          <w:b/>
          <w:sz w:val="28"/>
          <w:szCs w:val="28"/>
          <w:lang w:val="en-CA"/>
        </w:rPr>
        <w:t>Professional Judgement</w:t>
      </w:r>
    </w:p>
    <w:p w14:paraId="55310FB0" w14:textId="77777777" w:rsidR="005723B3" w:rsidRPr="00841960" w:rsidRDefault="005723B3" w:rsidP="00B22480">
      <w:pPr>
        <w:widowControl/>
        <w:tabs>
          <w:tab w:val="left" w:pos="-1080"/>
          <w:tab w:val="left" w:pos="-720"/>
          <w:tab w:val="decimal" w:pos="-180"/>
          <w:tab w:val="left" w:pos="576"/>
          <w:tab w:val="left" w:pos="1152"/>
          <w:tab w:val="left" w:pos="1728"/>
          <w:tab w:val="left" w:pos="2304"/>
          <w:tab w:val="left" w:pos="2880"/>
        </w:tabs>
        <w:ind w:left="562" w:hanging="562"/>
        <w:jc w:val="left"/>
        <w:rPr>
          <w:rFonts w:ascii="Source Sans Pro" w:hAnsi="Source Sans Pro" w:cs="Arial"/>
          <w:sz w:val="22"/>
          <w:szCs w:val="22"/>
          <w:lang w:val="en-CA"/>
        </w:rPr>
      </w:pPr>
    </w:p>
    <w:p w14:paraId="5633BA6A" w14:textId="77777777" w:rsidR="00D86B69" w:rsidRPr="00841960" w:rsidRDefault="005723B3" w:rsidP="00B22480">
      <w:pPr>
        <w:widowControl/>
        <w:tabs>
          <w:tab w:val="left" w:pos="-1080"/>
          <w:tab w:val="left" w:pos="-720"/>
          <w:tab w:val="decimal" w:pos="-180"/>
          <w:tab w:val="left" w:pos="284"/>
          <w:tab w:val="left" w:pos="1152"/>
          <w:tab w:val="left" w:pos="1728"/>
          <w:tab w:val="left" w:pos="2304"/>
          <w:tab w:val="left" w:pos="2880"/>
        </w:tabs>
        <w:ind w:left="562" w:hanging="562"/>
        <w:jc w:val="left"/>
        <w:rPr>
          <w:rFonts w:ascii="Source Sans Pro" w:hAnsi="Source Sans Pro" w:cs="Arial"/>
          <w:sz w:val="22"/>
          <w:szCs w:val="22"/>
          <w:lang w:val="en-CA"/>
        </w:rPr>
      </w:pPr>
      <w:r w:rsidRPr="00841960">
        <w:rPr>
          <w:rFonts w:ascii="Source Sans Pro" w:hAnsi="Source Sans Pro" w:cs="Arial"/>
          <w:sz w:val="22"/>
          <w:szCs w:val="22"/>
          <w:lang w:val="en-CA"/>
        </w:rPr>
        <w:t>3</w:t>
      </w:r>
      <w:r w:rsidR="001844A1" w:rsidRPr="00841960">
        <w:rPr>
          <w:rFonts w:ascii="Source Sans Pro" w:hAnsi="Source Sans Pro" w:cs="Arial"/>
          <w:sz w:val="22"/>
          <w:szCs w:val="22"/>
          <w:lang w:val="en-CA"/>
        </w:rPr>
        <w:t>0</w:t>
      </w:r>
      <w:r w:rsidRPr="00841960">
        <w:rPr>
          <w:rFonts w:ascii="Source Sans Pro" w:hAnsi="Source Sans Pro" w:cs="Arial"/>
          <w:sz w:val="22"/>
          <w:szCs w:val="22"/>
          <w:lang w:val="en-CA"/>
        </w:rPr>
        <w:t>.</w:t>
      </w:r>
      <w:r w:rsidR="00124AD0" w:rsidRPr="00841960">
        <w:rPr>
          <w:rFonts w:ascii="Source Sans Pro" w:hAnsi="Source Sans Pro" w:cs="Arial"/>
          <w:sz w:val="22"/>
          <w:szCs w:val="22"/>
          <w:lang w:val="en-CA"/>
        </w:rPr>
        <w:tab/>
      </w:r>
      <w:r w:rsidR="00D86B69" w:rsidRPr="00841960">
        <w:rPr>
          <w:rFonts w:ascii="Source Sans Pro" w:hAnsi="Source Sans Pro" w:cs="Arial"/>
          <w:sz w:val="22"/>
          <w:szCs w:val="22"/>
          <w:lang w:val="en-CA"/>
        </w:rPr>
        <w:t xml:space="preserve">While </w:t>
      </w:r>
      <w:r w:rsidRPr="00841960">
        <w:rPr>
          <w:rFonts w:ascii="Source Sans Pro" w:hAnsi="Source Sans Pro" w:cs="Arial"/>
          <w:sz w:val="22"/>
          <w:szCs w:val="22"/>
          <w:lang w:val="en-CA"/>
        </w:rPr>
        <w:t>IFRS</w:t>
      </w:r>
      <w:r w:rsidR="00D86B69" w:rsidRPr="00841960">
        <w:rPr>
          <w:rFonts w:ascii="Source Sans Pro" w:hAnsi="Source Sans Pro" w:cs="Arial"/>
          <w:sz w:val="22"/>
          <w:szCs w:val="22"/>
          <w:lang w:val="en-CA"/>
        </w:rPr>
        <w:t xml:space="preserve"> and </w:t>
      </w:r>
      <w:r w:rsidRPr="00841960">
        <w:rPr>
          <w:rFonts w:ascii="Source Sans Pro" w:hAnsi="Source Sans Pro" w:cs="Arial"/>
          <w:sz w:val="22"/>
          <w:szCs w:val="22"/>
          <w:lang w:val="en-CA"/>
        </w:rPr>
        <w:t>ASPE</w:t>
      </w:r>
      <w:r w:rsidR="00D86B69" w:rsidRPr="00841960">
        <w:rPr>
          <w:rFonts w:ascii="Source Sans Pro" w:hAnsi="Source Sans Pro" w:cs="Arial"/>
          <w:sz w:val="22"/>
          <w:szCs w:val="22"/>
          <w:lang w:val="en-CA"/>
        </w:rPr>
        <w:t xml:space="preserve"> provide important guidance, the resolution of many issues regarding financial statement reporting for particular companies and circumstances must still rely heavily on the exercise of </w:t>
      </w:r>
      <w:r w:rsidR="00D86B69" w:rsidRPr="00841960">
        <w:rPr>
          <w:rFonts w:ascii="Source Sans Pro" w:hAnsi="Source Sans Pro" w:cs="Arial"/>
          <w:b/>
          <w:sz w:val="22"/>
          <w:szCs w:val="22"/>
          <w:lang w:val="en-CA"/>
        </w:rPr>
        <w:t>professional judgement</w:t>
      </w:r>
      <w:r w:rsidR="00D86B69" w:rsidRPr="00841960">
        <w:rPr>
          <w:rFonts w:ascii="Source Sans Pro" w:hAnsi="Source Sans Pro" w:cs="Arial"/>
          <w:sz w:val="22"/>
          <w:szCs w:val="22"/>
          <w:lang w:val="en-CA"/>
        </w:rPr>
        <w:t xml:space="preserve">. Professional judgement plays an especially important role for Canadian and international accountants due to the basic philosophy that there </w:t>
      </w:r>
      <w:r w:rsidR="00D86B69" w:rsidRPr="00841960">
        <w:rPr>
          <w:rFonts w:ascii="Source Sans Pro" w:hAnsi="Source Sans Pro" w:cs="Arial"/>
          <w:b/>
          <w:sz w:val="22"/>
          <w:szCs w:val="22"/>
          <w:lang w:val="en-CA"/>
        </w:rPr>
        <w:t>cannot be a rule for every situation</w:t>
      </w:r>
      <w:r w:rsidR="00D86B69" w:rsidRPr="00841960">
        <w:rPr>
          <w:rFonts w:ascii="Source Sans Pro" w:hAnsi="Source Sans Pro" w:cs="Arial"/>
          <w:sz w:val="22"/>
          <w:szCs w:val="22"/>
          <w:lang w:val="en-CA"/>
        </w:rPr>
        <w:t xml:space="preserve">. Professional judgement reflects the ability to make an appropriate decision regarding unfamiliar and changing situations. Exercising professional judgement requires a thorough knowledge and understanding of </w:t>
      </w:r>
      <w:r w:rsidRPr="00841960">
        <w:rPr>
          <w:rFonts w:ascii="Source Sans Pro" w:hAnsi="Source Sans Pro" w:cs="Arial"/>
          <w:sz w:val="22"/>
          <w:szCs w:val="22"/>
          <w:lang w:val="en-CA"/>
        </w:rPr>
        <w:t>IFRS</w:t>
      </w:r>
      <w:r w:rsidR="00D86B69" w:rsidRPr="00841960">
        <w:rPr>
          <w:rFonts w:ascii="Source Sans Pro" w:hAnsi="Source Sans Pro" w:cs="Arial"/>
          <w:sz w:val="22"/>
          <w:szCs w:val="22"/>
          <w:lang w:val="en-CA"/>
        </w:rPr>
        <w:t xml:space="preserve"> and </w:t>
      </w:r>
      <w:r w:rsidRPr="00841960">
        <w:rPr>
          <w:rFonts w:ascii="Source Sans Pro" w:hAnsi="Source Sans Pro" w:cs="Arial"/>
          <w:sz w:val="22"/>
          <w:szCs w:val="22"/>
          <w:lang w:val="en-CA"/>
        </w:rPr>
        <w:t>ASPE</w:t>
      </w:r>
      <w:r w:rsidR="00D86B69" w:rsidRPr="00841960">
        <w:rPr>
          <w:rFonts w:ascii="Source Sans Pro" w:hAnsi="Source Sans Pro" w:cs="Arial"/>
          <w:sz w:val="22"/>
          <w:szCs w:val="22"/>
          <w:lang w:val="en-CA"/>
        </w:rPr>
        <w:t xml:space="preserve"> and reflects education, experience, and ethics.</w:t>
      </w:r>
    </w:p>
    <w:p w14:paraId="1983486E" w14:textId="77777777" w:rsidR="000E1453" w:rsidRPr="00841960" w:rsidRDefault="000E1453" w:rsidP="00B22480">
      <w:pPr>
        <w:widowControl/>
        <w:tabs>
          <w:tab w:val="left" w:pos="-1080"/>
          <w:tab w:val="left" w:pos="-720"/>
          <w:tab w:val="decimal" w:pos="-180"/>
          <w:tab w:val="left" w:pos="284"/>
          <w:tab w:val="left" w:pos="1152"/>
          <w:tab w:val="left" w:pos="1728"/>
          <w:tab w:val="left" w:pos="2304"/>
          <w:tab w:val="left" w:pos="2880"/>
        </w:tabs>
        <w:ind w:left="562" w:hanging="562"/>
        <w:jc w:val="left"/>
        <w:rPr>
          <w:rFonts w:ascii="Source Sans Pro" w:hAnsi="Source Sans Pro" w:cs="Arial"/>
          <w:sz w:val="22"/>
          <w:szCs w:val="22"/>
          <w:lang w:val="en-CA"/>
        </w:rPr>
      </w:pPr>
    </w:p>
    <w:p w14:paraId="5C7E6838" w14:textId="77777777" w:rsidR="005723B3" w:rsidRPr="00841960" w:rsidRDefault="000E1453" w:rsidP="005C0258">
      <w:pPr>
        <w:pStyle w:val="BodyTextIndent2"/>
        <w:tabs>
          <w:tab w:val="clear" w:pos="0"/>
          <w:tab w:val="clear" w:pos="450"/>
          <w:tab w:val="clear" w:pos="810"/>
          <w:tab w:val="left" w:pos="-450"/>
          <w:tab w:val="left" w:pos="576"/>
          <w:tab w:val="left" w:pos="1152"/>
          <w:tab w:val="left" w:pos="1728"/>
        </w:tabs>
        <w:ind w:left="562" w:hanging="562"/>
        <w:jc w:val="left"/>
        <w:rPr>
          <w:rFonts w:ascii="Source Sans Pro" w:hAnsi="Source Sans Pro" w:cs="Arial"/>
          <w:b/>
          <w:sz w:val="28"/>
          <w:szCs w:val="28"/>
          <w:lang w:val="en-CA"/>
        </w:rPr>
      </w:pPr>
      <w:r w:rsidRPr="00841960">
        <w:rPr>
          <w:rFonts w:ascii="Source Sans Pro" w:hAnsi="Source Sans Pro" w:cs="Arial"/>
          <w:sz w:val="22"/>
          <w:szCs w:val="22"/>
          <w:lang w:val="en-CA"/>
        </w:rPr>
        <w:br w:type="page"/>
      </w:r>
      <w:r w:rsidR="005723B3" w:rsidRPr="00841960">
        <w:rPr>
          <w:rFonts w:ascii="Source Sans Pro" w:hAnsi="Source Sans Pro" w:cs="Arial"/>
          <w:b/>
          <w:sz w:val="28"/>
          <w:szCs w:val="28"/>
          <w:lang w:val="en-CA"/>
        </w:rPr>
        <w:lastRenderedPageBreak/>
        <w:t>Challenges and Opportunities for the Accounting Profession</w:t>
      </w:r>
    </w:p>
    <w:p w14:paraId="78711863" w14:textId="77777777" w:rsidR="00D86B69" w:rsidRPr="00841960" w:rsidRDefault="00D86B69" w:rsidP="00B22480">
      <w:pPr>
        <w:pStyle w:val="BodyTextIndent2"/>
        <w:tabs>
          <w:tab w:val="clear" w:pos="0"/>
          <w:tab w:val="clear" w:pos="450"/>
          <w:tab w:val="clear" w:pos="810"/>
          <w:tab w:val="left" w:pos="-450"/>
          <w:tab w:val="left" w:pos="576"/>
          <w:tab w:val="left" w:pos="1152"/>
          <w:tab w:val="left" w:pos="1728"/>
        </w:tabs>
        <w:ind w:left="562" w:hanging="562"/>
        <w:jc w:val="left"/>
        <w:rPr>
          <w:rFonts w:ascii="Source Sans Pro" w:hAnsi="Source Sans Pro" w:cs="Arial"/>
          <w:sz w:val="22"/>
          <w:szCs w:val="22"/>
          <w:lang w:val="en-CA"/>
        </w:rPr>
      </w:pPr>
    </w:p>
    <w:p w14:paraId="25C18B52" w14:textId="77777777" w:rsidR="001844A1" w:rsidRPr="00841960" w:rsidRDefault="001844A1" w:rsidP="00B22480">
      <w:pPr>
        <w:pStyle w:val="BodyText2"/>
        <w:tabs>
          <w:tab w:val="clear" w:pos="-1080"/>
          <w:tab w:val="clear" w:pos="-720"/>
          <w:tab w:val="clear" w:pos="-180"/>
          <w:tab w:val="clear" w:pos="0"/>
          <w:tab w:val="clear" w:pos="450"/>
          <w:tab w:val="clear" w:pos="1260"/>
          <w:tab w:val="left" w:pos="567"/>
          <w:tab w:val="left" w:pos="1152"/>
          <w:tab w:val="left" w:pos="1728"/>
        </w:tabs>
        <w:ind w:left="567" w:hanging="567"/>
        <w:jc w:val="left"/>
        <w:rPr>
          <w:rFonts w:ascii="Source Sans Pro" w:hAnsi="Source Sans Pro" w:cs="Arial"/>
          <w:sz w:val="22"/>
          <w:szCs w:val="22"/>
          <w:lang w:val="en-CA"/>
        </w:rPr>
      </w:pPr>
      <w:r w:rsidRPr="00841960">
        <w:rPr>
          <w:rFonts w:ascii="Source Sans Pro" w:hAnsi="Source Sans Pro" w:cs="Arial"/>
          <w:sz w:val="22"/>
          <w:szCs w:val="22"/>
          <w:lang w:val="en-CA"/>
        </w:rPr>
        <w:t>31.</w:t>
      </w:r>
      <w:r w:rsidRPr="00841960">
        <w:rPr>
          <w:rFonts w:ascii="Source Sans Pro" w:hAnsi="Source Sans Pro" w:cs="Arial"/>
          <w:sz w:val="22"/>
          <w:szCs w:val="22"/>
          <w:lang w:val="en-CA"/>
        </w:rPr>
        <w:tab/>
        <w:t>The financial reporting environment is changing rapidly. Government regulation in the capital marketplace has increased due to some major corporate scandals. The Sarbanes-Oxley Act (SOX) enacted in 2002 gave the SEC more resources to fight fraud and poor reporting practices.  In addition, an accounting oversight board (Public Company Accounting Oversight Board) was established and given oversight and enforcement authority. In Canada, stronger independence rules, management accountability measures, and codes of ethics for financial officers were put in place. Essentially the effect of these measures has put more emphasis on government regulation and less on self-regulation.</w:t>
      </w:r>
    </w:p>
    <w:p w14:paraId="0D0A9E49" w14:textId="77777777" w:rsidR="00FA18C1" w:rsidRPr="00841960" w:rsidRDefault="00FA18C1" w:rsidP="00B22480">
      <w:pPr>
        <w:pStyle w:val="BodyTextIndent2"/>
        <w:tabs>
          <w:tab w:val="clear" w:pos="-1080"/>
          <w:tab w:val="clear" w:pos="-720"/>
          <w:tab w:val="clear" w:pos="-360"/>
          <w:tab w:val="clear" w:pos="-180"/>
          <w:tab w:val="clear" w:pos="0"/>
          <w:tab w:val="clear" w:pos="450"/>
          <w:tab w:val="clear" w:pos="810"/>
          <w:tab w:val="left" w:pos="567"/>
          <w:tab w:val="left" w:pos="1152"/>
          <w:tab w:val="left" w:pos="1728"/>
        </w:tabs>
        <w:ind w:left="567" w:hanging="567"/>
        <w:jc w:val="left"/>
        <w:rPr>
          <w:rFonts w:ascii="Source Sans Pro" w:hAnsi="Source Sans Pro" w:cs="Arial"/>
          <w:sz w:val="22"/>
          <w:szCs w:val="22"/>
          <w:lang w:val="en-CA"/>
        </w:rPr>
      </w:pPr>
    </w:p>
    <w:p w14:paraId="6B6713A9" w14:textId="77777777" w:rsidR="002F42E0" w:rsidRPr="00841960" w:rsidRDefault="001844A1" w:rsidP="00B22480">
      <w:pPr>
        <w:pStyle w:val="BodyTextIndent2"/>
        <w:tabs>
          <w:tab w:val="clear" w:pos="-1080"/>
          <w:tab w:val="clear" w:pos="-720"/>
          <w:tab w:val="clear" w:pos="-360"/>
          <w:tab w:val="clear" w:pos="-180"/>
          <w:tab w:val="clear" w:pos="0"/>
          <w:tab w:val="clear" w:pos="450"/>
          <w:tab w:val="clear" w:pos="810"/>
          <w:tab w:val="left" w:pos="567"/>
          <w:tab w:val="left" w:pos="1152"/>
          <w:tab w:val="left" w:pos="1728"/>
        </w:tabs>
        <w:ind w:left="567" w:hanging="567"/>
        <w:jc w:val="left"/>
        <w:rPr>
          <w:rFonts w:ascii="Source Sans Pro" w:hAnsi="Source Sans Pro" w:cs="Arial"/>
          <w:sz w:val="22"/>
          <w:szCs w:val="22"/>
          <w:lang w:val="en-CA"/>
        </w:rPr>
      </w:pPr>
      <w:r w:rsidRPr="00841960">
        <w:rPr>
          <w:rFonts w:ascii="Source Sans Pro" w:hAnsi="Source Sans Pro" w:cs="Arial"/>
          <w:sz w:val="22"/>
          <w:szCs w:val="22"/>
          <w:lang w:val="en-CA"/>
        </w:rPr>
        <w:t>32</w:t>
      </w:r>
      <w:r w:rsidR="000311C6" w:rsidRPr="00841960">
        <w:rPr>
          <w:rFonts w:ascii="Source Sans Pro" w:hAnsi="Source Sans Pro" w:cs="Arial"/>
          <w:sz w:val="22"/>
          <w:szCs w:val="22"/>
          <w:lang w:val="en-CA"/>
        </w:rPr>
        <w:t>.</w:t>
      </w:r>
      <w:r w:rsidR="00124AD0" w:rsidRPr="00841960">
        <w:rPr>
          <w:rFonts w:ascii="Source Sans Pro" w:hAnsi="Source Sans Pro" w:cs="Arial"/>
          <w:sz w:val="22"/>
          <w:szCs w:val="22"/>
          <w:lang w:val="en-CA"/>
        </w:rPr>
        <w:tab/>
      </w:r>
      <w:r w:rsidR="00D86B69" w:rsidRPr="00841960">
        <w:rPr>
          <w:rFonts w:ascii="Source Sans Pro" w:hAnsi="Source Sans Pro" w:cs="Arial"/>
          <w:sz w:val="22"/>
          <w:szCs w:val="22"/>
          <w:lang w:val="en-CA"/>
        </w:rPr>
        <w:t xml:space="preserve">Because accounting information is </w:t>
      </w:r>
      <w:r w:rsidR="004269C3" w:rsidRPr="00841960">
        <w:rPr>
          <w:rFonts w:ascii="Source Sans Pro" w:hAnsi="Source Sans Pro" w:cs="Arial"/>
          <w:sz w:val="22"/>
          <w:szCs w:val="22"/>
          <w:lang w:val="en-CA"/>
        </w:rPr>
        <w:t xml:space="preserve">meant </w:t>
      </w:r>
      <w:r w:rsidR="00D86B69" w:rsidRPr="00841960">
        <w:rPr>
          <w:rFonts w:ascii="Source Sans Pro" w:hAnsi="Source Sans Pro" w:cs="Arial"/>
          <w:sz w:val="22"/>
          <w:szCs w:val="22"/>
          <w:lang w:val="en-CA"/>
        </w:rPr>
        <w:t xml:space="preserve">to help in decision-making, it can influence behaviour. Consequently, </w:t>
      </w:r>
      <w:r w:rsidR="00D86B69" w:rsidRPr="00841960">
        <w:rPr>
          <w:rFonts w:ascii="Source Sans Pro" w:hAnsi="Source Sans Pro" w:cs="Arial"/>
          <w:b/>
          <w:sz w:val="22"/>
          <w:szCs w:val="22"/>
          <w:lang w:val="en-CA"/>
        </w:rPr>
        <w:t>ethical behaviour</w:t>
      </w:r>
      <w:r w:rsidR="00D86B69" w:rsidRPr="00841960">
        <w:rPr>
          <w:rFonts w:ascii="Source Sans Pro" w:hAnsi="Source Sans Pro" w:cs="Arial"/>
          <w:sz w:val="22"/>
          <w:szCs w:val="22"/>
          <w:lang w:val="en-CA"/>
        </w:rPr>
        <w:t xml:space="preserve"> by accountants is crucial to maintaining the integrity of the accounting profession. In accounting, ethical dilemmas are encountered frequently. The steps that may help in the process of developing ethical awareness and resolving ethical dilemmas are as follows:</w:t>
      </w:r>
    </w:p>
    <w:p w14:paraId="6C6A1CA0" w14:textId="77777777" w:rsidR="00D86B69" w:rsidRPr="00841960" w:rsidRDefault="00D86B69" w:rsidP="00B22480">
      <w:pPr>
        <w:pStyle w:val="BodyTextIndent2"/>
        <w:tabs>
          <w:tab w:val="clear" w:pos="-1080"/>
          <w:tab w:val="clear" w:pos="-720"/>
          <w:tab w:val="clear" w:pos="-360"/>
          <w:tab w:val="clear" w:pos="-180"/>
          <w:tab w:val="clear" w:pos="0"/>
          <w:tab w:val="clear" w:pos="810"/>
          <w:tab w:val="left" w:pos="1152"/>
          <w:tab w:val="left" w:pos="1728"/>
        </w:tabs>
        <w:ind w:left="0" w:firstLine="0"/>
        <w:jc w:val="left"/>
        <w:rPr>
          <w:rFonts w:ascii="Source Sans Pro" w:hAnsi="Source Sans Pro"/>
          <w:sz w:val="22"/>
          <w:szCs w:val="22"/>
          <w:lang w:val="en-CA"/>
        </w:rPr>
      </w:pPr>
    </w:p>
    <w:p w14:paraId="3DD9050F" w14:textId="77777777" w:rsidR="00D86B69" w:rsidRPr="00841960" w:rsidRDefault="00A57908" w:rsidP="00B22480">
      <w:pPr>
        <w:widowControl/>
        <w:tabs>
          <w:tab w:val="left" w:pos="-1080"/>
          <w:tab w:val="left" w:pos="-720"/>
          <w:tab w:val="decimal" w:pos="-180"/>
          <w:tab w:val="left" w:pos="576"/>
          <w:tab w:val="left" w:pos="1170"/>
          <w:tab w:val="left" w:pos="1728"/>
          <w:tab w:val="left" w:pos="2304"/>
          <w:tab w:val="left" w:pos="2880"/>
        </w:tabs>
        <w:ind w:left="1170" w:hanging="540"/>
        <w:jc w:val="left"/>
        <w:rPr>
          <w:rFonts w:ascii="Source Sans Pro" w:hAnsi="Source Sans Pro" w:cs="Arial"/>
          <w:sz w:val="22"/>
          <w:szCs w:val="22"/>
          <w:lang w:val="en-CA"/>
        </w:rPr>
      </w:pPr>
      <w:r w:rsidRPr="00841960">
        <w:rPr>
          <w:rFonts w:ascii="Source Sans Pro" w:hAnsi="Source Sans Pro" w:cs="Arial"/>
          <w:sz w:val="22"/>
          <w:szCs w:val="22"/>
          <w:lang w:val="en-CA"/>
        </w:rPr>
        <w:fldChar w:fldCharType="begin"/>
      </w:r>
      <w:r w:rsidR="00D86B69" w:rsidRPr="00841960">
        <w:rPr>
          <w:rFonts w:ascii="Source Sans Pro" w:hAnsi="Source Sans Pro" w:cs="Arial"/>
          <w:sz w:val="22"/>
          <w:szCs w:val="22"/>
          <w:lang w:val="en-CA"/>
        </w:rPr>
        <w:instrText xml:space="preserve"> SEQ "1_2" \*alphabetic </w:instrText>
      </w:r>
      <w:r w:rsidRPr="00841960">
        <w:rPr>
          <w:rFonts w:ascii="Source Sans Pro" w:hAnsi="Source Sans Pro" w:cs="Arial"/>
          <w:sz w:val="22"/>
          <w:szCs w:val="22"/>
          <w:lang w:val="en-CA"/>
        </w:rPr>
        <w:fldChar w:fldCharType="separate"/>
      </w:r>
      <w:r w:rsidR="001A1BD4" w:rsidRPr="00841960">
        <w:rPr>
          <w:rFonts w:ascii="Source Sans Pro" w:hAnsi="Source Sans Pro" w:cs="Arial"/>
          <w:noProof/>
          <w:sz w:val="22"/>
          <w:szCs w:val="22"/>
          <w:lang w:val="en-CA"/>
        </w:rPr>
        <w:t>a</w:t>
      </w:r>
      <w:r w:rsidRPr="00841960">
        <w:rPr>
          <w:rFonts w:ascii="Source Sans Pro" w:hAnsi="Source Sans Pro" w:cs="Arial"/>
          <w:sz w:val="22"/>
          <w:szCs w:val="22"/>
          <w:lang w:val="en-CA"/>
        </w:rPr>
        <w:fldChar w:fldCharType="end"/>
      </w:r>
      <w:r w:rsidR="00D86B69"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ab/>
        <w:t>Recognize an ethical situation or ethical dilemma.</w:t>
      </w:r>
    </w:p>
    <w:p w14:paraId="49A3EFAF" w14:textId="77777777" w:rsidR="00D86B69" w:rsidRPr="00841960" w:rsidRDefault="00A57908" w:rsidP="00B22480">
      <w:pPr>
        <w:widowControl/>
        <w:tabs>
          <w:tab w:val="left" w:pos="-1080"/>
          <w:tab w:val="left" w:pos="-720"/>
          <w:tab w:val="decimal" w:pos="-180"/>
          <w:tab w:val="left" w:pos="576"/>
          <w:tab w:val="left" w:pos="1170"/>
          <w:tab w:val="left" w:pos="1728"/>
          <w:tab w:val="left" w:pos="2304"/>
          <w:tab w:val="left" w:pos="2880"/>
        </w:tabs>
        <w:ind w:left="1170" w:hanging="540"/>
        <w:jc w:val="left"/>
        <w:rPr>
          <w:rFonts w:ascii="Source Sans Pro" w:hAnsi="Source Sans Pro" w:cs="Arial"/>
          <w:sz w:val="22"/>
          <w:szCs w:val="22"/>
          <w:lang w:val="en-CA"/>
        </w:rPr>
      </w:pPr>
      <w:r w:rsidRPr="00841960">
        <w:rPr>
          <w:rFonts w:ascii="Source Sans Pro" w:hAnsi="Source Sans Pro" w:cs="Arial"/>
          <w:sz w:val="22"/>
          <w:szCs w:val="22"/>
          <w:lang w:val="en-CA"/>
        </w:rPr>
        <w:fldChar w:fldCharType="begin"/>
      </w:r>
      <w:r w:rsidR="00D86B69" w:rsidRPr="00841960">
        <w:rPr>
          <w:rFonts w:ascii="Source Sans Pro" w:hAnsi="Source Sans Pro" w:cs="Arial"/>
          <w:sz w:val="22"/>
          <w:szCs w:val="22"/>
          <w:lang w:val="en-CA"/>
        </w:rPr>
        <w:instrText xml:space="preserve"> SEQ "1_2" \*alphabetic </w:instrText>
      </w:r>
      <w:r w:rsidRPr="00841960">
        <w:rPr>
          <w:rFonts w:ascii="Source Sans Pro" w:hAnsi="Source Sans Pro" w:cs="Arial"/>
          <w:sz w:val="22"/>
          <w:szCs w:val="22"/>
          <w:lang w:val="en-CA"/>
        </w:rPr>
        <w:fldChar w:fldCharType="separate"/>
      </w:r>
      <w:r w:rsidR="001A1BD4" w:rsidRPr="00841960">
        <w:rPr>
          <w:rFonts w:ascii="Source Sans Pro" w:hAnsi="Source Sans Pro" w:cs="Arial"/>
          <w:noProof/>
          <w:sz w:val="22"/>
          <w:szCs w:val="22"/>
          <w:lang w:val="en-CA"/>
        </w:rPr>
        <w:t>b</w:t>
      </w:r>
      <w:r w:rsidRPr="00841960">
        <w:rPr>
          <w:rFonts w:ascii="Source Sans Pro" w:hAnsi="Source Sans Pro" w:cs="Arial"/>
          <w:sz w:val="22"/>
          <w:szCs w:val="22"/>
          <w:lang w:val="en-CA"/>
        </w:rPr>
        <w:fldChar w:fldCharType="end"/>
      </w:r>
      <w:r w:rsidR="00D86B69"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ab/>
        <w:t>Move towards an ethical resolution by identifying and analysing the principal elements in the situation.</w:t>
      </w:r>
    </w:p>
    <w:p w14:paraId="312EE13F" w14:textId="77777777" w:rsidR="00D86B69" w:rsidRPr="00841960" w:rsidRDefault="00A57908" w:rsidP="00B22480">
      <w:pPr>
        <w:widowControl/>
        <w:tabs>
          <w:tab w:val="left" w:pos="-1080"/>
          <w:tab w:val="left" w:pos="-720"/>
          <w:tab w:val="decimal" w:pos="-180"/>
          <w:tab w:val="left" w:pos="576"/>
          <w:tab w:val="left" w:pos="1170"/>
          <w:tab w:val="left" w:pos="1728"/>
          <w:tab w:val="left" w:pos="2304"/>
          <w:tab w:val="left" w:pos="2880"/>
        </w:tabs>
        <w:ind w:left="1170" w:hanging="540"/>
        <w:jc w:val="left"/>
        <w:rPr>
          <w:rFonts w:ascii="Source Sans Pro" w:hAnsi="Source Sans Pro" w:cs="Arial"/>
          <w:sz w:val="22"/>
          <w:szCs w:val="22"/>
          <w:lang w:val="en-CA"/>
        </w:rPr>
      </w:pPr>
      <w:r w:rsidRPr="00841960">
        <w:rPr>
          <w:rFonts w:ascii="Source Sans Pro" w:hAnsi="Source Sans Pro" w:cs="Arial"/>
          <w:sz w:val="22"/>
          <w:szCs w:val="22"/>
          <w:lang w:val="en-CA"/>
        </w:rPr>
        <w:fldChar w:fldCharType="begin"/>
      </w:r>
      <w:r w:rsidR="00D86B69" w:rsidRPr="00841960">
        <w:rPr>
          <w:rFonts w:ascii="Source Sans Pro" w:hAnsi="Source Sans Pro" w:cs="Arial"/>
          <w:sz w:val="22"/>
          <w:szCs w:val="22"/>
          <w:lang w:val="en-CA"/>
        </w:rPr>
        <w:instrText xml:space="preserve"> SEQ "1_2" \*alphabetic </w:instrText>
      </w:r>
      <w:r w:rsidRPr="00841960">
        <w:rPr>
          <w:rFonts w:ascii="Source Sans Pro" w:hAnsi="Source Sans Pro" w:cs="Arial"/>
          <w:sz w:val="22"/>
          <w:szCs w:val="22"/>
          <w:lang w:val="en-CA"/>
        </w:rPr>
        <w:fldChar w:fldCharType="separate"/>
      </w:r>
      <w:r w:rsidR="001A1BD4" w:rsidRPr="00841960">
        <w:rPr>
          <w:rFonts w:ascii="Source Sans Pro" w:hAnsi="Source Sans Pro" w:cs="Arial"/>
          <w:noProof/>
          <w:sz w:val="22"/>
          <w:szCs w:val="22"/>
          <w:lang w:val="en-CA"/>
        </w:rPr>
        <w:t>c</w:t>
      </w:r>
      <w:r w:rsidRPr="00841960">
        <w:rPr>
          <w:rFonts w:ascii="Source Sans Pro" w:hAnsi="Source Sans Pro" w:cs="Arial"/>
          <w:sz w:val="22"/>
          <w:szCs w:val="22"/>
          <w:lang w:val="en-CA"/>
        </w:rPr>
        <w:fldChar w:fldCharType="end"/>
      </w:r>
      <w:r w:rsidR="00D86B69"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ab/>
        <w:t>Identify the alternatives and weigh the impact of each alternative on various stakeholders.</w:t>
      </w:r>
    </w:p>
    <w:p w14:paraId="6E83EB1A" w14:textId="77777777" w:rsidR="00D86B69" w:rsidRPr="00841960" w:rsidRDefault="00A57908" w:rsidP="00B22480">
      <w:pPr>
        <w:widowControl/>
        <w:tabs>
          <w:tab w:val="left" w:pos="-1080"/>
          <w:tab w:val="left" w:pos="-720"/>
          <w:tab w:val="decimal" w:pos="-180"/>
          <w:tab w:val="left" w:pos="576"/>
          <w:tab w:val="left" w:pos="1170"/>
          <w:tab w:val="left" w:pos="1728"/>
          <w:tab w:val="left" w:pos="2304"/>
          <w:tab w:val="left" w:pos="2880"/>
        </w:tabs>
        <w:ind w:left="1170" w:hanging="540"/>
        <w:jc w:val="left"/>
        <w:rPr>
          <w:rFonts w:ascii="Source Sans Pro" w:hAnsi="Source Sans Pro" w:cs="Arial"/>
          <w:sz w:val="22"/>
          <w:szCs w:val="22"/>
          <w:lang w:val="en-CA"/>
        </w:rPr>
      </w:pPr>
      <w:r w:rsidRPr="00841960">
        <w:rPr>
          <w:rFonts w:ascii="Source Sans Pro" w:hAnsi="Source Sans Pro" w:cs="Arial"/>
          <w:sz w:val="22"/>
          <w:szCs w:val="22"/>
          <w:lang w:val="en-CA"/>
        </w:rPr>
        <w:fldChar w:fldCharType="begin"/>
      </w:r>
      <w:r w:rsidR="00D86B69" w:rsidRPr="00841960">
        <w:rPr>
          <w:rFonts w:ascii="Source Sans Pro" w:hAnsi="Source Sans Pro" w:cs="Arial"/>
          <w:sz w:val="22"/>
          <w:szCs w:val="22"/>
          <w:lang w:val="en-CA"/>
        </w:rPr>
        <w:instrText xml:space="preserve"> SEQ "1_2" \*alphabetic </w:instrText>
      </w:r>
      <w:r w:rsidRPr="00841960">
        <w:rPr>
          <w:rFonts w:ascii="Source Sans Pro" w:hAnsi="Source Sans Pro" w:cs="Arial"/>
          <w:sz w:val="22"/>
          <w:szCs w:val="22"/>
          <w:lang w:val="en-CA"/>
        </w:rPr>
        <w:fldChar w:fldCharType="separate"/>
      </w:r>
      <w:r w:rsidR="001A1BD4" w:rsidRPr="00841960">
        <w:rPr>
          <w:rFonts w:ascii="Source Sans Pro" w:hAnsi="Source Sans Pro" w:cs="Arial"/>
          <w:noProof/>
          <w:sz w:val="22"/>
          <w:szCs w:val="22"/>
          <w:lang w:val="en-CA"/>
        </w:rPr>
        <w:t>d</w:t>
      </w:r>
      <w:r w:rsidRPr="00841960">
        <w:rPr>
          <w:rFonts w:ascii="Source Sans Pro" w:hAnsi="Source Sans Pro" w:cs="Arial"/>
          <w:sz w:val="22"/>
          <w:szCs w:val="22"/>
          <w:lang w:val="en-CA"/>
        </w:rPr>
        <w:fldChar w:fldCharType="end"/>
      </w:r>
      <w:r w:rsidR="00D86B69"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ab/>
        <w:t>Select the best or most ethical alternative considering all the circumstances and the consequences.</w:t>
      </w:r>
    </w:p>
    <w:p w14:paraId="55DF2DA5" w14:textId="77777777" w:rsidR="00D86B69" w:rsidRPr="00841960" w:rsidRDefault="00D86B69" w:rsidP="00B22480">
      <w:pPr>
        <w:pStyle w:val="BodyText2"/>
        <w:tabs>
          <w:tab w:val="clear" w:pos="0"/>
          <w:tab w:val="clear" w:pos="450"/>
          <w:tab w:val="clear" w:pos="1260"/>
          <w:tab w:val="left" w:pos="-360"/>
          <w:tab w:val="left" w:pos="576"/>
          <w:tab w:val="left" w:pos="1152"/>
          <w:tab w:val="left" w:pos="1728"/>
        </w:tabs>
        <w:jc w:val="left"/>
        <w:rPr>
          <w:rFonts w:ascii="Source Sans Pro" w:hAnsi="Source Sans Pro" w:cs="Arial"/>
          <w:sz w:val="22"/>
          <w:szCs w:val="22"/>
          <w:lang w:val="en-CA"/>
        </w:rPr>
      </w:pPr>
    </w:p>
    <w:p w14:paraId="6DE6EDAD" w14:textId="77777777" w:rsidR="001844A1" w:rsidRPr="00841960" w:rsidRDefault="001844A1" w:rsidP="00B22480">
      <w:pPr>
        <w:widowControl/>
        <w:tabs>
          <w:tab w:val="left" w:pos="-1080"/>
          <w:tab w:val="left" w:pos="-720"/>
          <w:tab w:val="decimal" w:pos="-180"/>
          <w:tab w:val="left" w:pos="576"/>
          <w:tab w:val="left" w:pos="1152"/>
          <w:tab w:val="left" w:pos="1728"/>
          <w:tab w:val="left" w:pos="2304"/>
          <w:tab w:val="left" w:pos="2880"/>
        </w:tabs>
        <w:ind w:left="567" w:hanging="567"/>
        <w:jc w:val="left"/>
        <w:rPr>
          <w:rFonts w:ascii="Source Sans Pro" w:hAnsi="Source Sans Pro" w:cs="Arial"/>
          <w:sz w:val="22"/>
          <w:szCs w:val="22"/>
          <w:lang w:val="en-CA"/>
        </w:rPr>
      </w:pPr>
      <w:r w:rsidRPr="00841960">
        <w:rPr>
          <w:rFonts w:ascii="Source Sans Pro" w:hAnsi="Source Sans Pro" w:cs="Arial"/>
          <w:sz w:val="22"/>
          <w:szCs w:val="22"/>
          <w:lang w:val="en-CA"/>
        </w:rPr>
        <w:t>33.</w:t>
      </w:r>
      <w:r w:rsidRPr="00841960">
        <w:rPr>
          <w:rFonts w:ascii="Source Sans Pro" w:hAnsi="Source Sans Pro" w:cs="Arial"/>
          <w:sz w:val="22"/>
          <w:szCs w:val="22"/>
          <w:lang w:val="en-CA"/>
        </w:rPr>
        <w:tab/>
        <w:t xml:space="preserve">While politics influences the development of standards, this is not necessarily a bad thing given the economic </w:t>
      </w:r>
      <w:r w:rsidR="004269C3" w:rsidRPr="00841960">
        <w:rPr>
          <w:rFonts w:ascii="Source Sans Pro" w:hAnsi="Source Sans Pro" w:cs="Arial"/>
          <w:sz w:val="22"/>
          <w:szCs w:val="22"/>
          <w:lang w:val="en-CA"/>
        </w:rPr>
        <w:t xml:space="preserve">effect </w:t>
      </w:r>
      <w:r w:rsidRPr="00841960">
        <w:rPr>
          <w:rFonts w:ascii="Source Sans Pro" w:hAnsi="Source Sans Pro" w:cs="Arial"/>
          <w:sz w:val="22"/>
          <w:szCs w:val="22"/>
          <w:lang w:val="en-CA"/>
        </w:rPr>
        <w:t xml:space="preserve">of </w:t>
      </w:r>
      <w:r w:rsidR="004269C3" w:rsidRPr="00841960">
        <w:rPr>
          <w:rFonts w:ascii="Source Sans Pro" w:hAnsi="Source Sans Pro" w:cs="Arial"/>
          <w:sz w:val="22"/>
          <w:szCs w:val="22"/>
          <w:lang w:val="en-CA"/>
        </w:rPr>
        <w:t xml:space="preserve">implementing </w:t>
      </w:r>
      <w:r w:rsidRPr="00841960">
        <w:rPr>
          <w:rFonts w:ascii="Source Sans Pro" w:hAnsi="Source Sans Pro" w:cs="Arial"/>
          <w:sz w:val="22"/>
          <w:szCs w:val="22"/>
          <w:lang w:val="en-CA"/>
        </w:rPr>
        <w:t>those standards. Nonetheless, politics should not be the main motivation for standard setting. Special interest groups are other stakeholders that will fight to get what they want as well. As more and more countries adopt IFRS, diverse political climate</w:t>
      </w:r>
      <w:r w:rsidR="004269C3" w:rsidRPr="00841960">
        <w:rPr>
          <w:rFonts w:ascii="Source Sans Pro" w:hAnsi="Source Sans Pro" w:cs="Arial"/>
          <w:sz w:val="22"/>
          <w:szCs w:val="22"/>
          <w:lang w:val="en-CA"/>
        </w:rPr>
        <w:t>s</w:t>
      </w:r>
      <w:r w:rsidRPr="00841960">
        <w:rPr>
          <w:rFonts w:ascii="Source Sans Pro" w:hAnsi="Source Sans Pro" w:cs="Arial"/>
          <w:sz w:val="22"/>
          <w:szCs w:val="22"/>
          <w:lang w:val="en-CA"/>
        </w:rPr>
        <w:t>, as well as other cultural, economic, social and legal needs of the countries involved will need to be considered i</w:t>
      </w:r>
      <w:r w:rsidR="002F476F" w:rsidRPr="00841960">
        <w:rPr>
          <w:rFonts w:ascii="Source Sans Pro" w:hAnsi="Source Sans Pro" w:cs="Arial"/>
          <w:sz w:val="22"/>
          <w:szCs w:val="22"/>
          <w:lang w:val="en-CA"/>
        </w:rPr>
        <w:t>n the standard setting process.</w:t>
      </w:r>
    </w:p>
    <w:p w14:paraId="4F3904C7" w14:textId="77777777" w:rsidR="00FA18C1" w:rsidRPr="00841960" w:rsidRDefault="00FA18C1" w:rsidP="00B22480">
      <w:pPr>
        <w:widowControl/>
        <w:tabs>
          <w:tab w:val="left" w:pos="-1080"/>
          <w:tab w:val="left" w:pos="-720"/>
          <w:tab w:val="decimal" w:pos="-180"/>
          <w:tab w:val="left" w:pos="576"/>
          <w:tab w:val="left" w:pos="1152"/>
          <w:tab w:val="left" w:pos="1728"/>
          <w:tab w:val="left" w:pos="2304"/>
          <w:tab w:val="left" w:pos="2880"/>
        </w:tabs>
        <w:ind w:left="567" w:hanging="567"/>
        <w:jc w:val="left"/>
        <w:rPr>
          <w:rFonts w:ascii="Source Sans Pro" w:hAnsi="Source Sans Pro" w:cs="Arial"/>
          <w:sz w:val="22"/>
          <w:szCs w:val="22"/>
          <w:lang w:val="en-CA"/>
        </w:rPr>
      </w:pPr>
    </w:p>
    <w:p w14:paraId="597914BE" w14:textId="77777777" w:rsidR="002F476F" w:rsidRPr="00841960" w:rsidRDefault="002F476F" w:rsidP="00B22480">
      <w:pPr>
        <w:widowControl/>
        <w:tabs>
          <w:tab w:val="left" w:pos="-1080"/>
          <w:tab w:val="left" w:pos="-720"/>
          <w:tab w:val="decimal" w:pos="-180"/>
          <w:tab w:val="left" w:pos="576"/>
          <w:tab w:val="left" w:pos="1152"/>
          <w:tab w:val="left" w:pos="1728"/>
          <w:tab w:val="left" w:pos="2304"/>
          <w:tab w:val="left" w:pos="2880"/>
        </w:tabs>
        <w:ind w:left="567" w:hanging="567"/>
        <w:jc w:val="left"/>
        <w:rPr>
          <w:rFonts w:ascii="Source Sans Pro" w:hAnsi="Source Sans Pro" w:cs="Arial"/>
          <w:sz w:val="22"/>
          <w:szCs w:val="22"/>
          <w:lang w:val="en-CA"/>
        </w:rPr>
      </w:pPr>
      <w:r w:rsidRPr="00841960">
        <w:rPr>
          <w:rFonts w:ascii="Source Sans Pro" w:hAnsi="Source Sans Pro" w:cs="Arial"/>
          <w:sz w:val="22"/>
          <w:szCs w:val="22"/>
          <w:lang w:val="en-CA"/>
        </w:rPr>
        <w:t>34.</w:t>
      </w:r>
      <w:r w:rsidRPr="00841960">
        <w:rPr>
          <w:rFonts w:ascii="Source Sans Pro" w:hAnsi="Source Sans Pro" w:cs="Arial"/>
          <w:sz w:val="22"/>
          <w:szCs w:val="22"/>
          <w:lang w:val="en-CA"/>
        </w:rPr>
        <w:tab/>
        <w:t xml:space="preserve">A key issue with standard setters in various jurisdictions is the </w:t>
      </w:r>
      <w:r w:rsidRPr="00841960">
        <w:rPr>
          <w:rFonts w:ascii="Source Sans Pro" w:hAnsi="Source Sans Pro" w:cs="Arial"/>
          <w:b/>
          <w:sz w:val="22"/>
          <w:szCs w:val="22"/>
          <w:lang w:val="en-CA"/>
        </w:rPr>
        <w:t>principles versus rules</w:t>
      </w:r>
      <w:r w:rsidRPr="00841960">
        <w:rPr>
          <w:rFonts w:ascii="Source Sans Pro" w:hAnsi="Source Sans Pro" w:cs="Arial"/>
          <w:sz w:val="22"/>
          <w:szCs w:val="22"/>
          <w:lang w:val="en-CA"/>
        </w:rPr>
        <w:t xml:space="preserve"> debate regarding GAAP.</w:t>
      </w:r>
    </w:p>
    <w:p w14:paraId="151D9DAF" w14:textId="77777777" w:rsidR="002F476F" w:rsidRPr="00841960" w:rsidRDefault="002F476F" w:rsidP="00B22480">
      <w:pPr>
        <w:widowControl/>
        <w:tabs>
          <w:tab w:val="left" w:pos="-1080"/>
          <w:tab w:val="left" w:pos="-720"/>
          <w:tab w:val="decimal" w:pos="-180"/>
          <w:tab w:val="left" w:pos="576"/>
          <w:tab w:val="left" w:pos="1152"/>
          <w:tab w:val="left" w:pos="1728"/>
          <w:tab w:val="left" w:pos="2304"/>
          <w:tab w:val="left" w:pos="2880"/>
        </w:tabs>
        <w:ind w:left="567" w:hanging="567"/>
        <w:jc w:val="left"/>
        <w:rPr>
          <w:rFonts w:ascii="Source Sans Pro" w:hAnsi="Source Sans Pro" w:cs="Arial"/>
          <w:sz w:val="22"/>
          <w:szCs w:val="22"/>
          <w:lang w:val="en-CA"/>
        </w:rPr>
      </w:pPr>
    </w:p>
    <w:p w14:paraId="2C370231" w14:textId="77777777" w:rsidR="002F476F" w:rsidRPr="00841960" w:rsidRDefault="002F476F" w:rsidP="00B22480">
      <w:pPr>
        <w:widowControl/>
        <w:tabs>
          <w:tab w:val="left" w:pos="-1080"/>
          <w:tab w:val="left" w:pos="-720"/>
          <w:tab w:val="decimal" w:pos="-180"/>
          <w:tab w:val="left" w:pos="576"/>
          <w:tab w:val="left" w:pos="1152"/>
          <w:tab w:val="left" w:pos="1728"/>
          <w:tab w:val="left" w:pos="2304"/>
          <w:tab w:val="left" w:pos="2880"/>
        </w:tabs>
        <w:ind w:left="567" w:hanging="567"/>
        <w:jc w:val="left"/>
        <w:rPr>
          <w:rFonts w:ascii="Source Sans Pro" w:hAnsi="Source Sans Pro" w:cs="Arial"/>
          <w:sz w:val="22"/>
          <w:szCs w:val="22"/>
          <w:lang w:val="en-CA"/>
        </w:rPr>
      </w:pPr>
      <w:r w:rsidRPr="00841960">
        <w:rPr>
          <w:rFonts w:ascii="Source Sans Pro" w:hAnsi="Source Sans Pro" w:cs="Arial"/>
          <w:sz w:val="22"/>
          <w:szCs w:val="22"/>
          <w:lang w:val="en-CA"/>
        </w:rPr>
        <w:tab/>
        <w:t xml:space="preserve">U.S. GAAP has historically been more prescriptive (even though it is based on principles) and thus has leaned toward the rules-based approach. </w:t>
      </w:r>
      <w:r w:rsidRPr="00841960">
        <w:rPr>
          <w:rFonts w:ascii="Source Sans Pro" w:hAnsi="Source Sans Pro" w:cs="Arial"/>
          <w:b/>
          <w:sz w:val="22"/>
          <w:szCs w:val="22"/>
          <w:lang w:val="en-CA"/>
        </w:rPr>
        <w:t>In a rules-based approach—much like the Canadian tax system</w:t>
      </w:r>
      <w:r w:rsidRPr="00841960">
        <w:rPr>
          <w:rFonts w:ascii="Source Sans Pro" w:hAnsi="Source Sans Pro" w:cs="Arial"/>
          <w:sz w:val="22"/>
          <w:szCs w:val="22"/>
          <w:lang w:val="en-CA"/>
        </w:rPr>
        <w:t>—there is a rule for most things (even though the rule may be based on a principle). The result is that the body of knowledge is significantly larger.</w:t>
      </w:r>
      <w:r w:rsidRPr="00841960">
        <w:rPr>
          <w:rFonts w:ascii="Source Sans Pro" w:hAnsi="Source Sans Pro"/>
          <w:sz w:val="22"/>
          <w:szCs w:val="22"/>
        </w:rPr>
        <w:t xml:space="preserve"> </w:t>
      </w:r>
      <w:r w:rsidRPr="00841960">
        <w:rPr>
          <w:rFonts w:ascii="Source Sans Pro" w:hAnsi="Source Sans Pro" w:cs="Arial"/>
          <w:sz w:val="22"/>
          <w:szCs w:val="22"/>
          <w:lang w:val="en-CA"/>
        </w:rPr>
        <w:t>Unfortunately, the rules-based approach does not always emphasize the importance of communicating the best information for users.</w:t>
      </w:r>
    </w:p>
    <w:p w14:paraId="555BCD71" w14:textId="77777777" w:rsidR="002F476F" w:rsidRPr="00841960" w:rsidRDefault="002F476F" w:rsidP="00B22480">
      <w:pPr>
        <w:widowControl/>
        <w:tabs>
          <w:tab w:val="left" w:pos="-1080"/>
          <w:tab w:val="left" w:pos="-720"/>
          <w:tab w:val="decimal" w:pos="-180"/>
          <w:tab w:val="left" w:pos="576"/>
          <w:tab w:val="left" w:pos="1152"/>
          <w:tab w:val="left" w:pos="1728"/>
          <w:tab w:val="left" w:pos="2304"/>
          <w:tab w:val="left" w:pos="2880"/>
        </w:tabs>
        <w:ind w:left="567" w:hanging="567"/>
        <w:jc w:val="left"/>
        <w:rPr>
          <w:rFonts w:ascii="Source Sans Pro" w:hAnsi="Source Sans Pro" w:cs="Arial"/>
          <w:sz w:val="22"/>
          <w:szCs w:val="22"/>
          <w:lang w:val="en-CA"/>
        </w:rPr>
      </w:pPr>
    </w:p>
    <w:p w14:paraId="3DE5585E" w14:textId="77777777" w:rsidR="002F476F" w:rsidRPr="00841960" w:rsidRDefault="002F476F" w:rsidP="00B22480">
      <w:pPr>
        <w:widowControl/>
        <w:tabs>
          <w:tab w:val="left" w:pos="-1080"/>
          <w:tab w:val="left" w:pos="-720"/>
          <w:tab w:val="decimal" w:pos="-180"/>
          <w:tab w:val="left" w:pos="576"/>
          <w:tab w:val="left" w:pos="1152"/>
          <w:tab w:val="left" w:pos="1728"/>
          <w:tab w:val="left" w:pos="2304"/>
          <w:tab w:val="left" w:pos="2880"/>
        </w:tabs>
        <w:ind w:left="567" w:hanging="567"/>
        <w:jc w:val="left"/>
        <w:rPr>
          <w:rFonts w:ascii="Source Sans Pro" w:hAnsi="Source Sans Pro" w:cs="Arial"/>
          <w:sz w:val="22"/>
          <w:szCs w:val="22"/>
          <w:lang w:val="en-CA"/>
        </w:rPr>
      </w:pPr>
      <w:r w:rsidRPr="00841960">
        <w:rPr>
          <w:rFonts w:ascii="Source Sans Pro" w:hAnsi="Source Sans Pro" w:cs="Arial"/>
          <w:sz w:val="22"/>
          <w:szCs w:val="22"/>
          <w:lang w:val="en-CA"/>
        </w:rPr>
        <w:tab/>
      </w:r>
      <w:r w:rsidRPr="00841960">
        <w:rPr>
          <w:rFonts w:ascii="Source Sans Pro" w:hAnsi="Source Sans Pro" w:cs="Arial"/>
          <w:b/>
          <w:sz w:val="22"/>
          <w:szCs w:val="22"/>
          <w:lang w:val="en-CA"/>
        </w:rPr>
        <w:t>IFRS and ASPE are more principles-based</w:t>
      </w:r>
      <w:r w:rsidRPr="00841960">
        <w:rPr>
          <w:rFonts w:ascii="Source Sans Pro" w:hAnsi="Source Sans Pro" w:cs="Arial"/>
          <w:sz w:val="22"/>
          <w:szCs w:val="22"/>
          <w:lang w:val="en-CA"/>
        </w:rPr>
        <w:t xml:space="preserve">. The body of knowledge is smaller and the idea is that one or more principles form the basis for decision-making in many differing scenarios. In addition, professional judgement is fundamental. There is less emphasis on right and wrong answers. Rather, the financial reporting is a result of carefully reasoned application of the principle to the business facts. In a principles-based body of knowledge, bright-line tests are minimized. </w:t>
      </w:r>
      <w:r w:rsidRPr="00841960">
        <w:rPr>
          <w:rFonts w:ascii="Source Sans Pro" w:hAnsi="Source Sans Pro" w:cs="Arial"/>
          <w:b/>
          <w:sz w:val="22"/>
          <w:szCs w:val="22"/>
          <w:lang w:val="en-CA"/>
        </w:rPr>
        <w:t>Bright-line tests</w:t>
      </w:r>
      <w:r w:rsidRPr="00841960">
        <w:rPr>
          <w:rFonts w:ascii="Source Sans Pro" w:hAnsi="Source Sans Pro" w:cs="Arial"/>
          <w:sz w:val="22"/>
          <w:szCs w:val="22"/>
          <w:lang w:val="en-CA"/>
        </w:rPr>
        <w:t xml:space="preserve"> are numeric benchmarks for determining accounting</w:t>
      </w:r>
      <w:r w:rsidR="0086076F" w:rsidRPr="00841960">
        <w:rPr>
          <w:rFonts w:ascii="Source Sans Pro" w:hAnsi="Source Sans Pro" w:cs="Arial"/>
          <w:sz w:val="22"/>
          <w:szCs w:val="22"/>
          <w:lang w:val="en-CA"/>
        </w:rPr>
        <w:t>.</w:t>
      </w:r>
    </w:p>
    <w:p w14:paraId="227BF2B4" w14:textId="77777777" w:rsidR="0086076F" w:rsidRPr="00841960" w:rsidRDefault="0086076F" w:rsidP="002F476F">
      <w:pPr>
        <w:widowControl/>
        <w:tabs>
          <w:tab w:val="left" w:pos="-1080"/>
          <w:tab w:val="left" w:pos="-720"/>
          <w:tab w:val="decimal" w:pos="-180"/>
          <w:tab w:val="left" w:pos="576"/>
          <w:tab w:val="left" w:pos="1152"/>
          <w:tab w:val="left" w:pos="1728"/>
          <w:tab w:val="left" w:pos="2304"/>
          <w:tab w:val="left" w:pos="2880"/>
        </w:tabs>
        <w:ind w:left="567" w:hanging="567"/>
        <w:rPr>
          <w:rFonts w:ascii="Source Sans Pro" w:hAnsi="Source Sans Pro" w:cs="Arial"/>
          <w:sz w:val="22"/>
          <w:szCs w:val="22"/>
          <w:lang w:val="en-CA"/>
        </w:rPr>
      </w:pPr>
    </w:p>
    <w:p w14:paraId="081AB418" w14:textId="77777777" w:rsidR="00D86B69" w:rsidRPr="00841960" w:rsidRDefault="001844A1" w:rsidP="00B22480">
      <w:pPr>
        <w:pStyle w:val="BodyText2"/>
        <w:tabs>
          <w:tab w:val="clear" w:pos="-1080"/>
          <w:tab w:val="clear" w:pos="-720"/>
          <w:tab w:val="clear" w:pos="-180"/>
          <w:tab w:val="clear" w:pos="0"/>
          <w:tab w:val="clear" w:pos="450"/>
          <w:tab w:val="clear" w:pos="1260"/>
          <w:tab w:val="left" w:pos="567"/>
          <w:tab w:val="left" w:pos="1152"/>
          <w:tab w:val="left" w:pos="1728"/>
        </w:tabs>
        <w:ind w:left="567" w:hanging="567"/>
        <w:jc w:val="left"/>
        <w:rPr>
          <w:rFonts w:ascii="Source Sans Pro" w:hAnsi="Source Sans Pro" w:cs="Arial"/>
          <w:sz w:val="22"/>
          <w:szCs w:val="22"/>
          <w:lang w:val="en-CA"/>
        </w:rPr>
      </w:pPr>
      <w:r w:rsidRPr="00841960">
        <w:rPr>
          <w:rFonts w:ascii="Source Sans Pro" w:hAnsi="Source Sans Pro" w:cs="Arial"/>
          <w:sz w:val="22"/>
          <w:szCs w:val="22"/>
          <w:lang w:val="en-CA"/>
        </w:rPr>
        <w:lastRenderedPageBreak/>
        <w:t>3</w:t>
      </w:r>
      <w:r w:rsidR="002F476F" w:rsidRPr="00841960">
        <w:rPr>
          <w:rFonts w:ascii="Source Sans Pro" w:hAnsi="Source Sans Pro" w:cs="Arial"/>
          <w:sz w:val="22"/>
          <w:szCs w:val="22"/>
          <w:lang w:val="en-CA"/>
        </w:rPr>
        <w:t>5</w:t>
      </w:r>
      <w:r w:rsidR="00124AD0" w:rsidRPr="00841960">
        <w:rPr>
          <w:rFonts w:ascii="Source Sans Pro" w:hAnsi="Source Sans Pro" w:cs="Arial"/>
          <w:sz w:val="22"/>
          <w:szCs w:val="22"/>
          <w:lang w:val="en-CA"/>
        </w:rPr>
        <w:t>.</w:t>
      </w:r>
      <w:r w:rsidR="00124AD0" w:rsidRPr="00841960">
        <w:rPr>
          <w:rFonts w:ascii="Source Sans Pro" w:hAnsi="Source Sans Pro" w:cs="Arial"/>
          <w:sz w:val="22"/>
          <w:szCs w:val="22"/>
          <w:lang w:val="en-CA"/>
        </w:rPr>
        <w:tab/>
      </w:r>
      <w:r w:rsidR="00D86B69" w:rsidRPr="00841960">
        <w:rPr>
          <w:rFonts w:ascii="Source Sans Pro" w:hAnsi="Source Sans Pro" w:cs="Arial"/>
          <w:sz w:val="22"/>
          <w:szCs w:val="22"/>
          <w:lang w:val="en-CA"/>
        </w:rPr>
        <w:t>Other change</w:t>
      </w:r>
      <w:r w:rsidR="00A23F3C" w:rsidRPr="00841960">
        <w:rPr>
          <w:rFonts w:ascii="Source Sans Pro" w:hAnsi="Source Sans Pro" w:cs="Arial"/>
          <w:sz w:val="22"/>
          <w:szCs w:val="22"/>
          <w:lang w:val="en-CA"/>
        </w:rPr>
        <w:t>s</w:t>
      </w:r>
      <w:r w:rsidR="00D86B69" w:rsidRPr="00841960">
        <w:rPr>
          <w:rFonts w:ascii="Source Sans Pro" w:hAnsi="Source Sans Pro" w:cs="Arial"/>
          <w:sz w:val="22"/>
          <w:szCs w:val="22"/>
          <w:lang w:val="en-CA"/>
        </w:rPr>
        <w:t xml:space="preserve"> in the financial reporting environment are characterized by the following:</w:t>
      </w:r>
    </w:p>
    <w:p w14:paraId="037BA1E3" w14:textId="77777777" w:rsidR="00D86B69" w:rsidRPr="00841960" w:rsidRDefault="00D86B69" w:rsidP="00B22480">
      <w:pPr>
        <w:pStyle w:val="BodyText2"/>
        <w:tabs>
          <w:tab w:val="clear" w:pos="0"/>
          <w:tab w:val="clear" w:pos="450"/>
          <w:tab w:val="clear" w:pos="1260"/>
          <w:tab w:val="left" w:pos="-360"/>
          <w:tab w:val="left" w:pos="576"/>
          <w:tab w:val="left" w:pos="1152"/>
          <w:tab w:val="left" w:pos="1728"/>
        </w:tabs>
        <w:ind w:left="570"/>
        <w:jc w:val="left"/>
        <w:rPr>
          <w:rFonts w:ascii="Source Sans Pro" w:hAnsi="Source Sans Pro" w:cs="Arial"/>
          <w:sz w:val="22"/>
          <w:szCs w:val="22"/>
          <w:lang w:val="en-CA"/>
        </w:rPr>
      </w:pPr>
    </w:p>
    <w:p w14:paraId="38FE388A" w14:textId="77777777" w:rsidR="00D86B69" w:rsidRPr="00841960" w:rsidRDefault="00D86B69" w:rsidP="00B22480">
      <w:pPr>
        <w:pStyle w:val="BodyText2"/>
        <w:numPr>
          <w:ilvl w:val="0"/>
          <w:numId w:val="3"/>
        </w:numPr>
        <w:tabs>
          <w:tab w:val="clear" w:pos="-1080"/>
          <w:tab w:val="clear" w:pos="-720"/>
          <w:tab w:val="clear" w:pos="-180"/>
          <w:tab w:val="clear" w:pos="0"/>
          <w:tab w:val="clear" w:pos="450"/>
          <w:tab w:val="clear" w:pos="1260"/>
          <w:tab w:val="left" w:pos="1152"/>
          <w:tab w:val="left" w:pos="1728"/>
        </w:tabs>
        <w:ind w:left="1152"/>
        <w:jc w:val="left"/>
        <w:rPr>
          <w:rFonts w:ascii="Source Sans Pro" w:hAnsi="Source Sans Pro" w:cs="Arial"/>
          <w:sz w:val="22"/>
          <w:szCs w:val="22"/>
          <w:lang w:val="en-CA"/>
        </w:rPr>
      </w:pPr>
      <w:r w:rsidRPr="00841960">
        <w:rPr>
          <w:rFonts w:ascii="Source Sans Pro" w:hAnsi="Source Sans Pro" w:cs="Arial"/>
          <w:sz w:val="22"/>
          <w:szCs w:val="22"/>
          <w:lang w:val="en-CA"/>
        </w:rPr>
        <w:t>Globalization of companies and capital markets results in a greater need for comparability of financial information across different countries.</w:t>
      </w:r>
    </w:p>
    <w:p w14:paraId="0BCBCD05" w14:textId="77777777" w:rsidR="00D86B69" w:rsidRPr="00841960" w:rsidRDefault="00D86B69" w:rsidP="00B22480">
      <w:pPr>
        <w:pStyle w:val="BodyText2"/>
        <w:tabs>
          <w:tab w:val="clear" w:pos="0"/>
          <w:tab w:val="clear" w:pos="450"/>
          <w:tab w:val="clear" w:pos="1260"/>
          <w:tab w:val="left" w:pos="-360"/>
          <w:tab w:val="left" w:pos="576"/>
          <w:tab w:val="left" w:pos="1152"/>
          <w:tab w:val="left" w:pos="1728"/>
        </w:tabs>
        <w:ind w:left="1152" w:hanging="576"/>
        <w:jc w:val="left"/>
        <w:rPr>
          <w:rFonts w:ascii="Source Sans Pro" w:hAnsi="Source Sans Pro" w:cs="Arial"/>
          <w:sz w:val="22"/>
          <w:szCs w:val="22"/>
          <w:lang w:val="en-CA"/>
        </w:rPr>
      </w:pPr>
      <w:r w:rsidRPr="00841960">
        <w:rPr>
          <w:rFonts w:ascii="Source Sans Pro" w:hAnsi="Source Sans Pro" w:cs="Arial"/>
          <w:sz w:val="22"/>
          <w:szCs w:val="22"/>
          <w:lang w:val="en-CA"/>
        </w:rPr>
        <w:t>b.</w:t>
      </w:r>
      <w:r w:rsidRPr="00841960">
        <w:rPr>
          <w:rFonts w:ascii="Source Sans Pro" w:hAnsi="Source Sans Pro" w:cs="Arial"/>
          <w:sz w:val="22"/>
          <w:szCs w:val="22"/>
          <w:lang w:val="en-CA"/>
        </w:rPr>
        <w:tab/>
        <w:t>As technology continues to advance, the need for timely information is rising sharply. A continuous reporting model is already under discussion in the capital markets arena.</w:t>
      </w:r>
      <w:r w:rsidR="004269C3" w:rsidRPr="00841960">
        <w:rPr>
          <w:rFonts w:ascii="Source Sans Pro" w:hAnsi="Source Sans Pro" w:cs="Arial"/>
          <w:sz w:val="22"/>
          <w:szCs w:val="22"/>
          <w:lang w:val="en-CA"/>
        </w:rPr>
        <w:t xml:space="preserve">  The Canadian Securities Administrators have launched a voluntary filing program which encourages companies to use extensible business reporting language (XBRL) when filing their financial information with provincial securities regulators.  XBRL allows a company to tag its information so that users can more easily extract the data that they find pertinent to them.</w:t>
      </w:r>
    </w:p>
    <w:p w14:paraId="2484E5DA" w14:textId="77777777" w:rsidR="00D86B69" w:rsidRPr="00841960" w:rsidRDefault="00D86B69" w:rsidP="00B22480">
      <w:pPr>
        <w:pStyle w:val="BodyText2"/>
        <w:numPr>
          <w:ilvl w:val="0"/>
          <w:numId w:val="2"/>
        </w:numPr>
        <w:tabs>
          <w:tab w:val="clear" w:pos="-1080"/>
          <w:tab w:val="clear" w:pos="-720"/>
          <w:tab w:val="clear" w:pos="-180"/>
          <w:tab w:val="clear" w:pos="0"/>
          <w:tab w:val="clear" w:pos="450"/>
          <w:tab w:val="clear" w:pos="1260"/>
          <w:tab w:val="left" w:pos="1152"/>
          <w:tab w:val="left" w:pos="1728"/>
        </w:tabs>
        <w:ind w:left="1152"/>
        <w:jc w:val="left"/>
        <w:rPr>
          <w:rFonts w:ascii="Source Sans Pro" w:hAnsi="Source Sans Pro" w:cs="Arial"/>
          <w:sz w:val="22"/>
          <w:szCs w:val="22"/>
          <w:lang w:val="en-CA"/>
        </w:rPr>
      </w:pPr>
      <w:r w:rsidRPr="00841960">
        <w:rPr>
          <w:rFonts w:ascii="Source Sans Pro" w:hAnsi="Source Sans Pro" w:cs="Arial"/>
          <w:sz w:val="22"/>
          <w:szCs w:val="22"/>
          <w:lang w:val="en-CA"/>
        </w:rPr>
        <w:t xml:space="preserve">Increased requirement for accountability. This has in part been brought on by the increase in institutional investors who have greater investment knowledge and representation on corporate boards. In addition </w:t>
      </w:r>
      <w:r w:rsidR="006E2DA0" w:rsidRPr="00841960">
        <w:rPr>
          <w:rFonts w:ascii="Source Sans Pro" w:hAnsi="Source Sans Pro" w:cs="Arial"/>
          <w:sz w:val="22"/>
          <w:szCs w:val="22"/>
          <w:lang w:val="en-CA"/>
        </w:rPr>
        <w:t>CPA Canada</w:t>
      </w:r>
      <w:r w:rsidRPr="00841960">
        <w:rPr>
          <w:rFonts w:ascii="Source Sans Pro" w:hAnsi="Source Sans Pro" w:cs="Arial"/>
          <w:sz w:val="22"/>
          <w:szCs w:val="22"/>
          <w:lang w:val="en-CA"/>
        </w:rPr>
        <w:t xml:space="preserve"> has several initiatives dealing with risk management, governance, and </w:t>
      </w:r>
      <w:r w:rsidR="009B71A8" w:rsidRPr="00841960">
        <w:rPr>
          <w:rFonts w:ascii="Source Sans Pro" w:hAnsi="Source Sans Pro" w:cs="Arial"/>
          <w:sz w:val="22"/>
          <w:szCs w:val="22"/>
          <w:lang w:val="en-CA"/>
        </w:rPr>
        <w:t>performances reporting that take</w:t>
      </w:r>
      <w:r w:rsidRPr="00841960">
        <w:rPr>
          <w:rFonts w:ascii="Source Sans Pro" w:hAnsi="Source Sans Pro" w:cs="Arial"/>
          <w:sz w:val="22"/>
          <w:szCs w:val="22"/>
          <w:lang w:val="en-CA"/>
        </w:rPr>
        <w:t xml:space="preserve"> a broader view of an all-inclusive business reporting. </w:t>
      </w:r>
    </w:p>
    <w:p w14:paraId="1972960B" w14:textId="77777777" w:rsidR="001844A1" w:rsidRPr="00841960" w:rsidRDefault="00D86B69" w:rsidP="00B22480">
      <w:pPr>
        <w:widowControl/>
        <w:tabs>
          <w:tab w:val="left" w:pos="-1080"/>
          <w:tab w:val="left" w:pos="-720"/>
          <w:tab w:val="decimal" w:pos="-180"/>
          <w:tab w:val="left" w:pos="576"/>
          <w:tab w:val="left" w:pos="1152"/>
          <w:tab w:val="left" w:pos="1728"/>
          <w:tab w:val="left" w:pos="2304"/>
          <w:tab w:val="left" w:pos="2880"/>
        </w:tabs>
        <w:ind w:left="576" w:hanging="576"/>
        <w:jc w:val="left"/>
        <w:rPr>
          <w:rFonts w:ascii="Source Sans Pro" w:hAnsi="Source Sans Pro" w:cs="Arial"/>
          <w:b/>
          <w:sz w:val="22"/>
          <w:szCs w:val="22"/>
          <w:lang w:val="en-CA"/>
        </w:rPr>
      </w:pPr>
      <w:r w:rsidRPr="00841960">
        <w:rPr>
          <w:rFonts w:ascii="Source Sans Pro" w:hAnsi="Source Sans Pro" w:cs="Arial"/>
          <w:b/>
          <w:sz w:val="22"/>
          <w:szCs w:val="22"/>
          <w:lang w:val="en-CA"/>
        </w:rPr>
        <w:tab/>
      </w:r>
    </w:p>
    <w:p w14:paraId="5BF2E02A" w14:textId="77777777" w:rsidR="00D86B69" w:rsidRPr="00841960" w:rsidRDefault="001844A1" w:rsidP="00B22480">
      <w:pPr>
        <w:widowControl/>
        <w:tabs>
          <w:tab w:val="left" w:pos="-1080"/>
          <w:tab w:val="left" w:pos="-720"/>
          <w:tab w:val="decimal" w:pos="-180"/>
          <w:tab w:val="left" w:pos="576"/>
          <w:tab w:val="left" w:pos="1152"/>
          <w:tab w:val="left" w:pos="1728"/>
          <w:tab w:val="left" w:pos="2304"/>
          <w:tab w:val="left" w:pos="2880"/>
        </w:tabs>
        <w:ind w:left="576" w:hanging="576"/>
        <w:jc w:val="left"/>
        <w:rPr>
          <w:rFonts w:ascii="Source Sans Pro" w:hAnsi="Source Sans Pro" w:cs="Arial"/>
          <w:sz w:val="22"/>
          <w:szCs w:val="22"/>
          <w:lang w:val="en-CA"/>
        </w:rPr>
      </w:pPr>
      <w:r w:rsidRPr="00841960">
        <w:rPr>
          <w:rFonts w:ascii="Source Sans Pro" w:hAnsi="Source Sans Pro" w:cs="Arial"/>
          <w:sz w:val="22"/>
          <w:szCs w:val="22"/>
          <w:lang w:val="en-CA"/>
        </w:rPr>
        <w:t>3</w:t>
      </w:r>
      <w:r w:rsidR="002F476F" w:rsidRPr="00841960">
        <w:rPr>
          <w:rFonts w:ascii="Source Sans Pro" w:hAnsi="Source Sans Pro" w:cs="Arial"/>
          <w:sz w:val="22"/>
          <w:szCs w:val="22"/>
          <w:lang w:val="en-CA"/>
        </w:rPr>
        <w:t>6</w:t>
      </w:r>
      <w:r w:rsidR="00D86B69"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ab/>
      </w:r>
      <w:r w:rsidR="00CB1B53" w:rsidRPr="00841960">
        <w:rPr>
          <w:rFonts w:ascii="Source Sans Pro" w:hAnsi="Source Sans Pro" w:cs="Arial"/>
          <w:b/>
          <w:sz w:val="22"/>
          <w:szCs w:val="22"/>
          <w:lang w:val="en-CA"/>
        </w:rPr>
        <w:t>Integrated</w:t>
      </w:r>
      <w:r w:rsidR="00D86B69" w:rsidRPr="00841960">
        <w:rPr>
          <w:rFonts w:ascii="Source Sans Pro" w:hAnsi="Source Sans Pro" w:cs="Arial"/>
          <w:b/>
          <w:sz w:val="22"/>
          <w:szCs w:val="22"/>
          <w:lang w:val="en-CA"/>
        </w:rPr>
        <w:t xml:space="preserve"> reporting</w:t>
      </w:r>
      <w:r w:rsidR="00D86B69" w:rsidRPr="00841960">
        <w:rPr>
          <w:rFonts w:ascii="Source Sans Pro" w:hAnsi="Source Sans Pro" w:cs="Arial"/>
          <w:sz w:val="22"/>
          <w:szCs w:val="22"/>
          <w:lang w:val="en-CA"/>
        </w:rPr>
        <w:t xml:space="preserve"> is a term that incorporates aspects of financial reporting as well as measurements used by management to evaluate the business (including non-financial information) and information regarding opportunities and risks, critical success factors, management and shareholders, and background about the company. Business reporting can also include reports on environmental matters, human resources, or technological issues. The Balance Scoreboard model takes financial, customer, internal processes, and learning and growth perspectives of a company to help a company achieve its strategic vision by developing objectives within each perspective.</w:t>
      </w:r>
    </w:p>
    <w:p w14:paraId="0F8E7FA1" w14:textId="77777777" w:rsidR="00D86B69" w:rsidRPr="00841960" w:rsidRDefault="00D86B69">
      <w:pPr>
        <w:pStyle w:val="BodyText2"/>
        <w:tabs>
          <w:tab w:val="clear" w:pos="0"/>
          <w:tab w:val="clear" w:pos="450"/>
          <w:tab w:val="clear" w:pos="1260"/>
          <w:tab w:val="left" w:pos="-360"/>
          <w:tab w:val="left" w:pos="576"/>
          <w:tab w:val="left" w:pos="1152"/>
          <w:tab w:val="left" w:pos="1728"/>
        </w:tabs>
        <w:rPr>
          <w:rFonts w:ascii="Source Sans Pro" w:hAnsi="Source Sans Pro" w:cs="Arial"/>
          <w:sz w:val="22"/>
          <w:szCs w:val="22"/>
          <w:lang w:val="en-CA"/>
        </w:rPr>
      </w:pPr>
    </w:p>
    <w:p w14:paraId="68C30B31" w14:textId="77777777" w:rsidR="00D86B69" w:rsidRPr="00841960" w:rsidRDefault="00D86B69">
      <w:pPr>
        <w:rPr>
          <w:rFonts w:ascii="Source Sans Pro" w:hAnsi="Source Sans Pro" w:cs="Arial"/>
          <w:b/>
          <w:iCs/>
          <w:sz w:val="28"/>
          <w:lang w:val="en-CA"/>
        </w:rPr>
      </w:pPr>
      <w:r w:rsidRPr="00841960">
        <w:rPr>
          <w:rFonts w:ascii="Source Sans Pro" w:hAnsi="Source Sans Pro"/>
        </w:rPr>
        <w:br w:type="page"/>
      </w:r>
      <w:r w:rsidR="00A57908" w:rsidRPr="000E5EC5">
        <w:rPr>
          <w:rFonts w:ascii="Source Sans Pro" w:hAnsi="Source Sans Pro" w:cs="Arial"/>
          <w:b/>
          <w:sz w:val="32"/>
          <w:szCs w:val="32"/>
          <w:lang w:val="en-CA"/>
        </w:rPr>
        <w:lastRenderedPageBreak/>
        <w:t>LECTURE OUTLINE</w:t>
      </w:r>
    </w:p>
    <w:p w14:paraId="1D91507D" w14:textId="77777777" w:rsidR="00D86B69" w:rsidRPr="00841960" w:rsidRDefault="00D86B69">
      <w:pPr>
        <w:widowControl/>
        <w:tabs>
          <w:tab w:val="left" w:pos="-1080"/>
          <w:tab w:val="left" w:pos="-720"/>
          <w:tab w:val="decimal" w:pos="-180"/>
          <w:tab w:val="left" w:pos="576"/>
          <w:tab w:val="left" w:pos="1152"/>
          <w:tab w:val="left" w:pos="1728"/>
          <w:tab w:val="left" w:pos="2304"/>
          <w:tab w:val="left" w:pos="2880"/>
        </w:tabs>
        <w:rPr>
          <w:rFonts w:ascii="Source Sans Pro" w:hAnsi="Source Sans Pro" w:cs="Arial"/>
          <w:sz w:val="22"/>
          <w:szCs w:val="22"/>
          <w:lang w:val="en-CA"/>
        </w:rPr>
      </w:pPr>
    </w:p>
    <w:p w14:paraId="6AC97E49" w14:textId="77777777" w:rsidR="00D86B69" w:rsidRPr="00841960" w:rsidRDefault="00D86B69" w:rsidP="00B22480">
      <w:pPr>
        <w:widowControl/>
        <w:tabs>
          <w:tab w:val="left" w:pos="-1080"/>
          <w:tab w:val="left" w:pos="-720"/>
          <w:tab w:val="decimal" w:pos="-180"/>
          <w:tab w:val="left" w:pos="576"/>
          <w:tab w:val="left" w:pos="1152"/>
          <w:tab w:val="left" w:pos="1728"/>
          <w:tab w:val="left" w:pos="2304"/>
          <w:tab w:val="left" w:pos="2880"/>
        </w:tabs>
        <w:jc w:val="left"/>
        <w:rPr>
          <w:rFonts w:ascii="Source Sans Pro" w:hAnsi="Source Sans Pro" w:cs="Arial"/>
          <w:sz w:val="22"/>
          <w:szCs w:val="22"/>
          <w:lang w:val="en-CA"/>
        </w:rPr>
      </w:pPr>
      <w:r w:rsidRPr="00841960">
        <w:rPr>
          <w:rFonts w:ascii="Source Sans Pro" w:hAnsi="Source Sans Pro" w:cs="Arial"/>
          <w:sz w:val="22"/>
          <w:szCs w:val="22"/>
          <w:lang w:val="en-CA"/>
        </w:rPr>
        <w:t>The material in this chapter can usually be covered in one class session. The issues in this chapter may be addressed by organizing a lecture around the following questions.</w:t>
      </w:r>
    </w:p>
    <w:p w14:paraId="4EFE9D2C" w14:textId="77777777" w:rsidR="00D86B69" w:rsidRPr="00841960" w:rsidRDefault="00D86B69" w:rsidP="00B22480">
      <w:pPr>
        <w:widowControl/>
        <w:tabs>
          <w:tab w:val="left" w:pos="-1080"/>
          <w:tab w:val="left" w:pos="-720"/>
          <w:tab w:val="decimal" w:pos="-180"/>
          <w:tab w:val="left" w:pos="576"/>
          <w:tab w:val="left" w:pos="1152"/>
          <w:tab w:val="left" w:pos="1728"/>
          <w:tab w:val="left" w:pos="2304"/>
          <w:tab w:val="left" w:pos="2880"/>
        </w:tabs>
        <w:jc w:val="left"/>
        <w:rPr>
          <w:rFonts w:ascii="Source Sans Pro" w:hAnsi="Source Sans Pro" w:cs="Arial"/>
          <w:sz w:val="22"/>
          <w:szCs w:val="22"/>
          <w:lang w:val="en-CA"/>
        </w:rPr>
      </w:pPr>
    </w:p>
    <w:p w14:paraId="18E07522" w14:textId="77777777" w:rsidR="00D86B69" w:rsidRPr="00841960" w:rsidRDefault="00A57908" w:rsidP="00B22480">
      <w:pPr>
        <w:widowControl/>
        <w:tabs>
          <w:tab w:val="left" w:pos="-1080"/>
          <w:tab w:val="left" w:pos="-720"/>
          <w:tab w:val="decimal" w:pos="-180"/>
          <w:tab w:val="left" w:pos="576"/>
          <w:tab w:val="left" w:pos="1152"/>
          <w:tab w:val="left" w:pos="1728"/>
          <w:tab w:val="left" w:pos="2304"/>
          <w:tab w:val="left" w:pos="2880"/>
        </w:tabs>
        <w:jc w:val="left"/>
        <w:rPr>
          <w:rFonts w:ascii="Source Sans Pro" w:hAnsi="Source Sans Pro" w:cs="Arial"/>
          <w:sz w:val="22"/>
          <w:szCs w:val="22"/>
          <w:lang w:val="en-CA"/>
        </w:rPr>
      </w:pPr>
      <w:r w:rsidRPr="00841960">
        <w:rPr>
          <w:rFonts w:ascii="Source Sans Pro" w:hAnsi="Source Sans Pro" w:cs="Arial"/>
          <w:sz w:val="22"/>
          <w:szCs w:val="22"/>
          <w:lang w:val="en-CA"/>
        </w:rPr>
        <w:fldChar w:fldCharType="begin"/>
      </w:r>
      <w:r w:rsidR="00D86B69" w:rsidRPr="00841960">
        <w:rPr>
          <w:rFonts w:ascii="Source Sans Pro" w:hAnsi="Source Sans Pro" w:cs="Arial"/>
          <w:sz w:val="22"/>
          <w:szCs w:val="22"/>
          <w:lang w:val="en-CA"/>
        </w:rPr>
        <w:instrText xml:space="preserve"> SEQ "1_0" \*ALPHABETIC </w:instrText>
      </w:r>
      <w:r w:rsidRPr="00841960">
        <w:rPr>
          <w:rFonts w:ascii="Source Sans Pro" w:hAnsi="Source Sans Pro" w:cs="Arial"/>
          <w:sz w:val="22"/>
          <w:szCs w:val="22"/>
          <w:lang w:val="en-CA"/>
        </w:rPr>
        <w:fldChar w:fldCharType="separate"/>
      </w:r>
      <w:r w:rsidR="001A1BD4" w:rsidRPr="00841960">
        <w:rPr>
          <w:rFonts w:ascii="Source Sans Pro" w:hAnsi="Source Sans Pro" w:cs="Arial"/>
          <w:noProof/>
          <w:sz w:val="22"/>
          <w:szCs w:val="22"/>
          <w:lang w:val="en-CA"/>
        </w:rPr>
        <w:t>A</w:t>
      </w:r>
      <w:r w:rsidRPr="00841960">
        <w:rPr>
          <w:rFonts w:ascii="Source Sans Pro" w:hAnsi="Source Sans Pro" w:cs="Arial"/>
          <w:sz w:val="22"/>
          <w:szCs w:val="22"/>
          <w:lang w:val="en-CA"/>
        </w:rPr>
        <w:fldChar w:fldCharType="end"/>
      </w:r>
      <w:r w:rsidR="00D86B69"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ab/>
        <w:t>What is accounting?</w:t>
      </w:r>
    </w:p>
    <w:p w14:paraId="75FA4C26" w14:textId="77777777" w:rsidR="00D86B69" w:rsidRPr="00841960" w:rsidRDefault="00D86B69" w:rsidP="00B22480">
      <w:pPr>
        <w:widowControl/>
        <w:tabs>
          <w:tab w:val="left" w:pos="-1080"/>
          <w:tab w:val="left" w:pos="-720"/>
          <w:tab w:val="decimal" w:pos="-180"/>
          <w:tab w:val="left" w:pos="576"/>
          <w:tab w:val="left" w:pos="1152"/>
          <w:tab w:val="left" w:pos="1728"/>
          <w:tab w:val="left" w:pos="2304"/>
          <w:tab w:val="left" w:pos="2880"/>
        </w:tabs>
        <w:jc w:val="left"/>
        <w:rPr>
          <w:rFonts w:ascii="Source Sans Pro" w:hAnsi="Source Sans Pro" w:cs="Arial"/>
          <w:sz w:val="22"/>
          <w:szCs w:val="22"/>
          <w:lang w:val="en-CA"/>
        </w:rPr>
      </w:pPr>
    </w:p>
    <w:p w14:paraId="1E4853DB" w14:textId="77777777" w:rsidR="00D86B69" w:rsidRPr="00841960" w:rsidRDefault="00D86B69" w:rsidP="00B22480">
      <w:pPr>
        <w:widowControl/>
        <w:tabs>
          <w:tab w:val="left" w:pos="-1080"/>
          <w:tab w:val="left" w:pos="-720"/>
          <w:tab w:val="decimal" w:pos="-180"/>
          <w:tab w:val="left" w:pos="576"/>
          <w:tab w:val="left" w:pos="1152"/>
          <w:tab w:val="left" w:pos="1728"/>
          <w:tab w:val="left" w:pos="2304"/>
          <w:tab w:val="left" w:pos="2880"/>
        </w:tabs>
        <w:ind w:left="1152" w:hanging="576"/>
        <w:jc w:val="left"/>
        <w:rPr>
          <w:rFonts w:ascii="Source Sans Pro" w:hAnsi="Source Sans Pro" w:cs="Arial"/>
          <w:sz w:val="22"/>
          <w:szCs w:val="22"/>
          <w:lang w:val="en-CA"/>
        </w:rPr>
      </w:pPr>
      <w:r w:rsidRPr="00841960">
        <w:rPr>
          <w:rFonts w:ascii="Source Sans Pro" w:hAnsi="Source Sans Pro" w:cs="Arial"/>
          <w:sz w:val="22"/>
          <w:szCs w:val="22"/>
          <w:lang w:val="en-CA"/>
        </w:rPr>
        <w:t>1.</w:t>
      </w:r>
      <w:r w:rsidRPr="00841960">
        <w:rPr>
          <w:rFonts w:ascii="Source Sans Pro" w:hAnsi="Source Sans Pro" w:cs="Arial"/>
          <w:sz w:val="22"/>
          <w:szCs w:val="22"/>
          <w:lang w:val="en-CA"/>
        </w:rPr>
        <w:tab/>
      </w:r>
      <w:r w:rsidRPr="00841960">
        <w:rPr>
          <w:rFonts w:ascii="Source Sans Pro" w:hAnsi="Source Sans Pro" w:cs="Arial"/>
          <w:b/>
          <w:sz w:val="22"/>
          <w:szCs w:val="22"/>
          <w:lang w:val="en-CA"/>
        </w:rPr>
        <w:t>Recognition, measurement, and disclosure (communication)</w:t>
      </w:r>
      <w:r w:rsidRPr="00841960">
        <w:rPr>
          <w:rFonts w:ascii="Source Sans Pro" w:hAnsi="Source Sans Pro" w:cs="Arial"/>
          <w:sz w:val="22"/>
          <w:szCs w:val="22"/>
          <w:lang w:val="en-CA"/>
        </w:rPr>
        <w:t xml:space="preserve"> of financial information (discuss difference between financial statements, financial reporting, and business reporting).</w:t>
      </w:r>
    </w:p>
    <w:p w14:paraId="57C5AA63" w14:textId="77777777" w:rsidR="00D86B69" w:rsidRPr="00841960" w:rsidRDefault="00D86B69">
      <w:pPr>
        <w:widowControl/>
        <w:tabs>
          <w:tab w:val="left" w:pos="-1080"/>
          <w:tab w:val="left" w:pos="-720"/>
          <w:tab w:val="decimal" w:pos="-180"/>
          <w:tab w:val="left" w:pos="576"/>
          <w:tab w:val="left" w:pos="1152"/>
          <w:tab w:val="left" w:pos="1728"/>
          <w:tab w:val="left" w:pos="2304"/>
          <w:tab w:val="left" w:pos="2880"/>
        </w:tabs>
        <w:rPr>
          <w:rFonts w:ascii="Source Sans Pro" w:hAnsi="Source Sans Pro" w:cs="Arial"/>
          <w:sz w:val="22"/>
          <w:szCs w:val="22"/>
          <w:lang w:val="en-CA"/>
        </w:rPr>
      </w:pPr>
    </w:p>
    <w:tbl>
      <w:tblPr>
        <w:tblW w:w="0" w:type="auto"/>
        <w:tblInd w:w="335" w:type="dxa"/>
        <w:tblLayout w:type="fixed"/>
        <w:tblCellMar>
          <w:left w:w="177" w:type="dxa"/>
          <w:right w:w="177" w:type="dxa"/>
        </w:tblCellMar>
        <w:tblLook w:val="0000" w:firstRow="0" w:lastRow="0" w:firstColumn="0" w:lastColumn="0" w:noHBand="0" w:noVBand="0"/>
      </w:tblPr>
      <w:tblGrid>
        <w:gridCol w:w="9045"/>
      </w:tblGrid>
      <w:tr w:rsidR="00D86B69" w:rsidRPr="00841960" w14:paraId="52CCA1BA" w14:textId="77777777">
        <w:tc>
          <w:tcPr>
            <w:tcW w:w="9045" w:type="dxa"/>
            <w:tcBorders>
              <w:top w:val="double" w:sz="1" w:space="0" w:color="000000"/>
              <w:left w:val="double" w:sz="1" w:space="0" w:color="000000"/>
              <w:bottom w:val="double" w:sz="1" w:space="0" w:color="000000"/>
              <w:right w:val="double" w:sz="1" w:space="0" w:color="000000"/>
            </w:tcBorders>
          </w:tcPr>
          <w:p w14:paraId="552669C9" w14:textId="77777777" w:rsidR="00AB1E8F" w:rsidRPr="00841960" w:rsidRDefault="00AB1E8F">
            <w:pPr>
              <w:widowControl/>
              <w:tabs>
                <w:tab w:val="left" w:pos="576"/>
                <w:tab w:val="left" w:pos="1152"/>
                <w:tab w:val="left" w:pos="1728"/>
                <w:tab w:val="left" w:pos="2304"/>
                <w:tab w:val="left" w:pos="2880"/>
              </w:tabs>
              <w:snapToGrid w:val="0"/>
              <w:jc w:val="center"/>
              <w:rPr>
                <w:rFonts w:ascii="Source Sans Pro" w:hAnsi="Source Sans Pro" w:cs="Arial"/>
                <w:b/>
                <w:lang w:val="en-CA"/>
              </w:rPr>
            </w:pPr>
          </w:p>
          <w:p w14:paraId="3DB52B59" w14:textId="77777777" w:rsidR="00D86B69" w:rsidRPr="00841960" w:rsidRDefault="00D86B69">
            <w:pPr>
              <w:widowControl/>
              <w:tabs>
                <w:tab w:val="left" w:pos="576"/>
                <w:tab w:val="left" w:pos="1152"/>
                <w:tab w:val="left" w:pos="1728"/>
                <w:tab w:val="left" w:pos="2304"/>
                <w:tab w:val="left" w:pos="2880"/>
              </w:tabs>
              <w:snapToGrid w:val="0"/>
              <w:jc w:val="center"/>
              <w:rPr>
                <w:rFonts w:ascii="Source Sans Pro" w:hAnsi="Source Sans Pro" w:cs="Arial"/>
                <w:b/>
                <w:lang w:val="en-CA"/>
              </w:rPr>
            </w:pPr>
            <w:r w:rsidRPr="00841960">
              <w:rPr>
                <w:rFonts w:ascii="Source Sans Pro" w:hAnsi="Source Sans Pro" w:cs="Arial"/>
                <w:b/>
                <w:lang w:val="en-CA"/>
              </w:rPr>
              <w:t>TEACHING TIP</w:t>
            </w:r>
          </w:p>
          <w:p w14:paraId="6A4CBB50" w14:textId="77777777" w:rsidR="00D86B69" w:rsidRPr="00841960" w:rsidRDefault="00D86B69" w:rsidP="00B22480">
            <w:pPr>
              <w:widowControl/>
              <w:tabs>
                <w:tab w:val="left" w:pos="-1080"/>
                <w:tab w:val="left" w:pos="-720"/>
                <w:tab w:val="decimal" w:pos="-180"/>
                <w:tab w:val="left" w:pos="576"/>
                <w:tab w:val="left" w:pos="1152"/>
                <w:tab w:val="left" w:pos="1728"/>
                <w:tab w:val="left" w:pos="2304"/>
                <w:tab w:val="left" w:pos="2880"/>
              </w:tabs>
              <w:jc w:val="left"/>
              <w:rPr>
                <w:rFonts w:ascii="Source Sans Pro" w:hAnsi="Source Sans Pro" w:cs="Arial"/>
                <w:sz w:val="22"/>
                <w:szCs w:val="22"/>
                <w:lang w:val="en-CA"/>
              </w:rPr>
            </w:pPr>
          </w:p>
          <w:p w14:paraId="1CBADEEE" w14:textId="77777777" w:rsidR="00D86B69" w:rsidRPr="00841960" w:rsidRDefault="00A57908" w:rsidP="00B22480">
            <w:pPr>
              <w:widowControl/>
              <w:tabs>
                <w:tab w:val="left" w:pos="576"/>
                <w:tab w:val="left" w:pos="1152"/>
                <w:tab w:val="left" w:pos="1728"/>
                <w:tab w:val="left" w:pos="2304"/>
                <w:tab w:val="left" w:pos="2880"/>
              </w:tabs>
              <w:jc w:val="left"/>
              <w:rPr>
                <w:rFonts w:ascii="Source Sans Pro" w:hAnsi="Source Sans Pro" w:cs="Arial"/>
                <w:sz w:val="22"/>
                <w:szCs w:val="22"/>
                <w:lang w:val="en-CA"/>
              </w:rPr>
            </w:pPr>
            <w:r w:rsidRPr="000E5EC5">
              <w:rPr>
                <w:rFonts w:ascii="Source Sans Pro" w:hAnsi="Source Sans Pro" w:cs="Arial"/>
                <w:b/>
                <w:sz w:val="22"/>
                <w:szCs w:val="22"/>
                <w:lang w:val="en-CA"/>
              </w:rPr>
              <w:t>Illustration 1-1 below</w:t>
            </w:r>
            <w:r w:rsidR="001B4FEF" w:rsidRPr="00841960">
              <w:rPr>
                <w:rFonts w:ascii="Source Sans Pro" w:hAnsi="Source Sans Pro" w:cs="Arial"/>
                <w:sz w:val="22"/>
                <w:szCs w:val="22"/>
                <w:lang w:val="en-CA"/>
              </w:rPr>
              <w:t xml:space="preserve"> </w:t>
            </w:r>
            <w:r w:rsidR="00D86B69" w:rsidRPr="00841960">
              <w:rPr>
                <w:rFonts w:ascii="Source Sans Pro" w:hAnsi="Source Sans Pro" w:cs="Arial"/>
                <w:sz w:val="22"/>
                <w:szCs w:val="22"/>
                <w:lang w:val="en-CA"/>
              </w:rPr>
              <w:t>can be used to identify the essential characteristics of accounting, financial statements, financial reporting, and business reporting.</w:t>
            </w:r>
          </w:p>
          <w:p w14:paraId="48071565" w14:textId="77777777" w:rsidR="00D86B69" w:rsidRPr="00841960" w:rsidRDefault="00D86B69">
            <w:pPr>
              <w:widowControl/>
              <w:tabs>
                <w:tab w:val="left" w:pos="-1080"/>
                <w:tab w:val="left" w:pos="-720"/>
                <w:tab w:val="decimal" w:pos="-180"/>
                <w:tab w:val="left" w:pos="576"/>
                <w:tab w:val="left" w:pos="1152"/>
                <w:tab w:val="left" w:pos="1728"/>
                <w:tab w:val="left" w:pos="2304"/>
                <w:tab w:val="left" w:pos="2880"/>
              </w:tabs>
              <w:spacing w:after="58"/>
              <w:rPr>
                <w:rFonts w:ascii="Source Sans Pro" w:hAnsi="Source Sans Pro" w:cs="Arial"/>
                <w:lang w:val="en-CA"/>
              </w:rPr>
            </w:pPr>
          </w:p>
        </w:tc>
      </w:tr>
    </w:tbl>
    <w:p w14:paraId="0F6534D7" w14:textId="77777777" w:rsidR="00D86B69" w:rsidRPr="00841960" w:rsidRDefault="00D86B69">
      <w:pPr>
        <w:widowControl/>
        <w:tabs>
          <w:tab w:val="left" w:pos="-1080"/>
          <w:tab w:val="left" w:pos="-720"/>
          <w:tab w:val="decimal" w:pos="-180"/>
          <w:tab w:val="left" w:pos="576"/>
          <w:tab w:val="left" w:pos="1152"/>
          <w:tab w:val="left" w:pos="1728"/>
          <w:tab w:val="left" w:pos="2304"/>
          <w:tab w:val="left" w:pos="2880"/>
        </w:tabs>
        <w:rPr>
          <w:rFonts w:ascii="Source Sans Pro" w:hAnsi="Source Sans Pro" w:cs="Arial"/>
          <w:sz w:val="22"/>
          <w:szCs w:val="22"/>
          <w:lang w:val="en-CA"/>
        </w:rPr>
      </w:pPr>
    </w:p>
    <w:p w14:paraId="38A8CE88" w14:textId="77777777" w:rsidR="00D86B69" w:rsidRPr="00841960" w:rsidRDefault="00D86B69">
      <w:pPr>
        <w:widowControl/>
        <w:tabs>
          <w:tab w:val="left" w:pos="-1080"/>
          <w:tab w:val="left" w:pos="-720"/>
          <w:tab w:val="decimal" w:pos="-180"/>
          <w:tab w:val="left" w:pos="576"/>
          <w:tab w:val="left" w:pos="1152"/>
          <w:tab w:val="left" w:pos="1728"/>
          <w:tab w:val="left" w:pos="2304"/>
          <w:tab w:val="left" w:pos="2880"/>
        </w:tabs>
        <w:ind w:left="576" w:firstLine="594"/>
        <w:rPr>
          <w:rFonts w:ascii="Source Sans Pro" w:hAnsi="Source Sans Pro" w:cs="Arial"/>
          <w:sz w:val="22"/>
          <w:szCs w:val="22"/>
          <w:lang w:val="en-CA"/>
        </w:rPr>
      </w:pPr>
      <w:r w:rsidRPr="00841960">
        <w:rPr>
          <w:rFonts w:ascii="Source Sans Pro" w:hAnsi="Source Sans Pro" w:cs="Arial"/>
          <w:sz w:val="22"/>
          <w:szCs w:val="22"/>
          <w:lang w:val="en-CA"/>
        </w:rPr>
        <w:t>a)</w:t>
      </w:r>
      <w:r w:rsidRPr="00841960">
        <w:rPr>
          <w:rFonts w:ascii="Source Sans Pro" w:hAnsi="Source Sans Pro" w:cs="Arial"/>
          <w:sz w:val="22"/>
          <w:szCs w:val="22"/>
          <w:lang w:val="en-CA"/>
        </w:rPr>
        <w:tab/>
        <w:t>Financial statements:</w:t>
      </w:r>
    </w:p>
    <w:p w14:paraId="3F081A9D" w14:textId="77777777" w:rsidR="00D86B69" w:rsidRPr="00841960" w:rsidRDefault="00D86B69">
      <w:pPr>
        <w:widowControl/>
        <w:tabs>
          <w:tab w:val="left" w:pos="-1080"/>
          <w:tab w:val="left" w:pos="-720"/>
          <w:tab w:val="decimal" w:pos="-180"/>
          <w:tab w:val="left" w:pos="576"/>
          <w:tab w:val="left" w:pos="1152"/>
          <w:tab w:val="left" w:pos="1728"/>
          <w:tab w:val="left" w:pos="2304"/>
          <w:tab w:val="left" w:pos="2880"/>
        </w:tabs>
        <w:spacing w:line="120" w:lineRule="auto"/>
        <w:rPr>
          <w:rFonts w:ascii="Source Sans Pro" w:hAnsi="Source Sans Pro" w:cs="Arial"/>
          <w:sz w:val="22"/>
          <w:szCs w:val="22"/>
          <w:lang w:val="en-CA"/>
        </w:rPr>
      </w:pPr>
    </w:p>
    <w:p w14:paraId="34F1BF65" w14:textId="77777777" w:rsidR="00D86B69" w:rsidRPr="00841960" w:rsidRDefault="00D86B69">
      <w:pPr>
        <w:widowControl/>
        <w:numPr>
          <w:ilvl w:val="0"/>
          <w:numId w:val="6"/>
        </w:numPr>
        <w:tabs>
          <w:tab w:val="left" w:pos="2088"/>
          <w:tab w:val="left" w:pos="2304"/>
          <w:tab w:val="left" w:pos="2880"/>
        </w:tabs>
        <w:ind w:left="2088"/>
        <w:rPr>
          <w:rFonts w:ascii="Source Sans Pro" w:hAnsi="Source Sans Pro" w:cs="Arial"/>
          <w:sz w:val="22"/>
          <w:szCs w:val="22"/>
          <w:lang w:val="en-CA"/>
        </w:rPr>
      </w:pPr>
      <w:r w:rsidRPr="00841960">
        <w:rPr>
          <w:rFonts w:ascii="Source Sans Pro" w:hAnsi="Source Sans Pro" w:cs="Arial"/>
          <w:sz w:val="22"/>
          <w:szCs w:val="22"/>
          <w:lang w:val="en-CA"/>
        </w:rPr>
        <w:t>Income Statement</w:t>
      </w:r>
    </w:p>
    <w:p w14:paraId="39484EAC" w14:textId="77777777" w:rsidR="00D86B69" w:rsidRPr="00841960" w:rsidRDefault="001B4FEF">
      <w:pPr>
        <w:widowControl/>
        <w:numPr>
          <w:ilvl w:val="0"/>
          <w:numId w:val="6"/>
        </w:numPr>
        <w:tabs>
          <w:tab w:val="left" w:pos="2088"/>
          <w:tab w:val="left" w:pos="2304"/>
          <w:tab w:val="left" w:pos="2880"/>
        </w:tabs>
        <w:ind w:left="2088"/>
        <w:rPr>
          <w:rFonts w:ascii="Source Sans Pro" w:hAnsi="Source Sans Pro" w:cs="Arial"/>
          <w:sz w:val="22"/>
          <w:szCs w:val="22"/>
          <w:lang w:val="en-CA"/>
        </w:rPr>
      </w:pPr>
      <w:r w:rsidRPr="00841960">
        <w:rPr>
          <w:rFonts w:ascii="Source Sans Pro" w:hAnsi="Source Sans Pro" w:cs="Arial"/>
          <w:sz w:val="22"/>
          <w:szCs w:val="22"/>
          <w:lang w:val="en-CA"/>
        </w:rPr>
        <w:t>Statement of Financial P</w:t>
      </w:r>
      <w:r w:rsidR="00D127BA" w:rsidRPr="00841960">
        <w:rPr>
          <w:rFonts w:ascii="Source Sans Pro" w:hAnsi="Source Sans Pro" w:cs="Arial"/>
          <w:sz w:val="22"/>
          <w:szCs w:val="22"/>
          <w:lang w:val="en-CA"/>
        </w:rPr>
        <w:t>osition</w:t>
      </w:r>
    </w:p>
    <w:p w14:paraId="25FEF32E" w14:textId="77777777" w:rsidR="00D86B69" w:rsidRPr="00841960" w:rsidRDefault="00D86B69">
      <w:pPr>
        <w:widowControl/>
        <w:numPr>
          <w:ilvl w:val="0"/>
          <w:numId w:val="6"/>
        </w:numPr>
        <w:tabs>
          <w:tab w:val="left" w:pos="2088"/>
          <w:tab w:val="left" w:pos="2304"/>
          <w:tab w:val="left" w:pos="2880"/>
        </w:tabs>
        <w:ind w:left="2088"/>
        <w:rPr>
          <w:rFonts w:ascii="Source Sans Pro" w:hAnsi="Source Sans Pro" w:cs="Arial"/>
          <w:sz w:val="22"/>
          <w:szCs w:val="22"/>
          <w:lang w:val="en-CA"/>
        </w:rPr>
      </w:pPr>
      <w:r w:rsidRPr="00841960">
        <w:rPr>
          <w:rFonts w:ascii="Source Sans Pro" w:hAnsi="Source Sans Pro" w:cs="Arial"/>
          <w:sz w:val="22"/>
          <w:szCs w:val="22"/>
          <w:lang w:val="en-CA"/>
        </w:rPr>
        <w:t>Statement of Cash Flows</w:t>
      </w:r>
    </w:p>
    <w:p w14:paraId="40C3E542" w14:textId="77777777" w:rsidR="00D86B69" w:rsidRPr="00841960" w:rsidRDefault="00D86B69">
      <w:pPr>
        <w:widowControl/>
        <w:numPr>
          <w:ilvl w:val="0"/>
          <w:numId w:val="6"/>
        </w:numPr>
        <w:tabs>
          <w:tab w:val="left" w:pos="2088"/>
          <w:tab w:val="left" w:pos="2304"/>
          <w:tab w:val="left" w:pos="2880"/>
        </w:tabs>
        <w:ind w:left="2088"/>
        <w:rPr>
          <w:rFonts w:ascii="Source Sans Pro" w:hAnsi="Source Sans Pro" w:cs="Arial"/>
          <w:sz w:val="22"/>
          <w:szCs w:val="22"/>
          <w:lang w:val="en-CA"/>
        </w:rPr>
      </w:pPr>
      <w:r w:rsidRPr="00841960">
        <w:rPr>
          <w:rFonts w:ascii="Source Sans Pro" w:hAnsi="Source Sans Pro" w:cs="Arial"/>
          <w:sz w:val="22"/>
          <w:szCs w:val="22"/>
          <w:lang w:val="en-CA"/>
        </w:rPr>
        <w:t>Statement of Owners' or Shareholders' Equity</w:t>
      </w:r>
    </w:p>
    <w:p w14:paraId="363EDBA3" w14:textId="77777777" w:rsidR="00D86B69" w:rsidRPr="00841960" w:rsidRDefault="00D86B69">
      <w:pPr>
        <w:widowControl/>
        <w:tabs>
          <w:tab w:val="left" w:pos="-1080"/>
          <w:tab w:val="left" w:pos="-720"/>
          <w:tab w:val="decimal" w:pos="-180"/>
          <w:tab w:val="left" w:pos="576"/>
          <w:tab w:val="left" w:pos="1152"/>
          <w:tab w:val="left" w:pos="1728"/>
          <w:tab w:val="left" w:pos="2304"/>
          <w:tab w:val="left" w:pos="2880"/>
        </w:tabs>
        <w:rPr>
          <w:rFonts w:ascii="Source Sans Pro" w:hAnsi="Source Sans Pro" w:cs="Arial"/>
          <w:sz w:val="22"/>
          <w:szCs w:val="22"/>
          <w:lang w:val="en-CA"/>
        </w:rPr>
      </w:pPr>
    </w:p>
    <w:p w14:paraId="247CBAB5" w14:textId="77777777" w:rsidR="00D86B69" w:rsidRPr="00841960" w:rsidRDefault="00D86B69">
      <w:pPr>
        <w:widowControl/>
        <w:tabs>
          <w:tab w:val="left" w:pos="-1080"/>
          <w:tab w:val="left" w:pos="-720"/>
          <w:tab w:val="decimal" w:pos="-180"/>
          <w:tab w:val="left" w:pos="576"/>
          <w:tab w:val="left" w:pos="1152"/>
          <w:tab w:val="left" w:pos="1728"/>
          <w:tab w:val="left" w:pos="2304"/>
          <w:tab w:val="left" w:pos="2880"/>
        </w:tabs>
        <w:ind w:firstLine="1170"/>
        <w:rPr>
          <w:rFonts w:ascii="Source Sans Pro" w:hAnsi="Source Sans Pro" w:cs="Arial"/>
          <w:sz w:val="22"/>
          <w:szCs w:val="22"/>
          <w:lang w:val="en-CA"/>
        </w:rPr>
      </w:pPr>
      <w:r w:rsidRPr="00841960">
        <w:rPr>
          <w:rFonts w:ascii="Source Sans Pro" w:hAnsi="Source Sans Pro" w:cs="Arial"/>
          <w:sz w:val="22"/>
          <w:szCs w:val="22"/>
          <w:lang w:val="en-CA"/>
        </w:rPr>
        <w:t>b)</w:t>
      </w:r>
      <w:r w:rsidRPr="00841960">
        <w:rPr>
          <w:rFonts w:ascii="Source Sans Pro" w:hAnsi="Source Sans Pro" w:cs="Arial"/>
          <w:sz w:val="22"/>
          <w:szCs w:val="22"/>
          <w:lang w:val="en-CA"/>
        </w:rPr>
        <w:tab/>
        <w:t>Financial reporting:</w:t>
      </w:r>
    </w:p>
    <w:p w14:paraId="601377F6" w14:textId="77777777" w:rsidR="00D86B69" w:rsidRPr="00841960" w:rsidRDefault="00D86B69">
      <w:pPr>
        <w:widowControl/>
        <w:tabs>
          <w:tab w:val="left" w:pos="-1080"/>
          <w:tab w:val="left" w:pos="-720"/>
          <w:tab w:val="decimal" w:pos="-180"/>
          <w:tab w:val="left" w:pos="576"/>
          <w:tab w:val="left" w:pos="1152"/>
          <w:tab w:val="left" w:pos="1728"/>
          <w:tab w:val="left" w:pos="2304"/>
          <w:tab w:val="left" w:pos="2880"/>
        </w:tabs>
        <w:spacing w:line="120" w:lineRule="auto"/>
        <w:rPr>
          <w:rFonts w:ascii="Source Sans Pro" w:hAnsi="Source Sans Pro" w:cs="Arial"/>
          <w:sz w:val="22"/>
          <w:szCs w:val="22"/>
          <w:lang w:val="en-CA"/>
        </w:rPr>
      </w:pPr>
    </w:p>
    <w:p w14:paraId="65EDF9C6" w14:textId="77777777" w:rsidR="00D86B69" w:rsidRPr="00841960" w:rsidRDefault="00D86B69">
      <w:pPr>
        <w:widowControl/>
        <w:numPr>
          <w:ilvl w:val="0"/>
          <w:numId w:val="1"/>
        </w:numPr>
        <w:tabs>
          <w:tab w:val="left" w:pos="2088"/>
          <w:tab w:val="left" w:pos="2304"/>
          <w:tab w:val="left" w:pos="2880"/>
        </w:tabs>
        <w:ind w:left="2088"/>
        <w:rPr>
          <w:rFonts w:ascii="Source Sans Pro" w:hAnsi="Source Sans Pro" w:cs="Arial"/>
          <w:sz w:val="22"/>
          <w:szCs w:val="22"/>
          <w:lang w:val="en-CA"/>
        </w:rPr>
      </w:pPr>
      <w:r w:rsidRPr="00841960">
        <w:rPr>
          <w:rFonts w:ascii="Source Sans Pro" w:hAnsi="Source Sans Pro" w:cs="Arial"/>
          <w:sz w:val="22"/>
          <w:szCs w:val="22"/>
          <w:lang w:val="en-CA"/>
        </w:rPr>
        <w:t>President's Letter and Management's Discussion and Analysis</w:t>
      </w:r>
    </w:p>
    <w:p w14:paraId="7593FFDC" w14:textId="77777777" w:rsidR="00D86B69" w:rsidRPr="00841960" w:rsidRDefault="00D86B69">
      <w:pPr>
        <w:widowControl/>
        <w:numPr>
          <w:ilvl w:val="0"/>
          <w:numId w:val="1"/>
        </w:numPr>
        <w:tabs>
          <w:tab w:val="left" w:pos="2088"/>
          <w:tab w:val="left" w:pos="2304"/>
          <w:tab w:val="left" w:pos="2880"/>
        </w:tabs>
        <w:ind w:left="2088"/>
        <w:rPr>
          <w:rFonts w:ascii="Source Sans Pro" w:hAnsi="Source Sans Pro" w:cs="Arial"/>
          <w:sz w:val="22"/>
          <w:szCs w:val="22"/>
          <w:lang w:val="en-CA"/>
        </w:rPr>
      </w:pPr>
      <w:r w:rsidRPr="00841960">
        <w:rPr>
          <w:rFonts w:ascii="Source Sans Pro" w:hAnsi="Source Sans Pro" w:cs="Arial"/>
          <w:sz w:val="22"/>
          <w:szCs w:val="22"/>
          <w:lang w:val="en-CA"/>
        </w:rPr>
        <w:t>Prospectuses</w:t>
      </w:r>
    </w:p>
    <w:p w14:paraId="49CBA072" w14:textId="77777777" w:rsidR="00D86B69" w:rsidRPr="00841960" w:rsidRDefault="00D86B69">
      <w:pPr>
        <w:widowControl/>
        <w:numPr>
          <w:ilvl w:val="0"/>
          <w:numId w:val="1"/>
        </w:numPr>
        <w:tabs>
          <w:tab w:val="left" w:pos="2088"/>
          <w:tab w:val="left" w:pos="2304"/>
          <w:tab w:val="left" w:pos="2880"/>
        </w:tabs>
        <w:ind w:left="2088"/>
        <w:rPr>
          <w:rFonts w:ascii="Source Sans Pro" w:hAnsi="Source Sans Pro" w:cs="Arial"/>
          <w:sz w:val="22"/>
          <w:szCs w:val="22"/>
          <w:lang w:val="en-CA"/>
        </w:rPr>
      </w:pPr>
      <w:r w:rsidRPr="00841960">
        <w:rPr>
          <w:rFonts w:ascii="Source Sans Pro" w:hAnsi="Source Sans Pro" w:cs="Arial"/>
          <w:sz w:val="22"/>
          <w:szCs w:val="22"/>
          <w:lang w:val="en-CA"/>
        </w:rPr>
        <w:t xml:space="preserve">Reports filed with </w:t>
      </w:r>
      <w:r w:rsidR="001B4FEF" w:rsidRPr="00841960">
        <w:rPr>
          <w:rFonts w:ascii="Source Sans Pro" w:hAnsi="Source Sans Pro" w:cs="Arial"/>
          <w:sz w:val="22"/>
          <w:szCs w:val="22"/>
          <w:lang w:val="en-CA"/>
        </w:rPr>
        <w:t xml:space="preserve">securities </w:t>
      </w:r>
      <w:r w:rsidRPr="00841960">
        <w:rPr>
          <w:rFonts w:ascii="Source Sans Pro" w:hAnsi="Source Sans Pro" w:cs="Arial"/>
          <w:sz w:val="22"/>
          <w:szCs w:val="22"/>
          <w:lang w:val="en-CA"/>
        </w:rPr>
        <w:t>commissions and other government agencies</w:t>
      </w:r>
    </w:p>
    <w:p w14:paraId="23D70344" w14:textId="77777777" w:rsidR="00D86B69" w:rsidRPr="00841960" w:rsidRDefault="00D86B69">
      <w:pPr>
        <w:widowControl/>
        <w:numPr>
          <w:ilvl w:val="0"/>
          <w:numId w:val="1"/>
        </w:numPr>
        <w:tabs>
          <w:tab w:val="left" w:pos="2088"/>
          <w:tab w:val="left" w:pos="2304"/>
          <w:tab w:val="left" w:pos="2880"/>
        </w:tabs>
        <w:ind w:left="2088"/>
        <w:rPr>
          <w:rFonts w:ascii="Source Sans Pro" w:hAnsi="Source Sans Pro" w:cs="Arial"/>
          <w:sz w:val="22"/>
          <w:szCs w:val="22"/>
          <w:lang w:val="en-CA"/>
        </w:rPr>
      </w:pPr>
      <w:r w:rsidRPr="00841960">
        <w:rPr>
          <w:rFonts w:ascii="Source Sans Pro" w:hAnsi="Source Sans Pro" w:cs="Arial"/>
          <w:sz w:val="22"/>
          <w:szCs w:val="22"/>
          <w:lang w:val="en-CA"/>
        </w:rPr>
        <w:t>News releases</w:t>
      </w:r>
    </w:p>
    <w:p w14:paraId="0AA516FB" w14:textId="77777777" w:rsidR="00D86B69" w:rsidRPr="00841960" w:rsidRDefault="00D86B69">
      <w:pPr>
        <w:widowControl/>
        <w:tabs>
          <w:tab w:val="left" w:pos="-1080"/>
          <w:tab w:val="left" w:pos="-720"/>
          <w:tab w:val="decimal" w:pos="-180"/>
          <w:tab w:val="left" w:pos="576"/>
          <w:tab w:val="left" w:pos="1152"/>
          <w:tab w:val="left" w:pos="1728"/>
          <w:tab w:val="left" w:pos="2304"/>
          <w:tab w:val="left" w:pos="2880"/>
        </w:tabs>
        <w:rPr>
          <w:rFonts w:ascii="Source Sans Pro" w:hAnsi="Source Sans Pro" w:cs="Arial"/>
          <w:sz w:val="22"/>
          <w:szCs w:val="22"/>
          <w:lang w:val="en-CA"/>
        </w:rPr>
      </w:pPr>
    </w:p>
    <w:p w14:paraId="7A6F5566" w14:textId="77777777" w:rsidR="00D86B69" w:rsidRPr="00841960" w:rsidRDefault="00D86B69">
      <w:pPr>
        <w:widowControl/>
        <w:tabs>
          <w:tab w:val="left" w:pos="-1080"/>
          <w:tab w:val="left" w:pos="-720"/>
          <w:tab w:val="decimal" w:pos="-180"/>
          <w:tab w:val="left" w:pos="576"/>
          <w:tab w:val="left" w:pos="1152"/>
          <w:tab w:val="left" w:pos="1728"/>
          <w:tab w:val="left" w:pos="2304"/>
          <w:tab w:val="left" w:pos="2880"/>
        </w:tabs>
        <w:ind w:left="1512" w:hanging="360"/>
        <w:rPr>
          <w:rFonts w:ascii="Source Sans Pro" w:hAnsi="Source Sans Pro" w:cs="Arial"/>
          <w:sz w:val="22"/>
          <w:szCs w:val="22"/>
          <w:lang w:val="en-CA"/>
        </w:rPr>
      </w:pPr>
      <w:r w:rsidRPr="00841960">
        <w:rPr>
          <w:rFonts w:ascii="Source Sans Pro" w:hAnsi="Source Sans Pro" w:cs="Arial"/>
          <w:sz w:val="22"/>
          <w:szCs w:val="22"/>
          <w:lang w:val="en-CA"/>
        </w:rPr>
        <w:t>c)</w:t>
      </w:r>
      <w:r w:rsidRPr="00841960">
        <w:rPr>
          <w:rFonts w:ascii="Source Sans Pro" w:hAnsi="Source Sans Pro" w:cs="Arial"/>
          <w:sz w:val="22"/>
          <w:szCs w:val="22"/>
          <w:lang w:val="en-CA"/>
        </w:rPr>
        <w:tab/>
        <w:t>Business reporting:</w:t>
      </w:r>
    </w:p>
    <w:p w14:paraId="1C2C2F6E" w14:textId="77777777" w:rsidR="00D86B69" w:rsidRPr="00841960" w:rsidRDefault="00D86B69">
      <w:pPr>
        <w:widowControl/>
        <w:tabs>
          <w:tab w:val="left" w:pos="-1080"/>
          <w:tab w:val="left" w:pos="-720"/>
          <w:tab w:val="decimal" w:pos="-180"/>
          <w:tab w:val="left" w:pos="576"/>
          <w:tab w:val="left" w:pos="1152"/>
          <w:tab w:val="left" w:pos="1728"/>
          <w:tab w:val="left" w:pos="2304"/>
          <w:tab w:val="left" w:pos="2880"/>
        </w:tabs>
        <w:spacing w:line="120" w:lineRule="auto"/>
        <w:rPr>
          <w:rFonts w:ascii="Source Sans Pro" w:hAnsi="Source Sans Pro" w:cs="Arial"/>
          <w:sz w:val="22"/>
          <w:szCs w:val="22"/>
          <w:lang w:val="en-CA"/>
        </w:rPr>
      </w:pPr>
    </w:p>
    <w:p w14:paraId="66244EB9" w14:textId="77777777" w:rsidR="00D86B69" w:rsidRPr="00841960" w:rsidRDefault="00D86B69">
      <w:pPr>
        <w:widowControl/>
        <w:numPr>
          <w:ilvl w:val="0"/>
          <w:numId w:val="8"/>
        </w:numPr>
        <w:tabs>
          <w:tab w:val="left" w:pos="2088"/>
          <w:tab w:val="left" w:pos="2304"/>
          <w:tab w:val="left" w:pos="2880"/>
        </w:tabs>
        <w:ind w:left="2088"/>
        <w:rPr>
          <w:rFonts w:ascii="Source Sans Pro" w:hAnsi="Source Sans Pro" w:cs="Arial"/>
          <w:sz w:val="22"/>
          <w:szCs w:val="22"/>
          <w:lang w:val="en-CA"/>
        </w:rPr>
      </w:pPr>
      <w:r w:rsidRPr="00841960">
        <w:rPr>
          <w:rFonts w:ascii="Source Sans Pro" w:hAnsi="Source Sans Pro" w:cs="Arial"/>
          <w:sz w:val="22"/>
          <w:szCs w:val="22"/>
          <w:lang w:val="en-CA"/>
        </w:rPr>
        <w:t>Financial and non-financial data</w:t>
      </w:r>
    </w:p>
    <w:p w14:paraId="19ECFF27" w14:textId="77777777" w:rsidR="00D86B69" w:rsidRPr="00841960" w:rsidRDefault="00D86B69">
      <w:pPr>
        <w:widowControl/>
        <w:numPr>
          <w:ilvl w:val="0"/>
          <w:numId w:val="8"/>
        </w:numPr>
        <w:tabs>
          <w:tab w:val="left" w:pos="2088"/>
          <w:tab w:val="left" w:pos="2304"/>
          <w:tab w:val="left" w:pos="2880"/>
        </w:tabs>
        <w:ind w:left="2088"/>
        <w:rPr>
          <w:rFonts w:ascii="Source Sans Pro" w:hAnsi="Source Sans Pro" w:cs="Arial"/>
          <w:sz w:val="22"/>
          <w:szCs w:val="22"/>
          <w:lang w:val="en-CA"/>
        </w:rPr>
      </w:pPr>
      <w:r w:rsidRPr="00841960">
        <w:rPr>
          <w:rFonts w:ascii="Source Sans Pro" w:hAnsi="Source Sans Pro" w:cs="Arial"/>
          <w:sz w:val="22"/>
          <w:szCs w:val="22"/>
          <w:lang w:val="en-CA"/>
        </w:rPr>
        <w:t xml:space="preserve">Management's </w:t>
      </w:r>
      <w:r w:rsidR="001B4FEF" w:rsidRPr="00841960">
        <w:rPr>
          <w:rFonts w:ascii="Source Sans Pro" w:hAnsi="Source Sans Pro" w:cs="Arial"/>
          <w:sz w:val="22"/>
          <w:szCs w:val="22"/>
          <w:lang w:val="en-CA"/>
        </w:rPr>
        <w:t xml:space="preserve">discussion and </w:t>
      </w:r>
      <w:r w:rsidRPr="00841960">
        <w:rPr>
          <w:rFonts w:ascii="Source Sans Pro" w:hAnsi="Source Sans Pro" w:cs="Arial"/>
          <w:sz w:val="22"/>
          <w:szCs w:val="22"/>
          <w:lang w:val="en-CA"/>
        </w:rPr>
        <w:t>analysis</w:t>
      </w:r>
      <w:r w:rsidR="001B4FEF" w:rsidRPr="00841960">
        <w:rPr>
          <w:rFonts w:ascii="Source Sans Pro" w:hAnsi="Source Sans Pro" w:cs="Arial"/>
          <w:sz w:val="22"/>
          <w:szCs w:val="22"/>
          <w:lang w:val="en-CA"/>
        </w:rPr>
        <w:t xml:space="preserve"> (MD&amp;A)</w:t>
      </w:r>
    </w:p>
    <w:p w14:paraId="34053CE2" w14:textId="77777777" w:rsidR="00D86B69" w:rsidRPr="00841960" w:rsidRDefault="00D86B69" w:rsidP="00B22480">
      <w:pPr>
        <w:widowControl/>
        <w:numPr>
          <w:ilvl w:val="0"/>
          <w:numId w:val="8"/>
        </w:numPr>
        <w:tabs>
          <w:tab w:val="left" w:pos="2088"/>
          <w:tab w:val="left" w:pos="2304"/>
          <w:tab w:val="left" w:pos="2880"/>
        </w:tabs>
        <w:ind w:left="2088"/>
        <w:jc w:val="left"/>
        <w:rPr>
          <w:rFonts w:ascii="Source Sans Pro" w:hAnsi="Source Sans Pro" w:cs="Arial"/>
          <w:sz w:val="22"/>
          <w:szCs w:val="22"/>
          <w:lang w:val="en-CA"/>
        </w:rPr>
      </w:pPr>
      <w:r w:rsidRPr="00841960">
        <w:rPr>
          <w:rFonts w:ascii="Source Sans Pro" w:hAnsi="Source Sans Pro" w:cs="Arial"/>
          <w:sz w:val="22"/>
          <w:szCs w:val="22"/>
          <w:lang w:val="en-CA"/>
        </w:rPr>
        <w:t>Forward looking information (forecasts)</w:t>
      </w:r>
    </w:p>
    <w:p w14:paraId="47FD690B" w14:textId="77777777" w:rsidR="00D86B69" w:rsidRPr="00841960" w:rsidRDefault="00D86B69" w:rsidP="00B22480">
      <w:pPr>
        <w:widowControl/>
        <w:numPr>
          <w:ilvl w:val="0"/>
          <w:numId w:val="8"/>
        </w:numPr>
        <w:tabs>
          <w:tab w:val="left" w:pos="2088"/>
          <w:tab w:val="left" w:pos="2304"/>
          <w:tab w:val="left" w:pos="2880"/>
        </w:tabs>
        <w:ind w:left="2088"/>
        <w:jc w:val="left"/>
        <w:rPr>
          <w:rFonts w:ascii="Source Sans Pro" w:hAnsi="Source Sans Pro" w:cs="Arial"/>
          <w:sz w:val="22"/>
          <w:szCs w:val="22"/>
          <w:lang w:val="en-CA"/>
        </w:rPr>
      </w:pPr>
      <w:r w:rsidRPr="00841960">
        <w:rPr>
          <w:rFonts w:ascii="Source Sans Pro" w:hAnsi="Source Sans Pro" w:cs="Arial"/>
          <w:sz w:val="22"/>
          <w:szCs w:val="22"/>
          <w:lang w:val="en-CA"/>
        </w:rPr>
        <w:t>Information about management and shareholders</w:t>
      </w:r>
    </w:p>
    <w:p w14:paraId="5FB394A6" w14:textId="77777777" w:rsidR="00D86B69" w:rsidRPr="00841960" w:rsidRDefault="00D86B69" w:rsidP="00B22480">
      <w:pPr>
        <w:widowControl/>
        <w:numPr>
          <w:ilvl w:val="0"/>
          <w:numId w:val="8"/>
        </w:numPr>
        <w:tabs>
          <w:tab w:val="left" w:pos="2088"/>
          <w:tab w:val="left" w:pos="2304"/>
          <w:tab w:val="left" w:pos="2880"/>
        </w:tabs>
        <w:ind w:left="2088"/>
        <w:jc w:val="left"/>
        <w:rPr>
          <w:rFonts w:ascii="Source Sans Pro" w:hAnsi="Source Sans Pro" w:cs="Arial"/>
          <w:sz w:val="22"/>
          <w:szCs w:val="22"/>
          <w:lang w:val="en-CA"/>
        </w:rPr>
      </w:pPr>
      <w:r w:rsidRPr="00841960">
        <w:rPr>
          <w:rFonts w:ascii="Source Sans Pro" w:hAnsi="Source Sans Pro" w:cs="Arial"/>
          <w:sz w:val="22"/>
          <w:szCs w:val="22"/>
          <w:lang w:val="en-CA"/>
        </w:rPr>
        <w:t>Background about the company</w:t>
      </w:r>
    </w:p>
    <w:p w14:paraId="075A935A" w14:textId="77777777" w:rsidR="00D86B69" w:rsidRPr="00841960" w:rsidRDefault="00D86B69" w:rsidP="00B22480">
      <w:pPr>
        <w:widowControl/>
        <w:tabs>
          <w:tab w:val="left" w:pos="-1080"/>
          <w:tab w:val="left" w:pos="-720"/>
          <w:tab w:val="decimal" w:pos="-180"/>
          <w:tab w:val="left" w:pos="576"/>
          <w:tab w:val="left" w:pos="1152"/>
          <w:tab w:val="left" w:pos="1728"/>
          <w:tab w:val="left" w:pos="2304"/>
          <w:tab w:val="left" w:pos="2880"/>
        </w:tabs>
        <w:ind w:left="576"/>
        <w:jc w:val="left"/>
        <w:rPr>
          <w:rFonts w:ascii="Source Sans Pro" w:hAnsi="Source Sans Pro" w:cs="Arial"/>
          <w:sz w:val="22"/>
          <w:szCs w:val="22"/>
          <w:lang w:val="en-CA"/>
        </w:rPr>
      </w:pPr>
    </w:p>
    <w:p w14:paraId="38D39E84" w14:textId="77777777" w:rsidR="00D86B69" w:rsidRPr="00841960" w:rsidRDefault="00D86B69" w:rsidP="00B22480">
      <w:pPr>
        <w:widowControl/>
        <w:tabs>
          <w:tab w:val="left" w:pos="-1080"/>
          <w:tab w:val="left" w:pos="-720"/>
          <w:tab w:val="decimal" w:pos="-180"/>
          <w:tab w:val="left" w:pos="576"/>
          <w:tab w:val="left" w:pos="1152"/>
          <w:tab w:val="left" w:pos="1728"/>
          <w:tab w:val="left" w:pos="2304"/>
          <w:tab w:val="left" w:pos="2880"/>
        </w:tabs>
        <w:ind w:left="1170"/>
        <w:jc w:val="left"/>
        <w:rPr>
          <w:rFonts w:ascii="Source Sans Pro" w:hAnsi="Source Sans Pro" w:cs="Arial"/>
          <w:sz w:val="22"/>
          <w:szCs w:val="22"/>
          <w:lang w:val="en-CA"/>
        </w:rPr>
      </w:pPr>
      <w:r w:rsidRPr="00841960">
        <w:rPr>
          <w:rFonts w:ascii="Source Sans Pro" w:hAnsi="Source Sans Pro" w:cs="Arial"/>
          <w:sz w:val="22"/>
          <w:szCs w:val="22"/>
          <w:lang w:val="en-CA"/>
        </w:rPr>
        <w:t>Note: While business reporting provides insight into the broad information needs of stakeholders, the focus of financial accounting and auditing is on information reported in financial statements.</w:t>
      </w:r>
    </w:p>
    <w:p w14:paraId="2974F7FC" w14:textId="77777777" w:rsidR="00D86B69" w:rsidRPr="00841960" w:rsidRDefault="00D86B69" w:rsidP="00B22480">
      <w:pPr>
        <w:widowControl/>
        <w:tabs>
          <w:tab w:val="left" w:pos="-1080"/>
          <w:tab w:val="left" w:pos="-720"/>
          <w:tab w:val="decimal" w:pos="-180"/>
          <w:tab w:val="left" w:pos="576"/>
          <w:tab w:val="left" w:pos="1152"/>
          <w:tab w:val="left" w:pos="1728"/>
          <w:tab w:val="left" w:pos="2304"/>
          <w:tab w:val="left" w:pos="2880"/>
        </w:tabs>
        <w:jc w:val="left"/>
        <w:rPr>
          <w:rFonts w:ascii="Source Sans Pro" w:hAnsi="Source Sans Pro" w:cs="Arial"/>
          <w:sz w:val="22"/>
          <w:szCs w:val="22"/>
          <w:lang w:val="en-CA"/>
        </w:rPr>
      </w:pPr>
    </w:p>
    <w:p w14:paraId="075A43B6" w14:textId="77777777" w:rsidR="00D86B69" w:rsidRPr="00841960" w:rsidRDefault="00D86B69" w:rsidP="00B22480">
      <w:pPr>
        <w:widowControl/>
        <w:tabs>
          <w:tab w:val="left" w:pos="-1080"/>
          <w:tab w:val="left" w:pos="-720"/>
          <w:tab w:val="left" w:pos="576"/>
          <w:tab w:val="left" w:pos="1152"/>
          <w:tab w:val="left" w:pos="1728"/>
          <w:tab w:val="left" w:pos="2304"/>
          <w:tab w:val="left" w:pos="2880"/>
        </w:tabs>
        <w:ind w:left="1170" w:hanging="630"/>
        <w:jc w:val="left"/>
        <w:rPr>
          <w:rFonts w:ascii="Source Sans Pro" w:hAnsi="Source Sans Pro" w:cs="Arial"/>
          <w:sz w:val="22"/>
          <w:szCs w:val="22"/>
          <w:lang w:val="en-CA"/>
        </w:rPr>
      </w:pPr>
      <w:r w:rsidRPr="00841960">
        <w:rPr>
          <w:rFonts w:ascii="Source Sans Pro" w:hAnsi="Source Sans Pro" w:cs="Arial"/>
          <w:sz w:val="22"/>
          <w:szCs w:val="22"/>
          <w:lang w:val="en-CA"/>
        </w:rPr>
        <w:t>2.</w:t>
      </w:r>
      <w:r w:rsidRPr="00841960">
        <w:rPr>
          <w:rFonts w:ascii="Source Sans Pro" w:hAnsi="Source Sans Pro" w:cs="Arial"/>
          <w:sz w:val="22"/>
          <w:szCs w:val="22"/>
          <w:lang w:val="en-CA"/>
        </w:rPr>
        <w:tab/>
        <w:t xml:space="preserve">About economic </w:t>
      </w:r>
      <w:r w:rsidRPr="00841960">
        <w:rPr>
          <w:rFonts w:ascii="Source Sans Pro" w:hAnsi="Source Sans Pro" w:cs="Arial"/>
          <w:b/>
          <w:sz w:val="22"/>
          <w:szCs w:val="22"/>
          <w:lang w:val="en-CA"/>
        </w:rPr>
        <w:t>entities</w:t>
      </w:r>
      <w:r w:rsidRPr="00841960">
        <w:rPr>
          <w:rFonts w:ascii="Source Sans Pro" w:hAnsi="Source Sans Pro" w:cs="Arial"/>
          <w:sz w:val="22"/>
          <w:szCs w:val="22"/>
          <w:lang w:val="en-CA"/>
        </w:rPr>
        <w:t xml:space="preserve"> (discuss types of entities: corporations, partnerships, and proprietorships).</w:t>
      </w:r>
    </w:p>
    <w:p w14:paraId="2CE44355" w14:textId="77777777" w:rsidR="00D86B69" w:rsidRPr="00841960" w:rsidRDefault="00D86B69" w:rsidP="00B22480">
      <w:pPr>
        <w:widowControl/>
        <w:tabs>
          <w:tab w:val="left" w:pos="-1080"/>
          <w:tab w:val="left" w:pos="-720"/>
          <w:tab w:val="left" w:pos="576"/>
          <w:tab w:val="left" w:pos="1152"/>
          <w:tab w:val="left" w:pos="1728"/>
          <w:tab w:val="left" w:pos="2304"/>
          <w:tab w:val="left" w:pos="2880"/>
        </w:tabs>
        <w:ind w:left="1170" w:hanging="630"/>
        <w:jc w:val="left"/>
        <w:rPr>
          <w:rFonts w:ascii="Source Sans Pro" w:hAnsi="Source Sans Pro" w:cs="Arial"/>
          <w:sz w:val="22"/>
          <w:szCs w:val="22"/>
          <w:lang w:val="en-CA"/>
        </w:rPr>
      </w:pPr>
    </w:p>
    <w:p w14:paraId="4BF7DFC8" w14:textId="77777777" w:rsidR="00D86B69" w:rsidRPr="00841960" w:rsidRDefault="00D86B69" w:rsidP="00B22480">
      <w:pPr>
        <w:widowControl/>
        <w:tabs>
          <w:tab w:val="left" w:pos="-1080"/>
          <w:tab w:val="left" w:pos="-720"/>
          <w:tab w:val="left" w:pos="576"/>
          <w:tab w:val="left" w:pos="1152"/>
          <w:tab w:val="left" w:pos="1728"/>
          <w:tab w:val="left" w:pos="2304"/>
          <w:tab w:val="left" w:pos="2880"/>
        </w:tabs>
        <w:ind w:left="1170" w:hanging="630"/>
        <w:jc w:val="left"/>
        <w:rPr>
          <w:rFonts w:ascii="Source Sans Pro" w:hAnsi="Source Sans Pro" w:cs="Arial"/>
          <w:sz w:val="22"/>
          <w:szCs w:val="22"/>
          <w:lang w:val="en-CA"/>
        </w:rPr>
      </w:pPr>
      <w:r w:rsidRPr="00841960">
        <w:rPr>
          <w:rFonts w:ascii="Source Sans Pro" w:hAnsi="Source Sans Pro" w:cs="Arial"/>
          <w:sz w:val="22"/>
          <w:szCs w:val="22"/>
          <w:lang w:val="en-CA"/>
        </w:rPr>
        <w:t>3.</w:t>
      </w:r>
      <w:r w:rsidRPr="00841960">
        <w:rPr>
          <w:rFonts w:ascii="Source Sans Pro" w:hAnsi="Source Sans Pro" w:cs="Arial"/>
          <w:sz w:val="22"/>
          <w:szCs w:val="22"/>
          <w:lang w:val="en-CA"/>
        </w:rPr>
        <w:tab/>
        <w:t xml:space="preserve">For </w:t>
      </w:r>
      <w:r w:rsidRPr="00841960">
        <w:rPr>
          <w:rFonts w:ascii="Source Sans Pro" w:hAnsi="Source Sans Pro" w:cs="Arial"/>
          <w:b/>
          <w:sz w:val="22"/>
          <w:szCs w:val="22"/>
          <w:lang w:val="en-CA"/>
        </w:rPr>
        <w:t>interested parties</w:t>
      </w:r>
      <w:r w:rsidRPr="00841960">
        <w:rPr>
          <w:rFonts w:ascii="Source Sans Pro" w:hAnsi="Source Sans Pro" w:cs="Arial"/>
          <w:sz w:val="22"/>
          <w:szCs w:val="22"/>
          <w:lang w:val="en-CA"/>
        </w:rPr>
        <w:t xml:space="preserve"> (discuss shareholders, creditors, government agencies, management, employees, consumers, labour unions, etc.).</w:t>
      </w:r>
    </w:p>
    <w:p w14:paraId="7F50D591" w14:textId="77777777" w:rsidR="00AB1E8F" w:rsidRPr="00841960" w:rsidRDefault="00AB1E8F" w:rsidP="00B22480">
      <w:pPr>
        <w:widowControl/>
        <w:tabs>
          <w:tab w:val="left" w:pos="-1080"/>
          <w:tab w:val="left" w:pos="-720"/>
          <w:tab w:val="left" w:pos="576"/>
          <w:tab w:val="left" w:pos="1152"/>
          <w:tab w:val="left" w:pos="1728"/>
          <w:tab w:val="left" w:pos="2304"/>
          <w:tab w:val="left" w:pos="2880"/>
        </w:tabs>
        <w:ind w:left="1170" w:hanging="630"/>
        <w:jc w:val="left"/>
        <w:rPr>
          <w:rFonts w:ascii="Source Sans Pro" w:hAnsi="Source Sans Pro" w:cs="Arial"/>
          <w:sz w:val="22"/>
          <w:szCs w:val="22"/>
          <w:lang w:val="en-CA"/>
        </w:rPr>
      </w:pPr>
    </w:p>
    <w:p w14:paraId="5B1E1AAE" w14:textId="77777777" w:rsidR="00D86B69" w:rsidRPr="00841960" w:rsidRDefault="00AB1E8F" w:rsidP="00B22480">
      <w:pPr>
        <w:widowControl/>
        <w:tabs>
          <w:tab w:val="left" w:pos="-1080"/>
          <w:tab w:val="left" w:pos="-720"/>
          <w:tab w:val="left" w:pos="576"/>
          <w:tab w:val="left" w:pos="1152"/>
          <w:tab w:val="left" w:pos="1728"/>
          <w:tab w:val="left" w:pos="2304"/>
          <w:tab w:val="left" w:pos="2880"/>
        </w:tabs>
        <w:jc w:val="left"/>
        <w:rPr>
          <w:rFonts w:ascii="Source Sans Pro" w:hAnsi="Source Sans Pro" w:cs="Arial"/>
          <w:sz w:val="22"/>
          <w:szCs w:val="22"/>
          <w:lang w:val="en-CA"/>
        </w:rPr>
      </w:pPr>
      <w:r w:rsidRPr="00841960">
        <w:rPr>
          <w:rFonts w:ascii="Source Sans Pro" w:hAnsi="Source Sans Pro" w:cs="Arial"/>
          <w:sz w:val="22"/>
          <w:szCs w:val="22"/>
          <w:lang w:val="en-CA"/>
        </w:rPr>
        <w:br w:type="page"/>
      </w:r>
      <w:r w:rsidR="00A57908" w:rsidRPr="00841960">
        <w:rPr>
          <w:rFonts w:ascii="Source Sans Pro" w:hAnsi="Source Sans Pro" w:cs="Arial"/>
          <w:sz w:val="22"/>
          <w:szCs w:val="22"/>
          <w:lang w:val="en-CA"/>
        </w:rPr>
        <w:lastRenderedPageBreak/>
        <w:fldChar w:fldCharType="begin"/>
      </w:r>
      <w:r w:rsidR="00D86B69" w:rsidRPr="00841960">
        <w:rPr>
          <w:rFonts w:ascii="Source Sans Pro" w:hAnsi="Source Sans Pro" w:cs="Arial"/>
          <w:sz w:val="22"/>
          <w:szCs w:val="22"/>
          <w:lang w:val="en-CA"/>
        </w:rPr>
        <w:instrText xml:space="preserve"> SEQ "1_0" \*ALPHABETIC </w:instrText>
      </w:r>
      <w:r w:rsidR="00A57908" w:rsidRPr="00841960">
        <w:rPr>
          <w:rFonts w:ascii="Source Sans Pro" w:hAnsi="Source Sans Pro" w:cs="Arial"/>
          <w:sz w:val="22"/>
          <w:szCs w:val="22"/>
          <w:lang w:val="en-CA"/>
        </w:rPr>
        <w:fldChar w:fldCharType="separate"/>
      </w:r>
      <w:r w:rsidR="001A1BD4" w:rsidRPr="00841960">
        <w:rPr>
          <w:rFonts w:ascii="Source Sans Pro" w:hAnsi="Source Sans Pro" w:cs="Arial"/>
          <w:noProof/>
          <w:sz w:val="22"/>
          <w:szCs w:val="22"/>
          <w:lang w:val="en-CA"/>
        </w:rPr>
        <w:t>B</w:t>
      </w:r>
      <w:r w:rsidR="00A57908" w:rsidRPr="00841960">
        <w:rPr>
          <w:rFonts w:ascii="Source Sans Pro" w:hAnsi="Source Sans Pro" w:cs="Arial"/>
          <w:sz w:val="22"/>
          <w:szCs w:val="22"/>
          <w:lang w:val="en-CA"/>
        </w:rPr>
        <w:fldChar w:fldCharType="end"/>
      </w:r>
      <w:r w:rsidR="00D86B69"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ab/>
        <w:t>What is the objective of financial statements?</w:t>
      </w:r>
    </w:p>
    <w:p w14:paraId="2CF25A8E" w14:textId="77777777" w:rsidR="00D86B69" w:rsidRPr="00841960" w:rsidRDefault="00D86B69">
      <w:pPr>
        <w:widowControl/>
        <w:tabs>
          <w:tab w:val="left" w:pos="-1080"/>
          <w:tab w:val="left" w:pos="-720"/>
          <w:tab w:val="left" w:pos="576"/>
          <w:tab w:val="left" w:pos="1152"/>
          <w:tab w:val="left" w:pos="1728"/>
          <w:tab w:val="left" w:pos="2304"/>
          <w:tab w:val="left" w:pos="2880"/>
        </w:tabs>
        <w:rPr>
          <w:rFonts w:ascii="Source Sans Pro" w:hAnsi="Source Sans Pro" w:cs="Arial"/>
          <w:sz w:val="22"/>
          <w:szCs w:val="22"/>
          <w:lang w:val="en-CA"/>
        </w:rPr>
      </w:pPr>
    </w:p>
    <w:p w14:paraId="6888CF27" w14:textId="77777777" w:rsidR="00D86B69" w:rsidRPr="00841960" w:rsidRDefault="00D86B69" w:rsidP="00B22480">
      <w:pPr>
        <w:widowControl/>
        <w:tabs>
          <w:tab w:val="left" w:pos="-1080"/>
          <w:tab w:val="left" w:pos="-720"/>
          <w:tab w:val="left" w:pos="576"/>
          <w:tab w:val="left" w:pos="1152"/>
          <w:tab w:val="left" w:pos="1728"/>
          <w:tab w:val="left" w:pos="2304"/>
          <w:tab w:val="left" w:pos="2880"/>
        </w:tabs>
        <w:ind w:left="576"/>
        <w:jc w:val="left"/>
        <w:rPr>
          <w:rFonts w:ascii="Source Sans Pro" w:hAnsi="Source Sans Pro" w:cs="Arial"/>
          <w:sz w:val="22"/>
          <w:szCs w:val="22"/>
          <w:lang w:val="en-CA"/>
        </w:rPr>
      </w:pPr>
      <w:r w:rsidRPr="00841960">
        <w:rPr>
          <w:rFonts w:ascii="Source Sans Pro" w:hAnsi="Source Sans Pro" w:cs="Arial"/>
          <w:sz w:val="22"/>
          <w:szCs w:val="22"/>
          <w:lang w:val="en-CA"/>
        </w:rPr>
        <w:t xml:space="preserve">Based on </w:t>
      </w:r>
      <w:r w:rsidR="0080369C" w:rsidRPr="00841960">
        <w:rPr>
          <w:rFonts w:ascii="Source Sans Pro" w:hAnsi="Source Sans Pro" w:cs="Arial"/>
          <w:i/>
          <w:sz w:val="22"/>
          <w:szCs w:val="22"/>
          <w:lang w:val="en-CA"/>
        </w:rPr>
        <w:t>CPA Canada</w:t>
      </w:r>
      <w:r w:rsidRPr="00841960">
        <w:rPr>
          <w:rFonts w:ascii="Source Sans Pro" w:hAnsi="Source Sans Pro" w:cs="Arial"/>
          <w:i/>
          <w:sz w:val="22"/>
          <w:szCs w:val="22"/>
          <w:lang w:val="en-CA"/>
        </w:rPr>
        <w:t xml:space="preserve"> Handbook</w:t>
      </w:r>
      <w:r w:rsidR="001844A1" w:rsidRPr="00841960">
        <w:rPr>
          <w:rFonts w:ascii="Source Sans Pro" w:hAnsi="Source Sans Pro" w:cs="Arial"/>
          <w:i/>
          <w:sz w:val="22"/>
          <w:szCs w:val="22"/>
          <w:lang w:val="en-CA"/>
        </w:rPr>
        <w:t>, Part II</w:t>
      </w:r>
      <w:r w:rsidRPr="00841960">
        <w:rPr>
          <w:rFonts w:ascii="Source Sans Pro" w:hAnsi="Source Sans Pro" w:cs="Arial"/>
          <w:sz w:val="22"/>
          <w:szCs w:val="22"/>
          <w:lang w:val="en-CA"/>
        </w:rPr>
        <w:t>, Section 1000 on "Financial Statement Concepts," the objective of financial statements is to:</w:t>
      </w:r>
    </w:p>
    <w:p w14:paraId="637FF5A4" w14:textId="77777777" w:rsidR="00D86B69" w:rsidRPr="00841960" w:rsidRDefault="00D86B69" w:rsidP="00B22480">
      <w:pPr>
        <w:widowControl/>
        <w:tabs>
          <w:tab w:val="left" w:pos="-1080"/>
          <w:tab w:val="left" w:pos="-720"/>
          <w:tab w:val="left" w:pos="576"/>
          <w:tab w:val="left" w:pos="1152"/>
          <w:tab w:val="left" w:pos="1728"/>
          <w:tab w:val="left" w:pos="2304"/>
          <w:tab w:val="left" w:pos="2880"/>
        </w:tabs>
        <w:spacing w:line="120" w:lineRule="auto"/>
        <w:jc w:val="left"/>
        <w:rPr>
          <w:rFonts w:ascii="Source Sans Pro" w:hAnsi="Source Sans Pro" w:cs="Arial"/>
          <w:sz w:val="22"/>
          <w:szCs w:val="22"/>
          <w:lang w:val="en-CA"/>
        </w:rPr>
      </w:pPr>
    </w:p>
    <w:p w14:paraId="3EFF72B0" w14:textId="77777777" w:rsidR="00D86B69" w:rsidRPr="00841960" w:rsidRDefault="00D86B69" w:rsidP="00B22480">
      <w:pPr>
        <w:widowControl/>
        <w:tabs>
          <w:tab w:val="left" w:pos="-1080"/>
          <w:tab w:val="left" w:pos="-720"/>
          <w:tab w:val="left" w:pos="576"/>
          <w:tab w:val="left" w:pos="1152"/>
          <w:tab w:val="left" w:pos="1728"/>
          <w:tab w:val="left" w:pos="2304"/>
          <w:tab w:val="left" w:pos="2880"/>
        </w:tabs>
        <w:ind w:left="900" w:right="720"/>
        <w:jc w:val="left"/>
        <w:rPr>
          <w:rFonts w:ascii="Source Sans Pro" w:hAnsi="Source Sans Pro" w:cs="Arial"/>
          <w:sz w:val="22"/>
          <w:szCs w:val="22"/>
          <w:lang w:val="en-CA"/>
        </w:rPr>
      </w:pPr>
      <w:r w:rsidRPr="00841960">
        <w:rPr>
          <w:rFonts w:ascii="Source Sans Pro" w:hAnsi="Source Sans Pro" w:cs="Arial"/>
          <w:sz w:val="22"/>
          <w:szCs w:val="22"/>
          <w:lang w:val="en-CA"/>
        </w:rPr>
        <w:t xml:space="preserve">. . . communicate information that is useful to investors, creditors and other users in making </w:t>
      </w:r>
      <w:r w:rsidR="0048173F" w:rsidRPr="00841960">
        <w:rPr>
          <w:rFonts w:ascii="Source Sans Pro" w:hAnsi="Source Sans Pro" w:cs="Arial"/>
          <w:sz w:val="22"/>
          <w:szCs w:val="22"/>
          <w:lang w:val="en-CA"/>
        </w:rPr>
        <w:t xml:space="preserve">their </w:t>
      </w:r>
      <w:r w:rsidRPr="00841960">
        <w:rPr>
          <w:rFonts w:ascii="Source Sans Pro" w:hAnsi="Source Sans Pro" w:cs="Arial"/>
          <w:sz w:val="22"/>
          <w:szCs w:val="22"/>
          <w:lang w:val="en-CA"/>
        </w:rPr>
        <w:t>resource allocation decisions and/or assessing management stewardship. Consequently, financial statements provide information about:</w:t>
      </w:r>
    </w:p>
    <w:p w14:paraId="68DFA92B" w14:textId="77777777" w:rsidR="00D86B69" w:rsidRPr="00841960" w:rsidRDefault="00D86B69" w:rsidP="00B22480">
      <w:pPr>
        <w:widowControl/>
        <w:tabs>
          <w:tab w:val="left" w:pos="-1080"/>
          <w:tab w:val="left" w:pos="-720"/>
          <w:tab w:val="left" w:pos="576"/>
          <w:tab w:val="left" w:pos="1152"/>
          <w:tab w:val="left" w:pos="1728"/>
          <w:tab w:val="left" w:pos="2304"/>
          <w:tab w:val="left" w:pos="2880"/>
        </w:tabs>
        <w:ind w:left="432" w:right="432"/>
        <w:jc w:val="left"/>
        <w:rPr>
          <w:rFonts w:ascii="Source Sans Pro" w:hAnsi="Source Sans Pro" w:cs="Arial"/>
          <w:sz w:val="22"/>
          <w:szCs w:val="22"/>
          <w:lang w:val="en-CA"/>
        </w:rPr>
      </w:pPr>
    </w:p>
    <w:p w14:paraId="6769D1A7" w14:textId="77777777" w:rsidR="00D86B69" w:rsidRPr="00841960" w:rsidRDefault="00D86B69" w:rsidP="00B22480">
      <w:pPr>
        <w:widowControl/>
        <w:tabs>
          <w:tab w:val="left" w:pos="-1080"/>
          <w:tab w:val="left" w:pos="-720"/>
          <w:tab w:val="left" w:pos="576"/>
          <w:tab w:val="left" w:pos="1152"/>
          <w:tab w:val="left" w:pos="1728"/>
          <w:tab w:val="left" w:pos="2304"/>
          <w:tab w:val="left" w:pos="2880"/>
        </w:tabs>
        <w:ind w:left="1350" w:right="432" w:hanging="450"/>
        <w:jc w:val="left"/>
        <w:rPr>
          <w:rFonts w:ascii="Source Sans Pro" w:hAnsi="Source Sans Pro" w:cs="Arial"/>
          <w:sz w:val="22"/>
          <w:szCs w:val="22"/>
          <w:lang w:val="en-CA"/>
        </w:rPr>
      </w:pPr>
      <w:r w:rsidRPr="00841960">
        <w:rPr>
          <w:rFonts w:ascii="Source Sans Pro" w:hAnsi="Source Sans Pro" w:cs="Arial"/>
          <w:sz w:val="22"/>
          <w:szCs w:val="22"/>
          <w:lang w:val="en-CA"/>
        </w:rPr>
        <w:t>(a)</w:t>
      </w:r>
      <w:r w:rsidRPr="00841960">
        <w:rPr>
          <w:rFonts w:ascii="Source Sans Pro" w:hAnsi="Source Sans Pro" w:cs="Arial"/>
          <w:sz w:val="22"/>
          <w:szCs w:val="22"/>
          <w:lang w:val="en-CA"/>
        </w:rPr>
        <w:tab/>
        <w:t>an entity's economic resources, obligations, and equity;</w:t>
      </w:r>
    </w:p>
    <w:p w14:paraId="619CD73F" w14:textId="77777777" w:rsidR="00D86B69" w:rsidRPr="00841960" w:rsidRDefault="00D86B69" w:rsidP="00B22480">
      <w:pPr>
        <w:widowControl/>
        <w:tabs>
          <w:tab w:val="left" w:pos="-1080"/>
          <w:tab w:val="left" w:pos="-720"/>
          <w:tab w:val="left" w:pos="576"/>
          <w:tab w:val="left" w:pos="1152"/>
          <w:tab w:val="left" w:pos="1728"/>
          <w:tab w:val="left" w:pos="2304"/>
          <w:tab w:val="left" w:pos="2880"/>
        </w:tabs>
        <w:ind w:left="1350" w:right="432" w:hanging="450"/>
        <w:jc w:val="left"/>
        <w:rPr>
          <w:rFonts w:ascii="Source Sans Pro" w:hAnsi="Source Sans Pro" w:cs="Arial"/>
          <w:sz w:val="22"/>
          <w:szCs w:val="22"/>
          <w:lang w:val="en-CA"/>
        </w:rPr>
      </w:pPr>
      <w:r w:rsidRPr="00841960">
        <w:rPr>
          <w:rFonts w:ascii="Source Sans Pro" w:hAnsi="Source Sans Pro" w:cs="Arial"/>
          <w:sz w:val="22"/>
          <w:szCs w:val="22"/>
          <w:lang w:val="en-CA"/>
        </w:rPr>
        <w:t>(b)</w:t>
      </w:r>
      <w:r w:rsidRPr="00841960">
        <w:rPr>
          <w:rFonts w:ascii="Source Sans Pro" w:hAnsi="Source Sans Pro" w:cs="Arial"/>
          <w:sz w:val="22"/>
          <w:szCs w:val="22"/>
          <w:lang w:val="en-CA"/>
        </w:rPr>
        <w:tab/>
        <w:t>changes in an entity's economic resources, obligations, and equity; and</w:t>
      </w:r>
    </w:p>
    <w:p w14:paraId="58FA7516" w14:textId="77777777" w:rsidR="00D86B69" w:rsidRPr="00841960" w:rsidRDefault="00D86B69" w:rsidP="00B22480">
      <w:pPr>
        <w:widowControl/>
        <w:tabs>
          <w:tab w:val="left" w:pos="-1080"/>
          <w:tab w:val="left" w:pos="-720"/>
          <w:tab w:val="left" w:pos="576"/>
          <w:tab w:val="left" w:pos="1152"/>
          <w:tab w:val="left" w:pos="1728"/>
          <w:tab w:val="left" w:pos="2304"/>
          <w:tab w:val="left" w:pos="2880"/>
        </w:tabs>
        <w:ind w:left="1350" w:right="432" w:hanging="450"/>
        <w:jc w:val="left"/>
        <w:rPr>
          <w:rFonts w:ascii="Source Sans Pro" w:hAnsi="Source Sans Pro" w:cs="Arial"/>
          <w:sz w:val="22"/>
          <w:szCs w:val="22"/>
          <w:lang w:val="en-CA"/>
        </w:rPr>
      </w:pPr>
      <w:r w:rsidRPr="00841960">
        <w:rPr>
          <w:rFonts w:ascii="Source Sans Pro" w:hAnsi="Source Sans Pro" w:cs="Arial"/>
          <w:sz w:val="22"/>
          <w:szCs w:val="22"/>
          <w:lang w:val="en-CA"/>
        </w:rPr>
        <w:t>(c)</w:t>
      </w:r>
      <w:r w:rsidRPr="00841960">
        <w:rPr>
          <w:rFonts w:ascii="Source Sans Pro" w:hAnsi="Source Sans Pro" w:cs="Arial"/>
          <w:sz w:val="22"/>
          <w:szCs w:val="22"/>
          <w:lang w:val="en-CA"/>
        </w:rPr>
        <w:tab/>
        <w:t>the economic performance of the entity.</w:t>
      </w:r>
    </w:p>
    <w:p w14:paraId="1B6AA7BC" w14:textId="77777777" w:rsidR="00D86B69" w:rsidRPr="00841960" w:rsidRDefault="00D86B69" w:rsidP="00B22480">
      <w:pPr>
        <w:widowControl/>
        <w:tabs>
          <w:tab w:val="left" w:pos="-1080"/>
          <w:tab w:val="left" w:pos="-720"/>
          <w:tab w:val="left" w:pos="576"/>
          <w:tab w:val="left" w:pos="1152"/>
          <w:tab w:val="left" w:pos="1728"/>
          <w:tab w:val="left" w:pos="2304"/>
          <w:tab w:val="left" w:pos="2880"/>
        </w:tabs>
        <w:spacing w:line="120" w:lineRule="auto"/>
        <w:jc w:val="left"/>
        <w:rPr>
          <w:rFonts w:ascii="Source Sans Pro" w:hAnsi="Source Sans Pro" w:cs="Arial"/>
          <w:sz w:val="22"/>
          <w:szCs w:val="22"/>
          <w:lang w:val="en-CA"/>
        </w:rPr>
      </w:pPr>
    </w:p>
    <w:p w14:paraId="65B1897F" w14:textId="77777777" w:rsidR="00D86B69" w:rsidRPr="00841960" w:rsidRDefault="00D86B69" w:rsidP="00B22480">
      <w:pPr>
        <w:widowControl/>
        <w:tabs>
          <w:tab w:val="left" w:pos="-1080"/>
          <w:tab w:val="left" w:pos="-720"/>
          <w:tab w:val="left" w:pos="576"/>
          <w:tab w:val="left" w:pos="1152"/>
          <w:tab w:val="left" w:pos="1728"/>
          <w:tab w:val="left" w:pos="2304"/>
          <w:tab w:val="left" w:pos="2880"/>
        </w:tabs>
        <w:ind w:left="576"/>
        <w:jc w:val="left"/>
        <w:rPr>
          <w:rFonts w:ascii="Source Sans Pro" w:hAnsi="Source Sans Pro" w:cs="Arial"/>
          <w:sz w:val="22"/>
          <w:szCs w:val="22"/>
          <w:lang w:val="en-CA"/>
        </w:rPr>
      </w:pPr>
      <w:r w:rsidRPr="00841960">
        <w:rPr>
          <w:rFonts w:ascii="Source Sans Pro" w:hAnsi="Source Sans Pro" w:cs="Arial"/>
          <w:sz w:val="22"/>
          <w:szCs w:val="22"/>
          <w:lang w:val="en-CA"/>
        </w:rPr>
        <w:t xml:space="preserve">This statement is consistent with many statements of objectives (e.g., FASB, </w:t>
      </w:r>
      <w:r w:rsidR="0048173F" w:rsidRPr="00841960">
        <w:rPr>
          <w:rFonts w:ascii="Source Sans Pro" w:hAnsi="Source Sans Pro" w:cs="Arial"/>
          <w:sz w:val="22"/>
          <w:szCs w:val="22"/>
          <w:lang w:val="en-CA"/>
        </w:rPr>
        <w:t>CPA Canada</w:t>
      </w:r>
      <w:r w:rsidRPr="00841960">
        <w:rPr>
          <w:rFonts w:ascii="Source Sans Pro" w:hAnsi="Source Sans Pro" w:cs="Arial"/>
          <w:sz w:val="22"/>
          <w:szCs w:val="22"/>
          <w:lang w:val="en-CA"/>
        </w:rPr>
        <w:t xml:space="preserve">, </w:t>
      </w:r>
      <w:r w:rsidR="001B4FEF" w:rsidRPr="00841960">
        <w:rPr>
          <w:rFonts w:ascii="Source Sans Pro" w:hAnsi="Source Sans Pro" w:cs="Arial"/>
          <w:sz w:val="22"/>
          <w:szCs w:val="22"/>
          <w:lang w:val="en-CA"/>
        </w:rPr>
        <w:t xml:space="preserve">the </w:t>
      </w:r>
      <w:r w:rsidRPr="00841960">
        <w:rPr>
          <w:rFonts w:ascii="Source Sans Pro" w:hAnsi="Source Sans Pro" w:cs="Arial"/>
          <w:sz w:val="22"/>
          <w:szCs w:val="22"/>
          <w:lang w:val="en-CA"/>
        </w:rPr>
        <w:t>International Accounting Standards Committee). All reflect the underlying theme that the objectives of financial statements are to:</w:t>
      </w:r>
    </w:p>
    <w:p w14:paraId="66F4C1CC" w14:textId="77777777" w:rsidR="00D86B69" w:rsidRPr="00841960" w:rsidRDefault="00D86B69" w:rsidP="00B22480">
      <w:pPr>
        <w:widowControl/>
        <w:tabs>
          <w:tab w:val="left" w:pos="-1080"/>
          <w:tab w:val="left" w:pos="-720"/>
          <w:tab w:val="left" w:pos="576"/>
          <w:tab w:val="left" w:pos="1152"/>
          <w:tab w:val="left" w:pos="1728"/>
          <w:tab w:val="left" w:pos="2304"/>
          <w:tab w:val="left" w:pos="2880"/>
        </w:tabs>
        <w:jc w:val="left"/>
        <w:rPr>
          <w:rFonts w:ascii="Source Sans Pro" w:hAnsi="Source Sans Pro" w:cs="Arial"/>
          <w:sz w:val="22"/>
          <w:szCs w:val="22"/>
          <w:lang w:val="en-CA"/>
        </w:rPr>
      </w:pPr>
    </w:p>
    <w:p w14:paraId="56BBA831" w14:textId="77777777" w:rsidR="00D86B69" w:rsidRPr="00841960" w:rsidRDefault="00D86B69" w:rsidP="00B22480">
      <w:pPr>
        <w:widowControl/>
        <w:tabs>
          <w:tab w:val="left" w:pos="-1080"/>
          <w:tab w:val="left" w:pos="-720"/>
          <w:tab w:val="left" w:pos="576"/>
          <w:tab w:val="left" w:pos="1152"/>
          <w:tab w:val="left" w:pos="1728"/>
          <w:tab w:val="left" w:pos="2304"/>
          <w:tab w:val="left" w:pos="2880"/>
        </w:tabs>
        <w:ind w:left="1152" w:hanging="576"/>
        <w:jc w:val="left"/>
        <w:rPr>
          <w:rFonts w:ascii="Source Sans Pro" w:hAnsi="Source Sans Pro" w:cs="Arial"/>
          <w:sz w:val="22"/>
          <w:szCs w:val="22"/>
          <w:lang w:val="en-CA"/>
        </w:rPr>
      </w:pPr>
      <w:r w:rsidRPr="00841960">
        <w:rPr>
          <w:rFonts w:ascii="Source Sans Pro" w:hAnsi="Source Sans Pro" w:cs="Arial"/>
          <w:sz w:val="22"/>
          <w:szCs w:val="22"/>
          <w:lang w:val="en-CA"/>
        </w:rPr>
        <w:t>1.</w:t>
      </w:r>
      <w:r w:rsidRPr="00841960">
        <w:rPr>
          <w:rFonts w:ascii="Source Sans Pro" w:hAnsi="Source Sans Pro" w:cs="Arial"/>
          <w:sz w:val="22"/>
          <w:szCs w:val="22"/>
          <w:lang w:val="en-CA"/>
        </w:rPr>
        <w:tab/>
        <w:t xml:space="preserve">Provide information that is </w:t>
      </w:r>
      <w:r w:rsidRPr="00841960">
        <w:rPr>
          <w:rFonts w:ascii="Source Sans Pro" w:hAnsi="Source Sans Pro" w:cs="Arial"/>
          <w:b/>
          <w:sz w:val="22"/>
          <w:szCs w:val="22"/>
          <w:lang w:val="en-CA"/>
        </w:rPr>
        <w:t xml:space="preserve">useful </w:t>
      </w:r>
      <w:r w:rsidRPr="00841960">
        <w:rPr>
          <w:rFonts w:ascii="Source Sans Pro" w:hAnsi="Source Sans Pro" w:cs="Arial"/>
          <w:sz w:val="22"/>
          <w:szCs w:val="22"/>
          <w:lang w:val="en-CA"/>
        </w:rPr>
        <w:t xml:space="preserve">to present and potential </w:t>
      </w:r>
      <w:r w:rsidRPr="00841960">
        <w:rPr>
          <w:rFonts w:ascii="Source Sans Pro" w:hAnsi="Source Sans Pro" w:cs="Arial"/>
          <w:b/>
          <w:sz w:val="22"/>
          <w:szCs w:val="22"/>
          <w:lang w:val="en-CA"/>
        </w:rPr>
        <w:t>investors, creditors,</w:t>
      </w:r>
      <w:r w:rsidRPr="00841960">
        <w:rPr>
          <w:rFonts w:ascii="Source Sans Pro" w:hAnsi="Source Sans Pro" w:cs="Arial"/>
          <w:sz w:val="22"/>
          <w:szCs w:val="22"/>
          <w:lang w:val="en-CA"/>
        </w:rPr>
        <w:t xml:space="preserve"> and </w:t>
      </w:r>
      <w:r w:rsidRPr="00841960">
        <w:rPr>
          <w:rFonts w:ascii="Source Sans Pro" w:hAnsi="Source Sans Pro" w:cs="Arial"/>
          <w:b/>
          <w:sz w:val="22"/>
          <w:szCs w:val="22"/>
          <w:lang w:val="en-CA"/>
        </w:rPr>
        <w:t>other users</w:t>
      </w:r>
      <w:r w:rsidRPr="00841960">
        <w:rPr>
          <w:rFonts w:ascii="Source Sans Pro" w:hAnsi="Source Sans Pro" w:cs="Arial"/>
          <w:sz w:val="22"/>
          <w:szCs w:val="22"/>
          <w:lang w:val="en-CA"/>
        </w:rPr>
        <w:t xml:space="preserve"> in making rational investment, credit, and similar decisions;</w:t>
      </w:r>
    </w:p>
    <w:p w14:paraId="78304E04" w14:textId="77777777" w:rsidR="00D86B69" w:rsidRPr="00841960" w:rsidRDefault="00D86B69" w:rsidP="00B22480">
      <w:pPr>
        <w:widowControl/>
        <w:tabs>
          <w:tab w:val="left" w:pos="-1080"/>
          <w:tab w:val="left" w:pos="-720"/>
          <w:tab w:val="left" w:pos="576"/>
          <w:tab w:val="left" w:pos="1152"/>
          <w:tab w:val="left" w:pos="1728"/>
          <w:tab w:val="left" w:pos="2304"/>
          <w:tab w:val="left" w:pos="2880"/>
        </w:tabs>
        <w:jc w:val="left"/>
        <w:rPr>
          <w:rFonts w:ascii="Source Sans Pro" w:hAnsi="Source Sans Pro" w:cs="Arial"/>
          <w:sz w:val="22"/>
          <w:szCs w:val="22"/>
          <w:lang w:val="en-CA"/>
        </w:rPr>
      </w:pPr>
    </w:p>
    <w:p w14:paraId="702DF712" w14:textId="77777777" w:rsidR="00D86B69" w:rsidRPr="00841960" w:rsidRDefault="00D86B69" w:rsidP="00B22480">
      <w:pPr>
        <w:widowControl/>
        <w:tabs>
          <w:tab w:val="left" w:pos="-1080"/>
          <w:tab w:val="left" w:pos="-720"/>
          <w:tab w:val="left" w:pos="576"/>
          <w:tab w:val="left" w:pos="1152"/>
          <w:tab w:val="left" w:pos="1728"/>
          <w:tab w:val="left" w:pos="2304"/>
          <w:tab w:val="left" w:pos="2880"/>
        </w:tabs>
        <w:ind w:left="1152" w:hanging="576"/>
        <w:jc w:val="left"/>
        <w:rPr>
          <w:rFonts w:ascii="Source Sans Pro" w:hAnsi="Source Sans Pro" w:cs="Arial"/>
          <w:sz w:val="22"/>
          <w:szCs w:val="22"/>
          <w:lang w:val="en-CA"/>
        </w:rPr>
      </w:pPr>
      <w:r w:rsidRPr="00841960">
        <w:rPr>
          <w:rFonts w:ascii="Source Sans Pro" w:hAnsi="Source Sans Pro" w:cs="Arial"/>
          <w:sz w:val="22"/>
          <w:szCs w:val="22"/>
          <w:lang w:val="en-CA"/>
        </w:rPr>
        <w:t>2.</w:t>
      </w:r>
      <w:r w:rsidRPr="00841960">
        <w:rPr>
          <w:rFonts w:ascii="Source Sans Pro" w:hAnsi="Source Sans Pro" w:cs="Arial"/>
          <w:sz w:val="22"/>
          <w:szCs w:val="22"/>
          <w:lang w:val="en-CA"/>
        </w:rPr>
        <w:tab/>
        <w:t xml:space="preserve">To provide information to help present and potential investors, creditors, and other users in </w:t>
      </w:r>
      <w:r w:rsidRPr="00841960">
        <w:rPr>
          <w:rFonts w:ascii="Source Sans Pro" w:hAnsi="Source Sans Pro" w:cs="Arial"/>
          <w:b/>
          <w:sz w:val="22"/>
          <w:szCs w:val="22"/>
          <w:lang w:val="en-CA"/>
        </w:rPr>
        <w:t>assessing</w:t>
      </w:r>
      <w:r w:rsidRPr="00841960">
        <w:rPr>
          <w:rFonts w:ascii="Source Sans Pro" w:hAnsi="Source Sans Pro" w:cs="Arial"/>
          <w:sz w:val="22"/>
          <w:szCs w:val="22"/>
          <w:lang w:val="en-CA"/>
        </w:rPr>
        <w:t xml:space="preserve"> the</w:t>
      </w:r>
      <w:r w:rsidRPr="00841960">
        <w:rPr>
          <w:rFonts w:ascii="Source Sans Pro" w:hAnsi="Source Sans Pro" w:cs="Arial"/>
          <w:b/>
          <w:sz w:val="22"/>
          <w:szCs w:val="22"/>
          <w:lang w:val="en-CA"/>
        </w:rPr>
        <w:t xml:space="preserve"> amounts, timing, and uncertainty</w:t>
      </w:r>
      <w:r w:rsidRPr="00841960">
        <w:rPr>
          <w:rFonts w:ascii="Source Sans Pro" w:hAnsi="Source Sans Pro" w:cs="Arial"/>
          <w:sz w:val="22"/>
          <w:szCs w:val="22"/>
          <w:lang w:val="en-CA"/>
        </w:rPr>
        <w:t xml:space="preserve"> of prospective</w:t>
      </w:r>
      <w:r w:rsidRPr="00841960">
        <w:rPr>
          <w:rFonts w:ascii="Source Sans Pro" w:hAnsi="Source Sans Pro" w:cs="Arial"/>
          <w:b/>
          <w:sz w:val="22"/>
          <w:szCs w:val="22"/>
          <w:lang w:val="en-CA"/>
        </w:rPr>
        <w:t xml:space="preserve"> cash receipts</w:t>
      </w:r>
      <w:r w:rsidRPr="00841960">
        <w:rPr>
          <w:rFonts w:ascii="Source Sans Pro" w:hAnsi="Source Sans Pro" w:cs="Arial"/>
          <w:sz w:val="22"/>
          <w:szCs w:val="22"/>
          <w:lang w:val="en-CA"/>
        </w:rPr>
        <w:t xml:space="preserve"> from dividends or interest and the proceeds from the sale, redemption, or maturity of securities or loans; and</w:t>
      </w:r>
    </w:p>
    <w:p w14:paraId="2E6C650D" w14:textId="77777777" w:rsidR="00D86B69" w:rsidRPr="00841960" w:rsidRDefault="00D86B69" w:rsidP="00B22480">
      <w:pPr>
        <w:widowControl/>
        <w:tabs>
          <w:tab w:val="left" w:pos="-1080"/>
          <w:tab w:val="left" w:pos="-720"/>
          <w:tab w:val="left" w:pos="576"/>
          <w:tab w:val="left" w:pos="1152"/>
          <w:tab w:val="left" w:pos="1728"/>
          <w:tab w:val="left" w:pos="2304"/>
          <w:tab w:val="left" w:pos="2880"/>
        </w:tabs>
        <w:jc w:val="left"/>
        <w:rPr>
          <w:rFonts w:ascii="Source Sans Pro" w:hAnsi="Source Sans Pro" w:cs="Arial"/>
          <w:sz w:val="22"/>
          <w:szCs w:val="22"/>
          <w:lang w:val="en-CA"/>
        </w:rPr>
      </w:pPr>
    </w:p>
    <w:p w14:paraId="0F6D72C6" w14:textId="77777777" w:rsidR="00D86B69" w:rsidRPr="00841960" w:rsidRDefault="00D86B69" w:rsidP="00B22480">
      <w:pPr>
        <w:widowControl/>
        <w:tabs>
          <w:tab w:val="left" w:pos="-1080"/>
          <w:tab w:val="left" w:pos="-720"/>
          <w:tab w:val="left" w:pos="576"/>
          <w:tab w:val="left" w:pos="1152"/>
          <w:tab w:val="left" w:pos="1728"/>
          <w:tab w:val="left" w:pos="2304"/>
          <w:tab w:val="left" w:pos="2880"/>
        </w:tabs>
        <w:ind w:left="1152" w:hanging="576"/>
        <w:jc w:val="left"/>
        <w:rPr>
          <w:rFonts w:ascii="Source Sans Pro" w:hAnsi="Source Sans Pro" w:cs="Arial"/>
          <w:sz w:val="22"/>
          <w:szCs w:val="22"/>
          <w:lang w:val="en-CA"/>
        </w:rPr>
      </w:pPr>
      <w:r w:rsidRPr="00841960">
        <w:rPr>
          <w:rFonts w:ascii="Source Sans Pro" w:hAnsi="Source Sans Pro" w:cs="Arial"/>
          <w:sz w:val="22"/>
          <w:szCs w:val="22"/>
          <w:lang w:val="en-CA"/>
        </w:rPr>
        <w:t>3.</w:t>
      </w:r>
      <w:r w:rsidRPr="00841960">
        <w:rPr>
          <w:rFonts w:ascii="Source Sans Pro" w:hAnsi="Source Sans Pro" w:cs="Arial"/>
          <w:sz w:val="22"/>
          <w:szCs w:val="22"/>
          <w:lang w:val="en-CA"/>
        </w:rPr>
        <w:tab/>
        <w:t xml:space="preserve">To provide information about the </w:t>
      </w:r>
      <w:r w:rsidRPr="00841960">
        <w:rPr>
          <w:rFonts w:ascii="Source Sans Pro" w:hAnsi="Source Sans Pro" w:cs="Arial"/>
          <w:b/>
          <w:sz w:val="22"/>
          <w:szCs w:val="22"/>
          <w:lang w:val="en-CA"/>
        </w:rPr>
        <w:t>economic resources</w:t>
      </w:r>
      <w:r w:rsidRPr="00841960">
        <w:rPr>
          <w:rFonts w:ascii="Source Sans Pro" w:hAnsi="Source Sans Pro" w:cs="Arial"/>
          <w:sz w:val="22"/>
          <w:szCs w:val="22"/>
          <w:lang w:val="en-CA"/>
        </w:rPr>
        <w:t xml:space="preserve"> of an enterprise, the </w:t>
      </w:r>
      <w:r w:rsidRPr="00841960">
        <w:rPr>
          <w:rFonts w:ascii="Source Sans Pro" w:hAnsi="Source Sans Pro" w:cs="Arial"/>
          <w:b/>
          <w:sz w:val="22"/>
          <w:szCs w:val="22"/>
          <w:lang w:val="en-CA"/>
        </w:rPr>
        <w:t>claims</w:t>
      </w:r>
      <w:r w:rsidRPr="00841960">
        <w:rPr>
          <w:rFonts w:ascii="Source Sans Pro" w:hAnsi="Source Sans Pro" w:cs="Arial"/>
          <w:sz w:val="22"/>
          <w:szCs w:val="22"/>
          <w:lang w:val="en-CA"/>
        </w:rPr>
        <w:t xml:space="preserve"> on those resources, and the effects of transactions, events, and circumstances that change its resources and claims to those resources.</w:t>
      </w:r>
    </w:p>
    <w:p w14:paraId="74D8E19B" w14:textId="77777777" w:rsidR="00D86B69" w:rsidRPr="00841960" w:rsidRDefault="00D86B69" w:rsidP="00B22480">
      <w:pPr>
        <w:widowControl/>
        <w:tabs>
          <w:tab w:val="left" w:pos="-1080"/>
          <w:tab w:val="left" w:pos="-720"/>
          <w:tab w:val="left" w:pos="576"/>
          <w:tab w:val="left" w:pos="1152"/>
          <w:tab w:val="left" w:pos="1728"/>
          <w:tab w:val="left" w:pos="2304"/>
          <w:tab w:val="left" w:pos="2880"/>
        </w:tabs>
        <w:jc w:val="left"/>
        <w:rPr>
          <w:rFonts w:ascii="Source Sans Pro" w:hAnsi="Source Sans Pro" w:cs="Arial"/>
          <w:sz w:val="22"/>
          <w:szCs w:val="22"/>
          <w:lang w:val="en-CA"/>
        </w:rPr>
      </w:pPr>
    </w:p>
    <w:p w14:paraId="3F53E2AE" w14:textId="77777777" w:rsidR="00D86B69" w:rsidRPr="00841960" w:rsidRDefault="00A57908" w:rsidP="00B22480">
      <w:pPr>
        <w:widowControl/>
        <w:tabs>
          <w:tab w:val="left" w:pos="-1080"/>
          <w:tab w:val="left" w:pos="-720"/>
          <w:tab w:val="left" w:pos="576"/>
          <w:tab w:val="left" w:pos="1152"/>
          <w:tab w:val="left" w:pos="1728"/>
          <w:tab w:val="left" w:pos="2304"/>
          <w:tab w:val="left" w:pos="2880"/>
        </w:tabs>
        <w:ind w:left="540" w:hanging="540"/>
        <w:jc w:val="left"/>
        <w:rPr>
          <w:rFonts w:ascii="Source Sans Pro" w:hAnsi="Source Sans Pro" w:cs="Arial"/>
          <w:sz w:val="22"/>
          <w:szCs w:val="22"/>
          <w:lang w:val="en-CA"/>
        </w:rPr>
      </w:pPr>
      <w:r w:rsidRPr="00841960">
        <w:rPr>
          <w:rFonts w:ascii="Source Sans Pro" w:hAnsi="Source Sans Pro" w:cs="Arial"/>
          <w:sz w:val="22"/>
          <w:szCs w:val="22"/>
          <w:lang w:val="en-CA"/>
        </w:rPr>
        <w:fldChar w:fldCharType="begin"/>
      </w:r>
      <w:r w:rsidR="00D86B69" w:rsidRPr="00841960">
        <w:rPr>
          <w:rFonts w:ascii="Source Sans Pro" w:hAnsi="Source Sans Pro" w:cs="Arial"/>
          <w:sz w:val="22"/>
          <w:szCs w:val="22"/>
          <w:lang w:val="en-CA"/>
        </w:rPr>
        <w:instrText xml:space="preserve"> SEQ "1_0" \*ALPHABETIC </w:instrText>
      </w:r>
      <w:r w:rsidRPr="00841960">
        <w:rPr>
          <w:rFonts w:ascii="Source Sans Pro" w:hAnsi="Source Sans Pro" w:cs="Arial"/>
          <w:sz w:val="22"/>
          <w:szCs w:val="22"/>
          <w:lang w:val="en-CA"/>
        </w:rPr>
        <w:fldChar w:fldCharType="separate"/>
      </w:r>
      <w:r w:rsidR="001A1BD4" w:rsidRPr="00841960">
        <w:rPr>
          <w:rFonts w:ascii="Source Sans Pro" w:hAnsi="Source Sans Pro" w:cs="Arial"/>
          <w:noProof/>
          <w:sz w:val="22"/>
          <w:szCs w:val="22"/>
          <w:lang w:val="en-CA"/>
        </w:rPr>
        <w:t>C</w:t>
      </w:r>
      <w:r w:rsidRPr="00841960">
        <w:rPr>
          <w:rFonts w:ascii="Source Sans Pro" w:hAnsi="Source Sans Pro" w:cs="Arial"/>
          <w:sz w:val="22"/>
          <w:szCs w:val="22"/>
          <w:lang w:val="en-CA"/>
        </w:rPr>
        <w:fldChar w:fldCharType="end"/>
      </w:r>
      <w:r w:rsidR="00D86B69"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ab/>
        <w:t>What is the nature of the environment in which accounting operates?</w:t>
      </w:r>
    </w:p>
    <w:p w14:paraId="102C124B" w14:textId="77777777" w:rsidR="00D86B69" w:rsidRPr="00841960" w:rsidRDefault="00D86B69" w:rsidP="00B22480">
      <w:pPr>
        <w:widowControl/>
        <w:tabs>
          <w:tab w:val="left" w:pos="-1080"/>
          <w:tab w:val="left" w:pos="-720"/>
          <w:tab w:val="left" w:pos="576"/>
          <w:tab w:val="left" w:pos="1152"/>
          <w:tab w:val="left" w:pos="1728"/>
          <w:tab w:val="left" w:pos="2304"/>
          <w:tab w:val="left" w:pos="2880"/>
        </w:tabs>
        <w:jc w:val="left"/>
        <w:rPr>
          <w:rFonts w:ascii="Source Sans Pro" w:hAnsi="Source Sans Pro" w:cs="Arial"/>
          <w:sz w:val="22"/>
          <w:szCs w:val="22"/>
          <w:lang w:val="en-CA"/>
        </w:rPr>
      </w:pPr>
    </w:p>
    <w:p w14:paraId="05C67C00" w14:textId="77777777" w:rsidR="00D86B69" w:rsidRPr="00841960" w:rsidRDefault="00D86B69" w:rsidP="00B22480">
      <w:pPr>
        <w:widowControl/>
        <w:tabs>
          <w:tab w:val="left" w:pos="-1080"/>
          <w:tab w:val="left" w:pos="-720"/>
          <w:tab w:val="left" w:pos="576"/>
          <w:tab w:val="left" w:pos="1152"/>
          <w:tab w:val="left" w:pos="1728"/>
          <w:tab w:val="left" w:pos="2304"/>
          <w:tab w:val="left" w:pos="2880"/>
        </w:tabs>
        <w:ind w:left="1188" w:hanging="612"/>
        <w:jc w:val="left"/>
        <w:rPr>
          <w:rFonts w:ascii="Source Sans Pro" w:hAnsi="Source Sans Pro" w:cs="Arial"/>
          <w:sz w:val="22"/>
          <w:szCs w:val="22"/>
          <w:lang w:val="en-CA"/>
        </w:rPr>
      </w:pPr>
      <w:r w:rsidRPr="00841960">
        <w:rPr>
          <w:rFonts w:ascii="Source Sans Pro" w:hAnsi="Source Sans Pro" w:cs="Arial"/>
          <w:sz w:val="22"/>
          <w:szCs w:val="22"/>
          <w:lang w:val="en-CA"/>
        </w:rPr>
        <w:t>1.</w:t>
      </w:r>
      <w:r w:rsidRPr="00841960">
        <w:rPr>
          <w:rFonts w:ascii="Source Sans Pro" w:hAnsi="Source Sans Pro" w:cs="Arial"/>
          <w:sz w:val="22"/>
          <w:szCs w:val="22"/>
          <w:lang w:val="en-CA"/>
        </w:rPr>
        <w:tab/>
        <w:t>A world of scarce resources. Accounting helps to identify efficient and inefficient users of resources.</w:t>
      </w:r>
    </w:p>
    <w:p w14:paraId="2A8FBAAF" w14:textId="77777777" w:rsidR="00D86B69" w:rsidRPr="00841960" w:rsidRDefault="00D86B69" w:rsidP="00B22480">
      <w:pPr>
        <w:widowControl/>
        <w:tabs>
          <w:tab w:val="left" w:pos="-1080"/>
          <w:tab w:val="left" w:pos="-720"/>
          <w:tab w:val="left" w:pos="576"/>
          <w:tab w:val="left" w:pos="1152"/>
          <w:tab w:val="left" w:pos="1728"/>
          <w:tab w:val="left" w:pos="2304"/>
          <w:tab w:val="left" w:pos="2880"/>
        </w:tabs>
        <w:jc w:val="left"/>
        <w:rPr>
          <w:rFonts w:ascii="Source Sans Pro" w:hAnsi="Source Sans Pro" w:cs="Arial"/>
          <w:sz w:val="22"/>
          <w:szCs w:val="22"/>
          <w:lang w:val="en-CA"/>
        </w:rPr>
      </w:pPr>
    </w:p>
    <w:p w14:paraId="66F98544" w14:textId="77777777" w:rsidR="00D86B69" w:rsidRPr="00841960" w:rsidRDefault="00D86B69" w:rsidP="00B22480">
      <w:pPr>
        <w:widowControl/>
        <w:tabs>
          <w:tab w:val="left" w:pos="-1080"/>
          <w:tab w:val="left" w:pos="-720"/>
          <w:tab w:val="left" w:pos="576"/>
          <w:tab w:val="left" w:pos="1152"/>
          <w:tab w:val="left" w:pos="1728"/>
          <w:tab w:val="left" w:pos="2304"/>
          <w:tab w:val="left" w:pos="2880"/>
        </w:tabs>
        <w:ind w:left="1188" w:hanging="612"/>
        <w:jc w:val="left"/>
        <w:rPr>
          <w:rFonts w:ascii="Source Sans Pro" w:hAnsi="Source Sans Pro" w:cs="Arial"/>
          <w:sz w:val="22"/>
          <w:szCs w:val="22"/>
          <w:lang w:val="en-CA"/>
        </w:rPr>
      </w:pPr>
      <w:r w:rsidRPr="00841960">
        <w:rPr>
          <w:rFonts w:ascii="Source Sans Pro" w:hAnsi="Source Sans Pro" w:cs="Arial"/>
          <w:sz w:val="22"/>
          <w:szCs w:val="22"/>
          <w:lang w:val="en-CA"/>
        </w:rPr>
        <w:t>2.</w:t>
      </w:r>
      <w:r w:rsidRPr="00841960">
        <w:rPr>
          <w:rFonts w:ascii="Source Sans Pro" w:hAnsi="Source Sans Pro" w:cs="Arial"/>
          <w:sz w:val="22"/>
          <w:szCs w:val="22"/>
          <w:lang w:val="en-CA"/>
        </w:rPr>
        <w:tab/>
        <w:t>A society of legal and ethical concepts of property and other rights. Accounting recognizes these concepts in determining equity among the varying interests in a business entity.</w:t>
      </w:r>
    </w:p>
    <w:p w14:paraId="0D7A7CAA" w14:textId="77777777" w:rsidR="00D86B69" w:rsidRPr="00841960" w:rsidRDefault="00D86B69" w:rsidP="00B22480">
      <w:pPr>
        <w:widowControl/>
        <w:tabs>
          <w:tab w:val="left" w:pos="-1080"/>
          <w:tab w:val="left" w:pos="-720"/>
          <w:tab w:val="left" w:pos="576"/>
          <w:tab w:val="left" w:pos="1152"/>
          <w:tab w:val="left" w:pos="1728"/>
          <w:tab w:val="left" w:pos="2304"/>
          <w:tab w:val="left" w:pos="2880"/>
        </w:tabs>
        <w:jc w:val="left"/>
        <w:rPr>
          <w:rFonts w:ascii="Source Sans Pro" w:hAnsi="Source Sans Pro" w:cs="Arial"/>
          <w:sz w:val="22"/>
          <w:szCs w:val="22"/>
          <w:lang w:val="en-CA"/>
        </w:rPr>
      </w:pPr>
    </w:p>
    <w:p w14:paraId="2F0D3C02" w14:textId="77777777" w:rsidR="00D86B69" w:rsidRPr="00841960" w:rsidRDefault="00D86B69" w:rsidP="00B22480">
      <w:pPr>
        <w:widowControl/>
        <w:tabs>
          <w:tab w:val="left" w:pos="-1080"/>
          <w:tab w:val="left" w:pos="-720"/>
          <w:tab w:val="left" w:pos="576"/>
          <w:tab w:val="left" w:pos="1152"/>
          <w:tab w:val="left" w:pos="1728"/>
          <w:tab w:val="left" w:pos="2304"/>
          <w:tab w:val="left" w:pos="2880"/>
        </w:tabs>
        <w:ind w:left="1188" w:hanging="612"/>
        <w:jc w:val="left"/>
        <w:rPr>
          <w:rFonts w:ascii="Source Sans Pro" w:hAnsi="Source Sans Pro" w:cs="Arial"/>
          <w:sz w:val="22"/>
          <w:szCs w:val="22"/>
          <w:lang w:val="en-CA"/>
        </w:rPr>
      </w:pPr>
      <w:r w:rsidRPr="00841960">
        <w:rPr>
          <w:rFonts w:ascii="Source Sans Pro" w:hAnsi="Source Sans Pro" w:cs="Arial"/>
          <w:sz w:val="22"/>
          <w:szCs w:val="22"/>
          <w:lang w:val="en-CA"/>
        </w:rPr>
        <w:t>3.</w:t>
      </w:r>
      <w:r w:rsidRPr="00841960">
        <w:rPr>
          <w:rFonts w:ascii="Source Sans Pro" w:hAnsi="Source Sans Pro" w:cs="Arial"/>
          <w:sz w:val="22"/>
          <w:szCs w:val="22"/>
          <w:lang w:val="en-CA"/>
        </w:rPr>
        <w:tab/>
        <w:t xml:space="preserve">An economic system in which owners and investors entrust the custodianship of and control over property to managers. The </w:t>
      </w:r>
      <w:r w:rsidRPr="00841960">
        <w:rPr>
          <w:rFonts w:ascii="Source Sans Pro" w:hAnsi="Source Sans Pro" w:cs="Arial"/>
          <w:b/>
          <w:sz w:val="22"/>
          <w:szCs w:val="22"/>
          <w:lang w:val="en-CA"/>
        </w:rPr>
        <w:t xml:space="preserve">stewardship function </w:t>
      </w:r>
      <w:r w:rsidRPr="00841960">
        <w:rPr>
          <w:rFonts w:ascii="Source Sans Pro" w:hAnsi="Source Sans Pro" w:cs="Arial"/>
          <w:sz w:val="22"/>
          <w:szCs w:val="22"/>
          <w:lang w:val="en-CA"/>
        </w:rPr>
        <w:t>of accounting is fulfilled by providing reliable, relevant, comparable financial data for owner-manager use (i.e., where funds came from, what funds were used for, what were the results of their use—an accountability report).</w:t>
      </w:r>
    </w:p>
    <w:p w14:paraId="29C3DFAF" w14:textId="77777777" w:rsidR="00D86B69" w:rsidRPr="00841960" w:rsidRDefault="00D86B69" w:rsidP="00B22480">
      <w:pPr>
        <w:widowControl/>
        <w:tabs>
          <w:tab w:val="left" w:pos="-1080"/>
          <w:tab w:val="left" w:pos="-720"/>
          <w:tab w:val="left" w:pos="576"/>
          <w:tab w:val="left" w:pos="1152"/>
          <w:tab w:val="left" w:pos="1728"/>
          <w:tab w:val="left" w:pos="2304"/>
          <w:tab w:val="left" w:pos="2880"/>
        </w:tabs>
        <w:ind w:left="900" w:hanging="468"/>
        <w:jc w:val="left"/>
        <w:rPr>
          <w:rFonts w:ascii="Source Sans Pro" w:hAnsi="Source Sans Pro" w:cs="Arial"/>
          <w:sz w:val="22"/>
          <w:szCs w:val="22"/>
          <w:lang w:val="en-CA"/>
        </w:rPr>
      </w:pPr>
    </w:p>
    <w:p w14:paraId="5A6916F0" w14:textId="77777777" w:rsidR="00D86B69" w:rsidRPr="00841960" w:rsidRDefault="00D86B69" w:rsidP="00B22480">
      <w:pPr>
        <w:widowControl/>
        <w:tabs>
          <w:tab w:val="left" w:pos="-1080"/>
          <w:tab w:val="left" w:pos="-720"/>
          <w:tab w:val="left" w:pos="576"/>
          <w:tab w:val="left" w:pos="1152"/>
          <w:tab w:val="left" w:pos="1728"/>
          <w:tab w:val="left" w:pos="2304"/>
          <w:tab w:val="left" w:pos="2880"/>
        </w:tabs>
        <w:ind w:left="1152" w:hanging="576"/>
        <w:jc w:val="left"/>
        <w:rPr>
          <w:rFonts w:ascii="Source Sans Pro" w:hAnsi="Source Sans Pro" w:cs="Arial"/>
          <w:sz w:val="22"/>
          <w:szCs w:val="22"/>
          <w:lang w:val="en-CA"/>
        </w:rPr>
      </w:pPr>
      <w:r w:rsidRPr="00841960">
        <w:rPr>
          <w:rFonts w:ascii="Source Sans Pro" w:hAnsi="Source Sans Pro" w:cs="Arial"/>
          <w:sz w:val="22"/>
          <w:szCs w:val="22"/>
          <w:lang w:val="en-CA"/>
        </w:rPr>
        <w:t>4.</w:t>
      </w:r>
      <w:r w:rsidRPr="00841960">
        <w:rPr>
          <w:rFonts w:ascii="Source Sans Pro" w:hAnsi="Source Sans Pro" w:cs="Arial"/>
          <w:sz w:val="22"/>
          <w:szCs w:val="22"/>
          <w:lang w:val="en-CA"/>
        </w:rPr>
        <w:tab/>
        <w:t>An economic system consisting of various groups having different interests in a business. All interest groups seek information about the business. Consequently, there are many diverse users and uses for financial statements.</w:t>
      </w:r>
    </w:p>
    <w:p w14:paraId="0CA1D147" w14:textId="77777777" w:rsidR="00D86B69" w:rsidRPr="00841960" w:rsidRDefault="00D86B69" w:rsidP="00B22480">
      <w:pPr>
        <w:widowControl/>
        <w:tabs>
          <w:tab w:val="left" w:pos="-1080"/>
          <w:tab w:val="left" w:pos="-720"/>
          <w:tab w:val="left" w:pos="576"/>
          <w:tab w:val="left" w:pos="1152"/>
          <w:tab w:val="left" w:pos="1728"/>
          <w:tab w:val="left" w:pos="2304"/>
          <w:tab w:val="left" w:pos="2880"/>
        </w:tabs>
        <w:jc w:val="left"/>
        <w:rPr>
          <w:rFonts w:ascii="Source Sans Pro" w:hAnsi="Source Sans Pro" w:cs="Arial"/>
          <w:sz w:val="22"/>
          <w:szCs w:val="22"/>
          <w:lang w:val="en-CA"/>
        </w:rPr>
      </w:pPr>
    </w:p>
    <w:p w14:paraId="36E64D56" w14:textId="77777777" w:rsidR="00D86B69" w:rsidRPr="00841960" w:rsidRDefault="00AB1E8F" w:rsidP="00B22480">
      <w:pPr>
        <w:widowControl/>
        <w:tabs>
          <w:tab w:val="left" w:pos="-1080"/>
          <w:tab w:val="left" w:pos="-720"/>
          <w:tab w:val="left" w:pos="576"/>
          <w:tab w:val="left" w:pos="1152"/>
          <w:tab w:val="left" w:pos="1728"/>
          <w:tab w:val="left" w:pos="2304"/>
          <w:tab w:val="left" w:pos="2880"/>
        </w:tabs>
        <w:ind w:left="1152" w:hanging="576"/>
        <w:jc w:val="left"/>
        <w:rPr>
          <w:rFonts w:ascii="Source Sans Pro" w:hAnsi="Source Sans Pro" w:cs="Arial"/>
          <w:sz w:val="22"/>
          <w:szCs w:val="22"/>
          <w:lang w:val="en-CA"/>
        </w:rPr>
      </w:pPr>
      <w:r w:rsidRPr="00841960">
        <w:rPr>
          <w:rFonts w:ascii="Source Sans Pro" w:hAnsi="Source Sans Pro" w:cs="Arial"/>
          <w:sz w:val="22"/>
          <w:szCs w:val="22"/>
          <w:lang w:val="en-CA"/>
        </w:rPr>
        <w:br w:type="page"/>
      </w:r>
      <w:r w:rsidR="00D86B69" w:rsidRPr="00841960">
        <w:rPr>
          <w:rFonts w:ascii="Source Sans Pro" w:hAnsi="Source Sans Pro" w:cs="Arial"/>
          <w:sz w:val="22"/>
          <w:szCs w:val="22"/>
          <w:lang w:val="en-CA"/>
        </w:rPr>
        <w:lastRenderedPageBreak/>
        <w:t>5.</w:t>
      </w:r>
      <w:r w:rsidR="00D86B69" w:rsidRPr="00841960">
        <w:rPr>
          <w:rFonts w:ascii="Source Sans Pro" w:hAnsi="Source Sans Pro" w:cs="Arial"/>
          <w:sz w:val="22"/>
          <w:szCs w:val="22"/>
          <w:lang w:val="en-CA"/>
        </w:rPr>
        <w:tab/>
        <w:t>An economic system in which economic activity is continuous and interdependent over time. Accounting statements, however, divide activities into particular time periods</w:t>
      </w:r>
      <w:r w:rsidR="001B4FEF"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 xml:space="preserve"> resulting in the need to make predictions about and estimates regarding the future.</w:t>
      </w:r>
    </w:p>
    <w:p w14:paraId="3C31AD17" w14:textId="77777777" w:rsidR="00D86B69" w:rsidRPr="00841960" w:rsidRDefault="00D86B69">
      <w:pPr>
        <w:widowControl/>
        <w:tabs>
          <w:tab w:val="left" w:pos="-1080"/>
          <w:tab w:val="left" w:pos="-720"/>
          <w:tab w:val="left" w:pos="576"/>
          <w:tab w:val="left" w:pos="1152"/>
          <w:tab w:val="left" w:pos="1728"/>
          <w:tab w:val="left" w:pos="2304"/>
          <w:tab w:val="left" w:pos="2880"/>
        </w:tabs>
        <w:rPr>
          <w:rFonts w:ascii="Source Sans Pro" w:hAnsi="Source Sans Pro" w:cs="Arial"/>
          <w:sz w:val="22"/>
          <w:szCs w:val="22"/>
          <w:lang w:val="en-CA"/>
        </w:rPr>
      </w:pPr>
    </w:p>
    <w:p w14:paraId="58CA24D2" w14:textId="77777777" w:rsidR="00D86B69" w:rsidRPr="00841960" w:rsidRDefault="00D86B69" w:rsidP="00B22480">
      <w:pPr>
        <w:widowControl/>
        <w:tabs>
          <w:tab w:val="left" w:pos="-1080"/>
          <w:tab w:val="left" w:pos="-720"/>
          <w:tab w:val="left" w:pos="576"/>
          <w:tab w:val="left" w:pos="1152"/>
          <w:tab w:val="left" w:pos="1728"/>
          <w:tab w:val="left" w:pos="2304"/>
          <w:tab w:val="left" w:pos="2880"/>
        </w:tabs>
        <w:ind w:left="1152" w:hanging="576"/>
        <w:jc w:val="left"/>
        <w:rPr>
          <w:rFonts w:ascii="Source Sans Pro" w:hAnsi="Source Sans Pro" w:cs="Arial"/>
          <w:sz w:val="22"/>
          <w:szCs w:val="22"/>
          <w:lang w:val="en-CA"/>
        </w:rPr>
      </w:pPr>
      <w:r w:rsidRPr="00841960">
        <w:rPr>
          <w:rFonts w:ascii="Source Sans Pro" w:hAnsi="Source Sans Pro" w:cs="Arial"/>
          <w:sz w:val="22"/>
          <w:szCs w:val="22"/>
          <w:lang w:val="en-CA"/>
        </w:rPr>
        <w:t>6.</w:t>
      </w:r>
      <w:r w:rsidRPr="00841960">
        <w:rPr>
          <w:rFonts w:ascii="Source Sans Pro" w:hAnsi="Source Sans Pro" w:cs="Arial"/>
          <w:sz w:val="22"/>
          <w:szCs w:val="22"/>
          <w:lang w:val="en-CA"/>
        </w:rPr>
        <w:tab/>
        <w:t>An economic structure in which economic activity is conducted by separately identifiable business enterprises.</w:t>
      </w:r>
    </w:p>
    <w:p w14:paraId="5DF3617B" w14:textId="77777777" w:rsidR="00D86B69" w:rsidRPr="00841960" w:rsidRDefault="00D86B69" w:rsidP="00B22480">
      <w:pPr>
        <w:widowControl/>
        <w:tabs>
          <w:tab w:val="left" w:pos="-1080"/>
          <w:tab w:val="left" w:pos="-720"/>
          <w:tab w:val="left" w:pos="576"/>
          <w:tab w:val="left" w:pos="1152"/>
          <w:tab w:val="left" w:pos="1728"/>
          <w:tab w:val="left" w:pos="2304"/>
          <w:tab w:val="left" w:pos="2880"/>
        </w:tabs>
        <w:jc w:val="left"/>
        <w:rPr>
          <w:rFonts w:ascii="Source Sans Pro" w:hAnsi="Source Sans Pro" w:cs="Arial"/>
          <w:sz w:val="22"/>
          <w:szCs w:val="22"/>
          <w:lang w:val="en-CA"/>
        </w:rPr>
      </w:pPr>
    </w:p>
    <w:p w14:paraId="5CEF99AD" w14:textId="77777777" w:rsidR="00D86B69" w:rsidRPr="00841960" w:rsidRDefault="00D86B69" w:rsidP="00B22480">
      <w:pPr>
        <w:widowControl/>
        <w:tabs>
          <w:tab w:val="left" w:pos="-1080"/>
          <w:tab w:val="left" w:pos="-720"/>
          <w:tab w:val="left" w:pos="576"/>
          <w:tab w:val="left" w:pos="1152"/>
          <w:tab w:val="left" w:pos="1728"/>
          <w:tab w:val="left" w:pos="2304"/>
          <w:tab w:val="left" w:pos="2880"/>
        </w:tabs>
        <w:ind w:left="1152" w:hanging="576"/>
        <w:jc w:val="left"/>
        <w:rPr>
          <w:rFonts w:ascii="Source Sans Pro" w:hAnsi="Source Sans Pro" w:cs="Arial"/>
          <w:sz w:val="22"/>
          <w:szCs w:val="22"/>
          <w:lang w:val="en-CA"/>
        </w:rPr>
      </w:pPr>
      <w:r w:rsidRPr="00841960">
        <w:rPr>
          <w:rFonts w:ascii="Source Sans Pro" w:hAnsi="Source Sans Pro" w:cs="Arial"/>
          <w:sz w:val="22"/>
          <w:szCs w:val="22"/>
          <w:lang w:val="en-CA"/>
        </w:rPr>
        <w:t>7.</w:t>
      </w:r>
      <w:r w:rsidRPr="00841960">
        <w:rPr>
          <w:rFonts w:ascii="Source Sans Pro" w:hAnsi="Source Sans Pro" w:cs="Arial"/>
          <w:sz w:val="22"/>
          <w:szCs w:val="22"/>
          <w:lang w:val="en-CA"/>
        </w:rPr>
        <w:tab/>
        <w:t>An economic system that requires monetary measures of enterprise events that affect economic resources, obligations, and residual interests.</w:t>
      </w:r>
    </w:p>
    <w:p w14:paraId="6EE7748F" w14:textId="77777777" w:rsidR="00D86B69" w:rsidRPr="00841960" w:rsidRDefault="00D86B69" w:rsidP="00B22480">
      <w:pPr>
        <w:widowControl/>
        <w:tabs>
          <w:tab w:val="left" w:pos="-1080"/>
          <w:tab w:val="left" w:pos="-720"/>
          <w:tab w:val="left" w:pos="576"/>
          <w:tab w:val="left" w:pos="1152"/>
          <w:tab w:val="left" w:pos="1728"/>
          <w:tab w:val="left" w:pos="2304"/>
          <w:tab w:val="left" w:pos="2880"/>
        </w:tabs>
        <w:jc w:val="left"/>
        <w:rPr>
          <w:rFonts w:ascii="Source Sans Pro" w:hAnsi="Source Sans Pro" w:cs="Arial"/>
          <w:sz w:val="22"/>
          <w:szCs w:val="22"/>
          <w:lang w:val="en-CA"/>
        </w:rPr>
      </w:pPr>
    </w:p>
    <w:p w14:paraId="406F95AC" w14:textId="77777777" w:rsidR="00D86B69" w:rsidRPr="00841960" w:rsidRDefault="00A57908" w:rsidP="00B22480">
      <w:pPr>
        <w:widowControl/>
        <w:tabs>
          <w:tab w:val="left" w:pos="-1080"/>
          <w:tab w:val="left" w:pos="-720"/>
          <w:tab w:val="left" w:pos="576"/>
          <w:tab w:val="left" w:pos="1152"/>
          <w:tab w:val="left" w:pos="1728"/>
          <w:tab w:val="left" w:pos="2304"/>
          <w:tab w:val="left" w:pos="2880"/>
        </w:tabs>
        <w:ind w:left="576" w:hanging="576"/>
        <w:jc w:val="left"/>
        <w:rPr>
          <w:rFonts w:ascii="Source Sans Pro" w:hAnsi="Source Sans Pro" w:cs="Arial"/>
          <w:sz w:val="22"/>
          <w:szCs w:val="22"/>
          <w:lang w:val="en-CA"/>
        </w:rPr>
      </w:pPr>
      <w:r w:rsidRPr="00841960">
        <w:rPr>
          <w:rFonts w:ascii="Source Sans Pro" w:hAnsi="Source Sans Pro" w:cs="Arial"/>
          <w:sz w:val="22"/>
          <w:szCs w:val="22"/>
          <w:lang w:val="en-CA"/>
        </w:rPr>
        <w:fldChar w:fldCharType="begin"/>
      </w:r>
      <w:r w:rsidR="00D86B69" w:rsidRPr="00841960">
        <w:rPr>
          <w:rFonts w:ascii="Source Sans Pro" w:hAnsi="Source Sans Pro" w:cs="Arial"/>
          <w:sz w:val="22"/>
          <w:szCs w:val="22"/>
          <w:lang w:val="en-CA"/>
        </w:rPr>
        <w:instrText xml:space="preserve"> SEQ "1_0" \*ALPHABETIC </w:instrText>
      </w:r>
      <w:r w:rsidRPr="00841960">
        <w:rPr>
          <w:rFonts w:ascii="Source Sans Pro" w:hAnsi="Source Sans Pro" w:cs="Arial"/>
          <w:sz w:val="22"/>
          <w:szCs w:val="22"/>
          <w:lang w:val="en-CA"/>
        </w:rPr>
        <w:fldChar w:fldCharType="separate"/>
      </w:r>
      <w:r w:rsidR="001A1BD4" w:rsidRPr="00841960">
        <w:rPr>
          <w:rFonts w:ascii="Source Sans Pro" w:hAnsi="Source Sans Pro" w:cs="Arial"/>
          <w:noProof/>
          <w:sz w:val="22"/>
          <w:szCs w:val="22"/>
          <w:lang w:val="en-CA"/>
        </w:rPr>
        <w:t>D</w:t>
      </w:r>
      <w:r w:rsidRPr="00841960">
        <w:rPr>
          <w:rFonts w:ascii="Source Sans Pro" w:hAnsi="Source Sans Pro" w:cs="Arial"/>
          <w:sz w:val="22"/>
          <w:szCs w:val="22"/>
          <w:lang w:val="en-CA"/>
        </w:rPr>
        <w:fldChar w:fldCharType="end"/>
      </w:r>
      <w:r w:rsidR="00D86B69"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ab/>
        <w:t xml:space="preserve">Why are </w:t>
      </w:r>
      <w:r w:rsidR="00D86B69" w:rsidRPr="00841960">
        <w:rPr>
          <w:rFonts w:ascii="Source Sans Pro" w:hAnsi="Source Sans Pro" w:cs="Arial"/>
          <w:b/>
          <w:sz w:val="22"/>
          <w:szCs w:val="22"/>
          <w:lang w:val="en-CA"/>
        </w:rPr>
        <w:t>ethics</w:t>
      </w:r>
      <w:r w:rsidR="00D86B69" w:rsidRPr="00841960">
        <w:rPr>
          <w:rFonts w:ascii="Source Sans Pro" w:hAnsi="Source Sans Pro" w:cs="Arial"/>
          <w:sz w:val="22"/>
          <w:szCs w:val="22"/>
          <w:lang w:val="en-CA"/>
        </w:rPr>
        <w:t xml:space="preserve"> a crucial aspect of accounting?</w:t>
      </w:r>
    </w:p>
    <w:p w14:paraId="13CDCDEA" w14:textId="77777777" w:rsidR="00D86B69" w:rsidRPr="00841960" w:rsidRDefault="00D86B69" w:rsidP="00B22480">
      <w:pPr>
        <w:widowControl/>
        <w:tabs>
          <w:tab w:val="left" w:pos="-1080"/>
          <w:tab w:val="left" w:pos="-720"/>
          <w:tab w:val="left" w:pos="576"/>
          <w:tab w:val="left" w:pos="1152"/>
          <w:tab w:val="left" w:pos="1728"/>
          <w:tab w:val="left" w:pos="2304"/>
          <w:tab w:val="left" w:pos="2880"/>
        </w:tabs>
        <w:jc w:val="left"/>
        <w:rPr>
          <w:rFonts w:ascii="Source Sans Pro" w:hAnsi="Source Sans Pro" w:cs="Arial"/>
          <w:sz w:val="22"/>
          <w:szCs w:val="22"/>
          <w:lang w:val="en-CA"/>
        </w:rPr>
      </w:pPr>
    </w:p>
    <w:p w14:paraId="59614919" w14:textId="77777777" w:rsidR="00D86B69" w:rsidRPr="00841960" w:rsidRDefault="00D86B69" w:rsidP="00B22480">
      <w:pPr>
        <w:widowControl/>
        <w:tabs>
          <w:tab w:val="left" w:pos="-1080"/>
          <w:tab w:val="left" w:pos="-720"/>
          <w:tab w:val="left" w:pos="576"/>
          <w:tab w:val="left" w:pos="1152"/>
          <w:tab w:val="left" w:pos="1728"/>
          <w:tab w:val="left" w:pos="2304"/>
          <w:tab w:val="left" w:pos="2880"/>
        </w:tabs>
        <w:ind w:left="1152" w:hanging="576"/>
        <w:jc w:val="left"/>
        <w:rPr>
          <w:rFonts w:ascii="Source Sans Pro" w:hAnsi="Source Sans Pro" w:cs="Arial"/>
          <w:sz w:val="22"/>
          <w:szCs w:val="22"/>
          <w:lang w:val="en-CA"/>
        </w:rPr>
      </w:pPr>
      <w:r w:rsidRPr="00841960">
        <w:rPr>
          <w:rFonts w:ascii="Source Sans Pro" w:hAnsi="Source Sans Pro" w:cs="Arial"/>
          <w:sz w:val="22"/>
          <w:szCs w:val="22"/>
          <w:lang w:val="en-CA"/>
        </w:rPr>
        <w:t>1.</w:t>
      </w:r>
      <w:r w:rsidRPr="00841960">
        <w:rPr>
          <w:rFonts w:ascii="Source Sans Pro" w:hAnsi="Source Sans Pro" w:cs="Arial"/>
          <w:sz w:val="22"/>
          <w:szCs w:val="22"/>
          <w:lang w:val="en-CA"/>
        </w:rPr>
        <w:tab/>
        <w:t>Accounting information can influence behaviour (decision making).</w:t>
      </w:r>
    </w:p>
    <w:p w14:paraId="043E1BAD" w14:textId="77777777" w:rsidR="00D86B69" w:rsidRPr="00841960" w:rsidRDefault="00D86B69" w:rsidP="00B22480">
      <w:pPr>
        <w:widowControl/>
        <w:tabs>
          <w:tab w:val="left" w:pos="-1080"/>
          <w:tab w:val="left" w:pos="-720"/>
          <w:tab w:val="left" w:pos="576"/>
          <w:tab w:val="left" w:pos="1152"/>
          <w:tab w:val="left" w:pos="1728"/>
          <w:tab w:val="left" w:pos="2304"/>
          <w:tab w:val="left" w:pos="2880"/>
        </w:tabs>
        <w:jc w:val="left"/>
        <w:rPr>
          <w:rFonts w:ascii="Source Sans Pro" w:hAnsi="Source Sans Pro" w:cs="Arial"/>
          <w:sz w:val="22"/>
          <w:szCs w:val="22"/>
          <w:lang w:val="en-CA"/>
        </w:rPr>
      </w:pPr>
    </w:p>
    <w:p w14:paraId="5DB87C49" w14:textId="77777777" w:rsidR="00526C1D" w:rsidRPr="00841960" w:rsidRDefault="00D86B69" w:rsidP="000E5EC5">
      <w:pPr>
        <w:widowControl/>
        <w:tabs>
          <w:tab w:val="left" w:pos="-1080"/>
          <w:tab w:val="left" w:pos="-720"/>
          <w:tab w:val="left" w:pos="576"/>
          <w:tab w:val="left" w:pos="1152"/>
          <w:tab w:val="left" w:pos="1728"/>
          <w:tab w:val="left" w:pos="2304"/>
          <w:tab w:val="left" w:pos="2880"/>
        </w:tabs>
        <w:ind w:left="1134" w:hanging="558"/>
        <w:jc w:val="left"/>
        <w:rPr>
          <w:rFonts w:ascii="Source Sans Pro" w:hAnsi="Source Sans Pro" w:cs="Arial"/>
          <w:sz w:val="22"/>
          <w:szCs w:val="22"/>
          <w:lang w:val="en-CA"/>
        </w:rPr>
      </w:pPr>
      <w:r w:rsidRPr="00841960">
        <w:rPr>
          <w:rFonts w:ascii="Source Sans Pro" w:hAnsi="Source Sans Pro" w:cs="Arial"/>
          <w:sz w:val="22"/>
          <w:szCs w:val="22"/>
          <w:lang w:val="en-CA"/>
        </w:rPr>
        <w:t>2.</w:t>
      </w:r>
      <w:r w:rsidRPr="00841960">
        <w:rPr>
          <w:rFonts w:ascii="Source Sans Pro" w:hAnsi="Source Sans Pro" w:cs="Arial"/>
          <w:sz w:val="22"/>
          <w:szCs w:val="22"/>
          <w:lang w:val="en-CA"/>
        </w:rPr>
        <w:tab/>
        <w:t>Accounting information needs to be fair and unbiased.</w:t>
      </w:r>
    </w:p>
    <w:p w14:paraId="0984DE74" w14:textId="77777777" w:rsidR="00D86B69" w:rsidRPr="00841960" w:rsidRDefault="00D86B69" w:rsidP="00B22480">
      <w:pPr>
        <w:widowControl/>
        <w:tabs>
          <w:tab w:val="left" w:pos="-1080"/>
          <w:tab w:val="left" w:pos="-720"/>
          <w:tab w:val="left" w:pos="576"/>
          <w:tab w:val="left" w:pos="1152"/>
          <w:tab w:val="left" w:pos="1728"/>
          <w:tab w:val="left" w:pos="2304"/>
          <w:tab w:val="left" w:pos="2880"/>
        </w:tabs>
        <w:jc w:val="left"/>
        <w:rPr>
          <w:rFonts w:ascii="Source Sans Pro" w:hAnsi="Source Sans Pro" w:cs="Arial"/>
          <w:sz w:val="22"/>
          <w:szCs w:val="22"/>
          <w:lang w:val="en-CA"/>
        </w:rPr>
      </w:pPr>
    </w:p>
    <w:p w14:paraId="4956CB20" w14:textId="77777777" w:rsidR="00D86B69" w:rsidRPr="00841960" w:rsidRDefault="00D86B69" w:rsidP="00B22480">
      <w:pPr>
        <w:widowControl/>
        <w:tabs>
          <w:tab w:val="left" w:pos="-1080"/>
          <w:tab w:val="left" w:pos="-720"/>
          <w:tab w:val="left" w:pos="576"/>
          <w:tab w:val="left" w:pos="1152"/>
          <w:tab w:val="left" w:pos="1728"/>
          <w:tab w:val="left" w:pos="2304"/>
          <w:tab w:val="left" w:pos="2880"/>
        </w:tabs>
        <w:ind w:left="1152" w:hanging="576"/>
        <w:jc w:val="left"/>
        <w:rPr>
          <w:rFonts w:ascii="Source Sans Pro" w:hAnsi="Source Sans Pro" w:cs="Arial"/>
          <w:sz w:val="22"/>
          <w:szCs w:val="22"/>
          <w:lang w:val="en-CA"/>
        </w:rPr>
      </w:pPr>
      <w:r w:rsidRPr="00841960">
        <w:rPr>
          <w:rFonts w:ascii="Source Sans Pro" w:hAnsi="Source Sans Pro" w:cs="Arial"/>
          <w:sz w:val="22"/>
          <w:szCs w:val="22"/>
          <w:lang w:val="en-CA"/>
        </w:rPr>
        <w:t>3.</w:t>
      </w:r>
      <w:r w:rsidRPr="00841960">
        <w:rPr>
          <w:rFonts w:ascii="Source Sans Pro" w:hAnsi="Source Sans Pro" w:cs="Arial"/>
          <w:sz w:val="22"/>
          <w:szCs w:val="22"/>
          <w:lang w:val="en-CA"/>
        </w:rPr>
        <w:tab/>
        <w:t>Because estimates and judgements are required and there are significant pressures that may tempt to sway these estimates and judgements into certain directions, accountants must always act ethically in doing their job. Without an ethical focus, the integrity of financial statement information would be non-existent.</w:t>
      </w:r>
    </w:p>
    <w:p w14:paraId="21BB734D" w14:textId="77777777" w:rsidR="00D86B69" w:rsidRPr="00841960" w:rsidRDefault="00D86B69" w:rsidP="00B22480">
      <w:pPr>
        <w:widowControl/>
        <w:tabs>
          <w:tab w:val="left" w:pos="-1080"/>
          <w:tab w:val="left" w:pos="-720"/>
          <w:tab w:val="left" w:pos="576"/>
          <w:tab w:val="left" w:pos="1152"/>
          <w:tab w:val="left" w:pos="1728"/>
          <w:tab w:val="left" w:pos="2304"/>
          <w:tab w:val="left" w:pos="2880"/>
        </w:tabs>
        <w:jc w:val="left"/>
        <w:rPr>
          <w:rFonts w:ascii="Source Sans Pro" w:hAnsi="Source Sans Pro" w:cs="Arial"/>
          <w:sz w:val="22"/>
          <w:szCs w:val="22"/>
          <w:lang w:val="en-CA"/>
        </w:rPr>
      </w:pPr>
    </w:p>
    <w:p w14:paraId="2F43214C" w14:textId="77777777" w:rsidR="00D86B69" w:rsidRPr="00841960" w:rsidRDefault="00A57908" w:rsidP="00B22480">
      <w:pPr>
        <w:widowControl/>
        <w:tabs>
          <w:tab w:val="left" w:pos="-1080"/>
          <w:tab w:val="left" w:pos="-720"/>
          <w:tab w:val="left" w:pos="576"/>
          <w:tab w:val="left" w:pos="1152"/>
          <w:tab w:val="left" w:pos="1728"/>
          <w:tab w:val="left" w:pos="2304"/>
          <w:tab w:val="left" w:pos="2880"/>
        </w:tabs>
        <w:jc w:val="left"/>
        <w:rPr>
          <w:rFonts w:ascii="Source Sans Pro" w:hAnsi="Source Sans Pro" w:cs="Arial"/>
          <w:sz w:val="22"/>
          <w:szCs w:val="22"/>
          <w:lang w:val="en-CA"/>
        </w:rPr>
      </w:pPr>
      <w:r w:rsidRPr="00841960">
        <w:rPr>
          <w:rFonts w:ascii="Source Sans Pro" w:hAnsi="Source Sans Pro" w:cs="Arial"/>
          <w:sz w:val="22"/>
          <w:szCs w:val="22"/>
          <w:lang w:val="en-CA"/>
        </w:rPr>
        <w:fldChar w:fldCharType="begin"/>
      </w:r>
      <w:r w:rsidR="00D86B69" w:rsidRPr="00841960">
        <w:rPr>
          <w:rFonts w:ascii="Source Sans Pro" w:hAnsi="Source Sans Pro" w:cs="Arial"/>
          <w:sz w:val="22"/>
          <w:szCs w:val="22"/>
          <w:lang w:val="en-CA"/>
        </w:rPr>
        <w:instrText xml:space="preserve"> SEQ "1_0" \*ALPHABETIC </w:instrText>
      </w:r>
      <w:r w:rsidRPr="00841960">
        <w:rPr>
          <w:rFonts w:ascii="Source Sans Pro" w:hAnsi="Source Sans Pro" w:cs="Arial"/>
          <w:sz w:val="22"/>
          <w:szCs w:val="22"/>
          <w:lang w:val="en-CA"/>
        </w:rPr>
        <w:fldChar w:fldCharType="separate"/>
      </w:r>
      <w:r w:rsidR="001A1BD4" w:rsidRPr="00841960">
        <w:rPr>
          <w:rFonts w:ascii="Source Sans Pro" w:hAnsi="Source Sans Pro" w:cs="Arial"/>
          <w:noProof/>
          <w:sz w:val="22"/>
          <w:szCs w:val="22"/>
          <w:lang w:val="en-CA"/>
        </w:rPr>
        <w:t>E</w:t>
      </w:r>
      <w:r w:rsidRPr="00841960">
        <w:rPr>
          <w:rFonts w:ascii="Source Sans Pro" w:hAnsi="Source Sans Pro" w:cs="Arial"/>
          <w:sz w:val="22"/>
          <w:szCs w:val="22"/>
          <w:lang w:val="en-CA"/>
        </w:rPr>
        <w:fldChar w:fldCharType="end"/>
      </w:r>
      <w:r w:rsidR="00D86B69"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ab/>
        <w:t xml:space="preserve">Why are </w:t>
      </w:r>
      <w:r w:rsidR="00D86B69" w:rsidRPr="00841960">
        <w:rPr>
          <w:rFonts w:ascii="Source Sans Pro" w:hAnsi="Source Sans Pro" w:cs="Arial"/>
          <w:b/>
          <w:sz w:val="22"/>
          <w:szCs w:val="22"/>
          <w:lang w:val="en-CA"/>
        </w:rPr>
        <w:t>generally accepted accounting principles (GAAP)</w:t>
      </w:r>
      <w:r w:rsidR="00D86B69" w:rsidRPr="00841960">
        <w:rPr>
          <w:rFonts w:ascii="Source Sans Pro" w:hAnsi="Source Sans Pro" w:cs="Arial"/>
          <w:sz w:val="22"/>
          <w:szCs w:val="22"/>
          <w:lang w:val="en-CA"/>
        </w:rPr>
        <w:t xml:space="preserve"> needed?</w:t>
      </w:r>
    </w:p>
    <w:p w14:paraId="3D612FA9" w14:textId="77777777" w:rsidR="00D86B69" w:rsidRPr="00841960" w:rsidRDefault="00D86B69" w:rsidP="00B22480">
      <w:pPr>
        <w:widowControl/>
        <w:tabs>
          <w:tab w:val="left" w:pos="-1080"/>
          <w:tab w:val="left" w:pos="-720"/>
          <w:tab w:val="left" w:pos="576"/>
          <w:tab w:val="left" w:pos="1152"/>
          <w:tab w:val="left" w:pos="1728"/>
          <w:tab w:val="left" w:pos="2304"/>
          <w:tab w:val="left" w:pos="2880"/>
        </w:tabs>
        <w:jc w:val="left"/>
        <w:rPr>
          <w:rFonts w:ascii="Source Sans Pro" w:hAnsi="Source Sans Pro" w:cs="Arial"/>
          <w:sz w:val="22"/>
          <w:szCs w:val="22"/>
          <w:lang w:val="en-CA"/>
        </w:rPr>
      </w:pPr>
    </w:p>
    <w:p w14:paraId="546E3212" w14:textId="77777777" w:rsidR="00D86B69" w:rsidRPr="00841960" w:rsidRDefault="00D86B69" w:rsidP="00B22480">
      <w:pPr>
        <w:widowControl/>
        <w:tabs>
          <w:tab w:val="left" w:pos="-1080"/>
          <w:tab w:val="left" w:pos="-720"/>
          <w:tab w:val="left" w:pos="576"/>
          <w:tab w:val="left" w:pos="1152"/>
          <w:tab w:val="left" w:pos="1728"/>
          <w:tab w:val="left" w:pos="2304"/>
          <w:tab w:val="left" w:pos="2880"/>
        </w:tabs>
        <w:ind w:left="1152" w:hanging="576"/>
        <w:jc w:val="left"/>
        <w:rPr>
          <w:rFonts w:ascii="Source Sans Pro" w:hAnsi="Source Sans Pro" w:cs="Arial"/>
          <w:sz w:val="22"/>
          <w:szCs w:val="22"/>
          <w:lang w:val="en-CA"/>
        </w:rPr>
      </w:pPr>
      <w:r w:rsidRPr="00841960">
        <w:rPr>
          <w:rFonts w:ascii="Source Sans Pro" w:hAnsi="Source Sans Pro" w:cs="Arial"/>
          <w:sz w:val="22"/>
          <w:szCs w:val="22"/>
          <w:lang w:val="en-CA"/>
        </w:rPr>
        <w:t>1.</w:t>
      </w:r>
      <w:r w:rsidRPr="00841960">
        <w:rPr>
          <w:rFonts w:ascii="Source Sans Pro" w:hAnsi="Source Sans Pro" w:cs="Arial"/>
          <w:sz w:val="22"/>
          <w:szCs w:val="22"/>
          <w:lang w:val="en-CA"/>
        </w:rPr>
        <w:tab/>
        <w:t>Because of the need for comparability, fairness, and understandability.</w:t>
      </w:r>
    </w:p>
    <w:p w14:paraId="2283C7EA" w14:textId="77777777" w:rsidR="00D86B69" w:rsidRPr="00841960" w:rsidRDefault="00D86B69" w:rsidP="00B22480">
      <w:pPr>
        <w:widowControl/>
        <w:tabs>
          <w:tab w:val="left" w:pos="-1080"/>
          <w:tab w:val="left" w:pos="-720"/>
          <w:tab w:val="left" w:pos="576"/>
          <w:tab w:val="left" w:pos="1152"/>
          <w:tab w:val="left" w:pos="1728"/>
          <w:tab w:val="left" w:pos="2304"/>
          <w:tab w:val="left" w:pos="2880"/>
        </w:tabs>
        <w:jc w:val="left"/>
        <w:rPr>
          <w:rFonts w:ascii="Source Sans Pro" w:hAnsi="Source Sans Pro" w:cs="Arial"/>
          <w:sz w:val="22"/>
          <w:szCs w:val="22"/>
          <w:lang w:val="en-CA"/>
        </w:rPr>
      </w:pPr>
    </w:p>
    <w:p w14:paraId="34991AA6" w14:textId="77777777" w:rsidR="00D86B69" w:rsidRPr="00841960" w:rsidRDefault="003611BA" w:rsidP="00B22480">
      <w:pPr>
        <w:widowControl/>
        <w:tabs>
          <w:tab w:val="left" w:pos="-1080"/>
          <w:tab w:val="left" w:pos="-720"/>
          <w:tab w:val="left" w:pos="576"/>
          <w:tab w:val="left" w:pos="1152"/>
          <w:tab w:val="left" w:pos="1728"/>
          <w:tab w:val="left" w:pos="2304"/>
          <w:tab w:val="left" w:pos="2880"/>
        </w:tabs>
        <w:ind w:left="1152" w:hanging="576"/>
        <w:jc w:val="left"/>
        <w:rPr>
          <w:rFonts w:ascii="Source Sans Pro" w:hAnsi="Source Sans Pro" w:cs="Arial"/>
          <w:sz w:val="22"/>
          <w:szCs w:val="22"/>
          <w:lang w:val="en-CA"/>
        </w:rPr>
      </w:pPr>
      <w:r w:rsidRPr="00841960">
        <w:rPr>
          <w:rFonts w:ascii="Source Sans Pro" w:hAnsi="Source Sans Pro" w:cs="Arial"/>
          <w:sz w:val="22"/>
          <w:szCs w:val="22"/>
          <w:lang w:val="en-CA"/>
        </w:rPr>
        <w:t>2</w:t>
      </w:r>
      <w:r w:rsidR="00D86B69"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ab/>
        <w:t>To minimize management bias, ambiguity, inexactness, and misinterpretation.</w:t>
      </w:r>
    </w:p>
    <w:p w14:paraId="70A02672" w14:textId="77777777" w:rsidR="00D86B69" w:rsidRPr="00841960" w:rsidRDefault="00D86B69" w:rsidP="00B22480">
      <w:pPr>
        <w:widowControl/>
        <w:tabs>
          <w:tab w:val="left" w:pos="-1080"/>
          <w:tab w:val="left" w:pos="-720"/>
          <w:tab w:val="left" w:pos="576"/>
          <w:tab w:val="left" w:pos="1152"/>
          <w:tab w:val="left" w:pos="1728"/>
          <w:tab w:val="left" w:pos="2304"/>
          <w:tab w:val="left" w:pos="2880"/>
        </w:tabs>
        <w:jc w:val="left"/>
        <w:rPr>
          <w:rFonts w:ascii="Source Sans Pro" w:hAnsi="Source Sans Pro" w:cs="Arial"/>
          <w:sz w:val="22"/>
          <w:szCs w:val="22"/>
          <w:lang w:val="en-CA"/>
        </w:rPr>
      </w:pPr>
    </w:p>
    <w:p w14:paraId="4AEFE2F1" w14:textId="77777777" w:rsidR="00D86B69" w:rsidRPr="00841960" w:rsidRDefault="00A57908" w:rsidP="00B22480">
      <w:pPr>
        <w:widowControl/>
        <w:tabs>
          <w:tab w:val="left" w:pos="-1080"/>
          <w:tab w:val="left" w:pos="-720"/>
          <w:tab w:val="left" w:pos="576"/>
          <w:tab w:val="left" w:pos="1152"/>
          <w:tab w:val="left" w:pos="1728"/>
          <w:tab w:val="left" w:pos="2304"/>
          <w:tab w:val="left" w:pos="2880"/>
        </w:tabs>
        <w:jc w:val="left"/>
        <w:rPr>
          <w:rFonts w:ascii="Source Sans Pro" w:hAnsi="Source Sans Pro" w:cs="Arial"/>
          <w:sz w:val="22"/>
          <w:szCs w:val="22"/>
          <w:lang w:val="en-CA"/>
        </w:rPr>
      </w:pPr>
      <w:r w:rsidRPr="00841960">
        <w:rPr>
          <w:rFonts w:ascii="Source Sans Pro" w:hAnsi="Source Sans Pro" w:cs="Arial"/>
          <w:sz w:val="22"/>
          <w:szCs w:val="22"/>
          <w:lang w:val="en-CA"/>
        </w:rPr>
        <w:fldChar w:fldCharType="begin"/>
      </w:r>
      <w:r w:rsidR="00D86B69" w:rsidRPr="00841960">
        <w:rPr>
          <w:rFonts w:ascii="Source Sans Pro" w:hAnsi="Source Sans Pro" w:cs="Arial"/>
          <w:sz w:val="22"/>
          <w:szCs w:val="22"/>
          <w:lang w:val="en-CA"/>
        </w:rPr>
        <w:instrText xml:space="preserve"> SEQ "1_0" \*ALPHABETIC </w:instrText>
      </w:r>
      <w:r w:rsidRPr="00841960">
        <w:rPr>
          <w:rFonts w:ascii="Source Sans Pro" w:hAnsi="Source Sans Pro" w:cs="Arial"/>
          <w:sz w:val="22"/>
          <w:szCs w:val="22"/>
          <w:lang w:val="en-CA"/>
        </w:rPr>
        <w:fldChar w:fldCharType="separate"/>
      </w:r>
      <w:r w:rsidR="001A1BD4" w:rsidRPr="00841960">
        <w:rPr>
          <w:rFonts w:ascii="Source Sans Pro" w:hAnsi="Source Sans Pro" w:cs="Arial"/>
          <w:noProof/>
          <w:sz w:val="22"/>
          <w:szCs w:val="22"/>
          <w:lang w:val="en-CA"/>
        </w:rPr>
        <w:t>F</w:t>
      </w:r>
      <w:r w:rsidRPr="00841960">
        <w:rPr>
          <w:rFonts w:ascii="Source Sans Pro" w:hAnsi="Source Sans Pro" w:cs="Arial"/>
          <w:sz w:val="22"/>
          <w:szCs w:val="22"/>
          <w:lang w:val="en-CA"/>
        </w:rPr>
        <w:fldChar w:fldCharType="end"/>
      </w:r>
      <w:r w:rsidR="00D86B69"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ab/>
        <w:t>What constitutes GAAP?</w:t>
      </w:r>
    </w:p>
    <w:p w14:paraId="6FE21762" w14:textId="77777777" w:rsidR="00D86B69" w:rsidRPr="00841960" w:rsidRDefault="00D86B69" w:rsidP="00B22480">
      <w:pPr>
        <w:widowControl/>
        <w:tabs>
          <w:tab w:val="left" w:pos="-1080"/>
          <w:tab w:val="left" w:pos="-720"/>
          <w:tab w:val="left" w:pos="576"/>
          <w:tab w:val="left" w:pos="1152"/>
          <w:tab w:val="left" w:pos="1728"/>
          <w:tab w:val="left" w:pos="2304"/>
          <w:tab w:val="left" w:pos="2880"/>
        </w:tabs>
        <w:jc w:val="left"/>
        <w:rPr>
          <w:rFonts w:ascii="Source Sans Pro" w:hAnsi="Source Sans Pro" w:cs="Arial"/>
          <w:sz w:val="22"/>
          <w:szCs w:val="22"/>
          <w:lang w:val="en-CA"/>
        </w:rPr>
      </w:pPr>
    </w:p>
    <w:p w14:paraId="4FA7F0A7" w14:textId="77777777" w:rsidR="00D86B69" w:rsidRPr="00841960" w:rsidRDefault="00D86B69" w:rsidP="00B22480">
      <w:pPr>
        <w:widowControl/>
        <w:tabs>
          <w:tab w:val="left" w:pos="-1080"/>
          <w:tab w:val="left" w:pos="-720"/>
          <w:tab w:val="left" w:pos="576"/>
          <w:tab w:val="left" w:pos="1152"/>
          <w:tab w:val="left" w:pos="1728"/>
          <w:tab w:val="left" w:pos="2304"/>
          <w:tab w:val="left" w:pos="2880"/>
        </w:tabs>
        <w:ind w:left="576"/>
        <w:jc w:val="left"/>
        <w:rPr>
          <w:rFonts w:ascii="Source Sans Pro" w:hAnsi="Source Sans Pro" w:cs="Arial"/>
          <w:sz w:val="22"/>
          <w:szCs w:val="22"/>
          <w:lang w:val="en-CA"/>
        </w:rPr>
      </w:pPr>
      <w:r w:rsidRPr="00841960">
        <w:rPr>
          <w:rFonts w:ascii="Source Sans Pro" w:hAnsi="Source Sans Pro" w:cs="Arial"/>
          <w:sz w:val="22"/>
          <w:szCs w:val="22"/>
          <w:lang w:val="en-CA"/>
        </w:rPr>
        <w:t xml:space="preserve">The </w:t>
      </w:r>
      <w:r w:rsidR="0048173F" w:rsidRPr="00841960">
        <w:rPr>
          <w:rFonts w:ascii="Source Sans Pro" w:hAnsi="Source Sans Pro" w:cs="Arial"/>
          <w:i/>
          <w:sz w:val="22"/>
          <w:szCs w:val="22"/>
          <w:lang w:val="en-CA"/>
        </w:rPr>
        <w:t>CPA Canada</w:t>
      </w:r>
      <w:r w:rsidRPr="00841960">
        <w:rPr>
          <w:rFonts w:ascii="Source Sans Pro" w:hAnsi="Source Sans Pro" w:cs="Arial"/>
          <w:i/>
          <w:sz w:val="22"/>
          <w:szCs w:val="22"/>
          <w:lang w:val="en-CA"/>
        </w:rPr>
        <w:t xml:space="preserve"> Handbook</w:t>
      </w:r>
      <w:r w:rsidRPr="00841960">
        <w:rPr>
          <w:rFonts w:ascii="Source Sans Pro" w:hAnsi="Source Sans Pro" w:cs="Arial"/>
          <w:sz w:val="22"/>
          <w:szCs w:val="22"/>
          <w:lang w:val="en-CA"/>
        </w:rPr>
        <w:t xml:space="preserve"> states that GAAP "encompasses not only specific rules, practices, and procedures relating to particular circumstances but also broad principles and conventions of general application, including underlying concepts." This definition is interpreted to mean that GAAP includes:</w:t>
      </w:r>
    </w:p>
    <w:p w14:paraId="78C81FCA" w14:textId="77777777" w:rsidR="00D86B69" w:rsidRPr="00841960" w:rsidRDefault="00D86B69" w:rsidP="00B22480">
      <w:pPr>
        <w:widowControl/>
        <w:tabs>
          <w:tab w:val="left" w:pos="-1080"/>
          <w:tab w:val="left" w:pos="-720"/>
          <w:tab w:val="left" w:pos="576"/>
          <w:tab w:val="left" w:pos="1152"/>
          <w:tab w:val="left" w:pos="1728"/>
          <w:tab w:val="left" w:pos="2304"/>
          <w:tab w:val="left" w:pos="2880"/>
        </w:tabs>
        <w:spacing w:line="120" w:lineRule="auto"/>
        <w:jc w:val="left"/>
        <w:rPr>
          <w:rFonts w:ascii="Source Sans Pro" w:hAnsi="Source Sans Pro" w:cs="Arial"/>
          <w:lang w:val="en-CA"/>
        </w:rPr>
      </w:pPr>
    </w:p>
    <w:p w14:paraId="30788284" w14:textId="77777777" w:rsidR="009B71A8" w:rsidRPr="00841960" w:rsidRDefault="00D86B69" w:rsidP="00B22480">
      <w:pPr>
        <w:widowControl/>
        <w:tabs>
          <w:tab w:val="left" w:pos="-1080"/>
          <w:tab w:val="left" w:pos="-720"/>
          <w:tab w:val="left" w:pos="576"/>
          <w:tab w:val="left" w:pos="1152"/>
          <w:tab w:val="left" w:pos="1728"/>
          <w:tab w:val="left" w:pos="2304"/>
          <w:tab w:val="left" w:pos="2880"/>
        </w:tabs>
        <w:ind w:left="1152" w:hanging="576"/>
        <w:jc w:val="left"/>
        <w:rPr>
          <w:rFonts w:ascii="Source Sans Pro" w:hAnsi="Source Sans Pro" w:cs="Arial"/>
          <w:sz w:val="22"/>
          <w:szCs w:val="22"/>
          <w:lang w:val="en-CA"/>
        </w:rPr>
      </w:pPr>
      <w:r w:rsidRPr="00841960">
        <w:rPr>
          <w:rFonts w:ascii="Source Sans Pro" w:hAnsi="Source Sans Pro" w:cs="Arial"/>
          <w:sz w:val="22"/>
          <w:szCs w:val="22"/>
          <w:lang w:val="en-CA"/>
        </w:rPr>
        <w:t>The Conceptual Framework</w:t>
      </w:r>
    </w:p>
    <w:p w14:paraId="1A33DECB" w14:textId="77777777" w:rsidR="009B71A8" w:rsidRPr="00841960" w:rsidRDefault="00D86B69" w:rsidP="00B22480">
      <w:pPr>
        <w:widowControl/>
        <w:numPr>
          <w:ilvl w:val="1"/>
          <w:numId w:val="15"/>
        </w:numPr>
        <w:tabs>
          <w:tab w:val="left" w:pos="-1440"/>
          <w:tab w:val="left" w:pos="-720"/>
          <w:tab w:val="left" w:pos="576"/>
          <w:tab w:val="left" w:pos="1152"/>
          <w:tab w:val="left" w:pos="1728"/>
          <w:tab w:val="left" w:pos="2304"/>
          <w:tab w:val="left" w:pos="2880"/>
        </w:tabs>
        <w:jc w:val="left"/>
        <w:rPr>
          <w:rFonts w:ascii="Source Sans Pro" w:hAnsi="Source Sans Pro" w:cs="Arial"/>
          <w:sz w:val="22"/>
          <w:szCs w:val="22"/>
          <w:lang w:val="en-CA"/>
        </w:rPr>
      </w:pPr>
      <w:r w:rsidRPr="00841960">
        <w:rPr>
          <w:rFonts w:ascii="Source Sans Pro" w:hAnsi="Source Sans Pro" w:cs="Arial"/>
          <w:sz w:val="22"/>
          <w:szCs w:val="22"/>
          <w:lang w:val="en-CA"/>
        </w:rPr>
        <w:t>objectives; qualitative characteristics of information; definitions of elements of financial statements; recognition and measurement guidelines; assumptions, principles, and constraints.</w:t>
      </w:r>
    </w:p>
    <w:p w14:paraId="52F6C73E" w14:textId="77777777" w:rsidR="00D86B69" w:rsidRPr="00841960" w:rsidRDefault="00D86B69" w:rsidP="00B22480">
      <w:pPr>
        <w:widowControl/>
        <w:tabs>
          <w:tab w:val="left" w:pos="-1440"/>
          <w:tab w:val="left" w:pos="-720"/>
          <w:tab w:val="left" w:pos="576"/>
          <w:tab w:val="left" w:pos="1152"/>
          <w:tab w:val="left" w:pos="1728"/>
          <w:tab w:val="left" w:pos="2304"/>
          <w:tab w:val="left" w:pos="2880"/>
        </w:tabs>
        <w:ind w:left="2304" w:right="1728" w:hanging="576"/>
        <w:jc w:val="left"/>
        <w:rPr>
          <w:rFonts w:ascii="Source Sans Pro" w:hAnsi="Source Sans Pro" w:cs="Arial"/>
          <w:sz w:val="22"/>
          <w:szCs w:val="22"/>
          <w:lang w:val="en-CA"/>
        </w:rPr>
      </w:pPr>
    </w:p>
    <w:p w14:paraId="604689E3" w14:textId="77777777" w:rsidR="00D86B69" w:rsidRPr="00841960" w:rsidRDefault="00D86B69" w:rsidP="00B22480">
      <w:pPr>
        <w:widowControl/>
        <w:tabs>
          <w:tab w:val="left" w:pos="-1440"/>
          <w:tab w:val="left" w:pos="-720"/>
          <w:tab w:val="left" w:pos="576"/>
          <w:tab w:val="left" w:pos="1152"/>
          <w:tab w:val="left" w:pos="1728"/>
          <w:tab w:val="left" w:pos="2304"/>
          <w:tab w:val="left" w:pos="2880"/>
        </w:tabs>
        <w:ind w:left="567"/>
        <w:jc w:val="left"/>
        <w:rPr>
          <w:rFonts w:ascii="Source Sans Pro" w:hAnsi="Source Sans Pro" w:cs="Arial"/>
          <w:sz w:val="22"/>
          <w:szCs w:val="22"/>
          <w:lang w:val="en-CA"/>
        </w:rPr>
      </w:pPr>
      <w:r w:rsidRPr="00841960">
        <w:rPr>
          <w:rFonts w:ascii="Source Sans Pro" w:hAnsi="Source Sans Pro" w:cs="Arial"/>
          <w:sz w:val="22"/>
          <w:szCs w:val="22"/>
          <w:lang w:val="en-CA"/>
        </w:rPr>
        <w:t>For private companies, pension plans, and not-for-profits, GAAP is divided into primary sources and other sources. Discuss the primary sources (</w:t>
      </w:r>
      <w:r w:rsidR="0048173F" w:rsidRPr="00841960">
        <w:rPr>
          <w:rFonts w:ascii="Source Sans Pro" w:hAnsi="Source Sans Pro" w:cs="Arial"/>
          <w:i/>
          <w:sz w:val="22"/>
          <w:szCs w:val="22"/>
          <w:lang w:val="en-CA"/>
        </w:rPr>
        <w:t xml:space="preserve">CPA Canada </w:t>
      </w:r>
      <w:r w:rsidRPr="00841960">
        <w:rPr>
          <w:rFonts w:ascii="Source Sans Pro" w:hAnsi="Source Sans Pro" w:cs="Arial"/>
          <w:i/>
          <w:iCs/>
          <w:sz w:val="22"/>
          <w:szCs w:val="22"/>
          <w:lang w:val="en-CA"/>
        </w:rPr>
        <w:t>Handbook</w:t>
      </w:r>
      <w:r w:rsidR="001844A1" w:rsidRPr="00841960">
        <w:rPr>
          <w:rFonts w:ascii="Source Sans Pro" w:hAnsi="Source Sans Pro" w:cs="Arial"/>
          <w:i/>
          <w:iCs/>
          <w:sz w:val="22"/>
          <w:szCs w:val="22"/>
          <w:lang w:val="en-CA"/>
        </w:rPr>
        <w:t>, Part II,</w:t>
      </w:r>
      <w:r w:rsidRPr="00841960">
        <w:rPr>
          <w:rFonts w:ascii="Source Sans Pro" w:hAnsi="Source Sans Pro" w:cs="Arial"/>
          <w:sz w:val="22"/>
          <w:szCs w:val="22"/>
          <w:lang w:val="en-CA"/>
        </w:rPr>
        <w:t xml:space="preserve"> Sections 1400 to </w:t>
      </w:r>
      <w:r w:rsidR="003A5F02" w:rsidRPr="00841960">
        <w:rPr>
          <w:rFonts w:ascii="Source Sans Pro" w:hAnsi="Source Sans Pro" w:cs="Arial"/>
          <w:sz w:val="22"/>
          <w:szCs w:val="22"/>
          <w:lang w:val="en-CA"/>
        </w:rPr>
        <w:t xml:space="preserve">3870 </w:t>
      </w:r>
      <w:r w:rsidRPr="00841960">
        <w:rPr>
          <w:rFonts w:ascii="Source Sans Pro" w:hAnsi="Source Sans Pro" w:cs="Arial"/>
          <w:sz w:val="22"/>
          <w:szCs w:val="22"/>
          <w:lang w:val="en-CA"/>
        </w:rPr>
        <w:t xml:space="preserve">including appendices and Accounting Guidelines, including appendices), and </w:t>
      </w:r>
      <w:r w:rsidR="009B71A8" w:rsidRPr="00841960">
        <w:rPr>
          <w:rFonts w:ascii="Source Sans Pro" w:hAnsi="Source Sans Pro" w:cs="Arial"/>
          <w:sz w:val="22"/>
          <w:szCs w:val="22"/>
          <w:lang w:val="en-CA"/>
        </w:rPr>
        <w:t>o</w:t>
      </w:r>
      <w:r w:rsidRPr="00841960">
        <w:rPr>
          <w:rFonts w:ascii="Source Sans Pro" w:hAnsi="Source Sans Pro" w:cs="Arial"/>
          <w:sz w:val="22"/>
          <w:szCs w:val="22"/>
          <w:lang w:val="en-CA"/>
        </w:rPr>
        <w:t xml:space="preserve">ther sources. Discuss how these primary and secondary sources are applied (i.e. a secondary source is used when specific issues are not dealt with directly in a primary sources, however the secondary source must be consistent with primary sources, developed by applying professional judgement in accordance with Section 1000 concepts. </w:t>
      </w:r>
    </w:p>
    <w:p w14:paraId="0D24A6AE" w14:textId="77777777" w:rsidR="00D86B69" w:rsidRPr="00841960" w:rsidRDefault="00D86B69" w:rsidP="00B22480">
      <w:pPr>
        <w:widowControl/>
        <w:tabs>
          <w:tab w:val="left" w:pos="-1440"/>
          <w:tab w:val="left" w:pos="-720"/>
          <w:tab w:val="left" w:pos="576"/>
          <w:tab w:val="left" w:pos="1152"/>
          <w:tab w:val="left" w:pos="1728"/>
          <w:tab w:val="left" w:pos="2304"/>
          <w:tab w:val="left" w:pos="2880"/>
        </w:tabs>
        <w:jc w:val="left"/>
        <w:rPr>
          <w:rFonts w:ascii="Source Sans Pro" w:hAnsi="Source Sans Pro" w:cs="Arial"/>
          <w:sz w:val="22"/>
          <w:szCs w:val="22"/>
          <w:lang w:val="en-CA"/>
        </w:rPr>
      </w:pPr>
    </w:p>
    <w:p w14:paraId="521B1330" w14:textId="77777777" w:rsidR="00D86B69" w:rsidRPr="00841960" w:rsidRDefault="00AB1E8F" w:rsidP="00B22480">
      <w:pPr>
        <w:widowControl/>
        <w:tabs>
          <w:tab w:val="left" w:pos="-1440"/>
          <w:tab w:val="left" w:pos="-720"/>
          <w:tab w:val="left" w:pos="576"/>
          <w:tab w:val="left" w:pos="1152"/>
          <w:tab w:val="left" w:pos="1728"/>
          <w:tab w:val="left" w:pos="2304"/>
          <w:tab w:val="left" w:pos="2880"/>
        </w:tabs>
        <w:ind w:left="567"/>
        <w:jc w:val="left"/>
        <w:rPr>
          <w:rFonts w:ascii="Source Sans Pro" w:hAnsi="Source Sans Pro" w:cs="Arial"/>
          <w:sz w:val="22"/>
          <w:szCs w:val="22"/>
          <w:lang w:val="en-CA"/>
        </w:rPr>
      </w:pPr>
      <w:r w:rsidRPr="00841960">
        <w:rPr>
          <w:rFonts w:ascii="Source Sans Pro" w:hAnsi="Source Sans Pro" w:cs="Arial"/>
          <w:sz w:val="22"/>
          <w:szCs w:val="22"/>
          <w:lang w:val="en-CA"/>
        </w:rPr>
        <w:br w:type="page"/>
      </w:r>
      <w:r w:rsidR="00D86B69" w:rsidRPr="00841960">
        <w:rPr>
          <w:rFonts w:ascii="Source Sans Pro" w:hAnsi="Source Sans Pro" w:cs="Arial"/>
          <w:sz w:val="22"/>
          <w:szCs w:val="22"/>
          <w:lang w:val="en-CA"/>
        </w:rPr>
        <w:lastRenderedPageBreak/>
        <w:t>For public companies, IFRS will be followed, but the concepts are similar. Note that footnote 1</w:t>
      </w:r>
      <w:r w:rsidR="00203491" w:rsidRPr="00841960">
        <w:rPr>
          <w:rFonts w:ascii="Source Sans Pro" w:hAnsi="Source Sans Pro" w:cs="Arial"/>
          <w:sz w:val="22"/>
          <w:szCs w:val="22"/>
          <w:lang w:val="en-CA"/>
        </w:rPr>
        <w:t>7</w:t>
      </w:r>
      <w:r w:rsidR="00D86B69" w:rsidRPr="00841960">
        <w:rPr>
          <w:rFonts w:ascii="Source Sans Pro" w:hAnsi="Source Sans Pro" w:cs="Arial"/>
          <w:sz w:val="22"/>
          <w:szCs w:val="22"/>
          <w:lang w:val="en-CA"/>
        </w:rPr>
        <w:t xml:space="preserve"> states: “Technically, IFRS will be considered to be part of the Canadian </w:t>
      </w:r>
      <w:r w:rsidR="0048173F" w:rsidRPr="00841960">
        <w:rPr>
          <w:rFonts w:ascii="Source Sans Pro" w:hAnsi="Source Sans Pro" w:cs="Arial"/>
          <w:i/>
          <w:iCs/>
          <w:sz w:val="22"/>
          <w:szCs w:val="22"/>
          <w:lang w:val="en-CA"/>
        </w:rPr>
        <w:t>CPA Canada</w:t>
      </w:r>
      <w:r w:rsidR="00D86B69" w:rsidRPr="00841960">
        <w:rPr>
          <w:rFonts w:ascii="Source Sans Pro" w:hAnsi="Source Sans Pro" w:cs="Arial"/>
          <w:i/>
          <w:iCs/>
          <w:sz w:val="22"/>
          <w:szCs w:val="22"/>
          <w:lang w:val="en-CA"/>
        </w:rPr>
        <w:t xml:space="preserve"> Handbook</w:t>
      </w:r>
      <w:r w:rsidR="00D86B69" w:rsidRPr="00841960">
        <w:rPr>
          <w:rFonts w:ascii="Source Sans Pro" w:hAnsi="Source Sans Pro" w:cs="Arial"/>
          <w:sz w:val="22"/>
          <w:szCs w:val="22"/>
          <w:lang w:val="en-CA"/>
        </w:rPr>
        <w:t xml:space="preserve"> for legal reasons although the </w:t>
      </w:r>
      <w:r w:rsidR="00C00504" w:rsidRPr="00841960">
        <w:rPr>
          <w:rFonts w:ascii="Source Sans Pro" w:hAnsi="Source Sans Pro" w:cs="Arial"/>
          <w:sz w:val="22"/>
          <w:szCs w:val="22"/>
          <w:lang w:val="en-CA"/>
        </w:rPr>
        <w:t>CPA</w:t>
      </w:r>
      <w:r w:rsidR="00D86B69" w:rsidRPr="00841960">
        <w:rPr>
          <w:rFonts w:ascii="Source Sans Pro" w:hAnsi="Source Sans Pro" w:cs="Arial"/>
          <w:sz w:val="22"/>
          <w:szCs w:val="22"/>
          <w:lang w:val="en-CA"/>
        </w:rPr>
        <w:t xml:space="preserve"> Handbook as it relates to IFRS will exactly mirror the IASB standards. This was done as an interim measure as many Canadian laws refer to Canadian GAAP. At some point, these laws will be amended to reflect the fact that GAAP for public companies in Canada is IFRS per the IASB.” This should help clarify for students that the shift to IFRS has been an ongoing harmonization process and that Canadian GAAP will not greatly differ in crucial areas from IFRS.</w:t>
      </w:r>
    </w:p>
    <w:p w14:paraId="73BBF831" w14:textId="77777777" w:rsidR="00D86B69" w:rsidRPr="00841960" w:rsidRDefault="00D86B69" w:rsidP="00B22480">
      <w:pPr>
        <w:widowControl/>
        <w:tabs>
          <w:tab w:val="left" w:pos="-1440"/>
          <w:tab w:val="left" w:pos="-720"/>
          <w:tab w:val="left" w:pos="576"/>
          <w:tab w:val="left" w:pos="1152"/>
          <w:tab w:val="left" w:pos="1728"/>
          <w:tab w:val="left" w:pos="2304"/>
          <w:tab w:val="left" w:pos="2880"/>
        </w:tabs>
        <w:jc w:val="left"/>
        <w:rPr>
          <w:rFonts w:ascii="Source Sans Pro" w:hAnsi="Source Sans Pro" w:cs="Arial"/>
          <w:sz w:val="22"/>
          <w:szCs w:val="22"/>
          <w:lang w:val="en-CA"/>
        </w:rPr>
      </w:pPr>
    </w:p>
    <w:p w14:paraId="0D2D7540" w14:textId="77777777" w:rsidR="00D86B69" w:rsidRPr="00841960" w:rsidRDefault="00A57908" w:rsidP="00B22480">
      <w:pPr>
        <w:widowControl/>
        <w:tabs>
          <w:tab w:val="left" w:pos="-1440"/>
          <w:tab w:val="left" w:pos="-720"/>
          <w:tab w:val="left" w:pos="576"/>
          <w:tab w:val="left" w:pos="1152"/>
          <w:tab w:val="left" w:pos="1728"/>
          <w:tab w:val="left" w:pos="2304"/>
          <w:tab w:val="left" w:pos="2880"/>
        </w:tabs>
        <w:ind w:left="576" w:hanging="576"/>
        <w:jc w:val="left"/>
        <w:rPr>
          <w:rFonts w:ascii="Source Sans Pro" w:hAnsi="Source Sans Pro" w:cs="Arial"/>
          <w:sz w:val="22"/>
          <w:szCs w:val="22"/>
          <w:lang w:val="en-CA"/>
        </w:rPr>
      </w:pPr>
      <w:r w:rsidRPr="00841960">
        <w:rPr>
          <w:rFonts w:ascii="Source Sans Pro" w:hAnsi="Source Sans Pro" w:cs="Arial"/>
          <w:sz w:val="22"/>
          <w:szCs w:val="22"/>
          <w:lang w:val="en-CA"/>
        </w:rPr>
        <w:fldChar w:fldCharType="begin"/>
      </w:r>
      <w:r w:rsidR="00D86B69" w:rsidRPr="00841960">
        <w:rPr>
          <w:rFonts w:ascii="Source Sans Pro" w:hAnsi="Source Sans Pro" w:cs="Arial"/>
          <w:sz w:val="22"/>
          <w:szCs w:val="22"/>
          <w:lang w:val="en-CA"/>
        </w:rPr>
        <w:instrText xml:space="preserve"> SEQ "1_0" \*ALPHABETIC </w:instrText>
      </w:r>
      <w:r w:rsidRPr="00841960">
        <w:rPr>
          <w:rFonts w:ascii="Source Sans Pro" w:hAnsi="Source Sans Pro" w:cs="Arial"/>
          <w:sz w:val="22"/>
          <w:szCs w:val="22"/>
          <w:lang w:val="en-CA"/>
        </w:rPr>
        <w:fldChar w:fldCharType="separate"/>
      </w:r>
      <w:r w:rsidR="001A1BD4" w:rsidRPr="00841960">
        <w:rPr>
          <w:rFonts w:ascii="Source Sans Pro" w:hAnsi="Source Sans Pro" w:cs="Arial"/>
          <w:noProof/>
          <w:sz w:val="22"/>
          <w:szCs w:val="22"/>
          <w:lang w:val="en-CA"/>
        </w:rPr>
        <w:t>G</w:t>
      </w:r>
      <w:r w:rsidRPr="00841960">
        <w:rPr>
          <w:rFonts w:ascii="Source Sans Pro" w:hAnsi="Source Sans Pro" w:cs="Arial"/>
          <w:sz w:val="22"/>
          <w:szCs w:val="22"/>
          <w:lang w:val="en-CA"/>
        </w:rPr>
        <w:fldChar w:fldCharType="end"/>
      </w:r>
      <w:r w:rsidR="00D86B69"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ab/>
        <w:t>Who has authority to set standards?</w:t>
      </w:r>
    </w:p>
    <w:p w14:paraId="23F7DF0F" w14:textId="77777777" w:rsidR="00D86B69" w:rsidRPr="00841960" w:rsidRDefault="00D86B69" w:rsidP="00B22480">
      <w:pPr>
        <w:widowControl/>
        <w:tabs>
          <w:tab w:val="left" w:pos="-1440"/>
          <w:tab w:val="left" w:pos="-720"/>
          <w:tab w:val="left" w:pos="576"/>
          <w:tab w:val="left" w:pos="1152"/>
          <w:tab w:val="left" w:pos="1728"/>
          <w:tab w:val="left" w:pos="2304"/>
          <w:tab w:val="left" w:pos="2880"/>
        </w:tabs>
        <w:ind w:firstLine="1152"/>
        <w:jc w:val="left"/>
        <w:rPr>
          <w:rFonts w:ascii="Source Sans Pro" w:hAnsi="Source Sans Pro" w:cs="Arial"/>
          <w:sz w:val="22"/>
          <w:szCs w:val="22"/>
          <w:lang w:val="en-CA"/>
        </w:rPr>
      </w:pPr>
    </w:p>
    <w:p w14:paraId="77350EDF" w14:textId="77777777" w:rsidR="00D86B69" w:rsidRPr="00841960" w:rsidRDefault="00D86B69" w:rsidP="00B22480">
      <w:pPr>
        <w:widowControl/>
        <w:tabs>
          <w:tab w:val="left" w:pos="-1440"/>
          <w:tab w:val="left" w:pos="-720"/>
          <w:tab w:val="left" w:pos="576"/>
          <w:tab w:val="left" w:pos="1152"/>
          <w:tab w:val="left" w:pos="1728"/>
          <w:tab w:val="left" w:pos="2304"/>
          <w:tab w:val="left" w:pos="2880"/>
        </w:tabs>
        <w:ind w:left="1152" w:right="1152"/>
        <w:jc w:val="left"/>
        <w:rPr>
          <w:rFonts w:ascii="Source Sans Pro" w:hAnsi="Source Sans Pro" w:cs="Arial"/>
          <w:sz w:val="22"/>
          <w:szCs w:val="22"/>
          <w:lang w:val="en-CA"/>
        </w:rPr>
      </w:pPr>
      <w:r w:rsidRPr="00841960">
        <w:rPr>
          <w:rFonts w:ascii="Source Sans Pro" w:hAnsi="Source Sans Pro" w:cs="Arial"/>
          <w:sz w:val="22"/>
          <w:szCs w:val="22"/>
          <w:lang w:val="en-CA"/>
        </w:rPr>
        <w:t>The Accounting Standards Board (AcSB) of</w:t>
      </w:r>
      <w:r w:rsidR="0048173F" w:rsidRPr="00841960">
        <w:rPr>
          <w:rFonts w:ascii="Source Sans Pro" w:hAnsi="Source Sans Pro" w:cs="Arial"/>
          <w:sz w:val="22"/>
          <w:szCs w:val="22"/>
          <w:lang w:val="en-CA"/>
        </w:rPr>
        <w:t xml:space="preserve"> CPA Canada</w:t>
      </w:r>
      <w:r w:rsidRPr="00841960">
        <w:rPr>
          <w:rFonts w:ascii="Source Sans Pro" w:hAnsi="Source Sans Pro" w:cs="Arial"/>
          <w:sz w:val="22"/>
          <w:szCs w:val="22"/>
          <w:lang w:val="en-CA"/>
        </w:rPr>
        <w:t xml:space="preserve"> is responsible for the financial accounting recommendations in the</w:t>
      </w:r>
      <w:r w:rsidR="0048173F" w:rsidRPr="00841960">
        <w:rPr>
          <w:rFonts w:ascii="Source Sans Pro" w:hAnsi="Source Sans Pro" w:cs="Arial"/>
          <w:i/>
          <w:sz w:val="22"/>
          <w:szCs w:val="22"/>
          <w:lang w:val="en-CA"/>
        </w:rPr>
        <w:t xml:space="preserve"> CPA Canada</w:t>
      </w:r>
      <w:r w:rsidRPr="00841960">
        <w:rPr>
          <w:rFonts w:ascii="Source Sans Pro" w:hAnsi="Source Sans Pro" w:cs="Arial"/>
          <w:i/>
          <w:sz w:val="22"/>
          <w:szCs w:val="22"/>
          <w:lang w:val="en-CA"/>
        </w:rPr>
        <w:t xml:space="preserve"> Handbook</w:t>
      </w:r>
      <w:r w:rsidRPr="00841960">
        <w:rPr>
          <w:rFonts w:ascii="Source Sans Pro" w:hAnsi="Source Sans Pro" w:cs="Arial"/>
          <w:sz w:val="22"/>
          <w:szCs w:val="22"/>
          <w:lang w:val="en-CA"/>
        </w:rPr>
        <w:t xml:space="preserve">. Discuss the </w:t>
      </w:r>
      <w:r w:rsidRPr="00841960">
        <w:rPr>
          <w:rFonts w:ascii="Source Sans Pro" w:hAnsi="Source Sans Pro" w:cs="Arial"/>
          <w:b/>
          <w:sz w:val="22"/>
          <w:szCs w:val="22"/>
          <w:lang w:val="en-CA"/>
        </w:rPr>
        <w:t>due process</w:t>
      </w:r>
      <w:r w:rsidRPr="00841960">
        <w:rPr>
          <w:rFonts w:ascii="Source Sans Pro" w:hAnsi="Source Sans Pro" w:cs="Arial"/>
          <w:sz w:val="22"/>
          <w:szCs w:val="22"/>
          <w:lang w:val="en-CA"/>
        </w:rPr>
        <w:t xml:space="preserve"> system for both Canadian and International standards.</w:t>
      </w:r>
    </w:p>
    <w:p w14:paraId="49888BB4" w14:textId="77777777" w:rsidR="00D86B69" w:rsidRPr="00841960" w:rsidRDefault="00D86B69">
      <w:pPr>
        <w:widowControl/>
        <w:tabs>
          <w:tab w:val="left" w:pos="-1440"/>
          <w:tab w:val="left" w:pos="-720"/>
          <w:tab w:val="left" w:pos="576"/>
          <w:tab w:val="left" w:pos="1152"/>
          <w:tab w:val="left" w:pos="1728"/>
          <w:tab w:val="left" w:pos="2304"/>
          <w:tab w:val="left" w:pos="2880"/>
        </w:tabs>
        <w:rPr>
          <w:rFonts w:ascii="Source Sans Pro" w:hAnsi="Source Sans Pro" w:cs="Arial"/>
          <w:sz w:val="22"/>
          <w:szCs w:val="22"/>
          <w:lang w:val="en-CA"/>
        </w:rPr>
      </w:pPr>
    </w:p>
    <w:tbl>
      <w:tblPr>
        <w:tblW w:w="0" w:type="auto"/>
        <w:tblInd w:w="98" w:type="dxa"/>
        <w:tblLayout w:type="fixed"/>
        <w:tblCellMar>
          <w:left w:w="120" w:type="dxa"/>
          <w:right w:w="120" w:type="dxa"/>
        </w:tblCellMar>
        <w:tblLook w:val="0000" w:firstRow="0" w:lastRow="0" w:firstColumn="0" w:lastColumn="0" w:noHBand="0" w:noVBand="0"/>
      </w:tblPr>
      <w:tblGrid>
        <w:gridCol w:w="9045"/>
      </w:tblGrid>
      <w:tr w:rsidR="00D86B69" w:rsidRPr="00841960" w14:paraId="188F6732" w14:textId="77777777">
        <w:tc>
          <w:tcPr>
            <w:tcW w:w="9045" w:type="dxa"/>
            <w:tcBorders>
              <w:top w:val="double" w:sz="1" w:space="0" w:color="000000"/>
              <w:left w:val="double" w:sz="1" w:space="0" w:color="000000"/>
              <w:bottom w:val="double" w:sz="1" w:space="0" w:color="000000"/>
              <w:right w:val="double" w:sz="1" w:space="0" w:color="000000"/>
            </w:tcBorders>
          </w:tcPr>
          <w:p w14:paraId="16645AA0" w14:textId="77777777" w:rsidR="00D86B69" w:rsidRPr="00841960" w:rsidRDefault="00D86B69">
            <w:pPr>
              <w:tabs>
                <w:tab w:val="left" w:pos="576"/>
                <w:tab w:val="left" w:pos="1152"/>
                <w:tab w:val="left" w:pos="1728"/>
                <w:tab w:val="left" w:pos="2304"/>
                <w:tab w:val="left" w:pos="2880"/>
              </w:tabs>
              <w:snapToGrid w:val="0"/>
              <w:spacing w:line="120" w:lineRule="exact"/>
              <w:jc w:val="center"/>
              <w:rPr>
                <w:rFonts w:ascii="Source Sans Pro" w:hAnsi="Source Sans Pro" w:cs="Arial"/>
                <w:lang w:val="en-CA"/>
              </w:rPr>
            </w:pPr>
          </w:p>
          <w:p w14:paraId="22F5649F" w14:textId="77777777" w:rsidR="00D86B69" w:rsidRPr="00841960" w:rsidRDefault="00D86B69">
            <w:pPr>
              <w:widowControl/>
              <w:tabs>
                <w:tab w:val="left" w:pos="576"/>
                <w:tab w:val="left" w:pos="1152"/>
                <w:tab w:val="left" w:pos="1728"/>
                <w:tab w:val="left" w:pos="2304"/>
                <w:tab w:val="left" w:pos="2880"/>
              </w:tabs>
              <w:jc w:val="center"/>
              <w:rPr>
                <w:rFonts w:ascii="Source Sans Pro" w:hAnsi="Source Sans Pro" w:cs="Arial"/>
                <w:b/>
                <w:lang w:val="en-CA"/>
              </w:rPr>
            </w:pPr>
            <w:r w:rsidRPr="00841960">
              <w:rPr>
                <w:rFonts w:ascii="Source Sans Pro" w:hAnsi="Source Sans Pro" w:cs="Arial"/>
                <w:b/>
                <w:lang w:val="en-CA"/>
              </w:rPr>
              <w:t>TEACHING TIP</w:t>
            </w:r>
          </w:p>
          <w:p w14:paraId="3B21FFF4" w14:textId="77777777" w:rsidR="00D86B69" w:rsidRPr="00841960" w:rsidRDefault="00D86B69" w:rsidP="00B22480">
            <w:pPr>
              <w:widowControl/>
              <w:tabs>
                <w:tab w:val="left" w:pos="576"/>
                <w:tab w:val="left" w:pos="1152"/>
                <w:tab w:val="left" w:pos="1728"/>
                <w:tab w:val="left" w:pos="2304"/>
                <w:tab w:val="left" w:pos="2880"/>
              </w:tabs>
              <w:jc w:val="left"/>
              <w:rPr>
                <w:rFonts w:ascii="Source Sans Pro" w:hAnsi="Source Sans Pro" w:cs="Arial"/>
                <w:sz w:val="22"/>
                <w:szCs w:val="22"/>
                <w:lang w:val="en-CA"/>
              </w:rPr>
            </w:pPr>
          </w:p>
          <w:p w14:paraId="22650577" w14:textId="77777777" w:rsidR="00526C1D" w:rsidRPr="00841960" w:rsidRDefault="00D86B69" w:rsidP="000E5EC5">
            <w:pPr>
              <w:widowControl/>
              <w:tabs>
                <w:tab w:val="left" w:pos="-1440"/>
                <w:tab w:val="left" w:pos="-720"/>
                <w:tab w:val="left" w:pos="576"/>
                <w:tab w:val="left" w:pos="1152"/>
                <w:tab w:val="left" w:pos="1728"/>
                <w:tab w:val="left" w:pos="2304"/>
                <w:tab w:val="left" w:pos="2880"/>
              </w:tabs>
              <w:spacing w:after="58"/>
              <w:jc w:val="left"/>
              <w:rPr>
                <w:rFonts w:ascii="Source Sans Pro" w:hAnsi="Source Sans Pro" w:cs="Arial"/>
                <w:lang w:val="en-CA"/>
              </w:rPr>
            </w:pPr>
            <w:r w:rsidRPr="00841960">
              <w:rPr>
                <w:rFonts w:ascii="Source Sans Pro" w:hAnsi="Source Sans Pro" w:cs="Arial"/>
                <w:sz w:val="22"/>
                <w:szCs w:val="22"/>
                <w:lang w:val="en-CA"/>
              </w:rPr>
              <w:t xml:space="preserve">Use </w:t>
            </w:r>
            <w:r w:rsidR="00A57908" w:rsidRPr="000E5EC5">
              <w:rPr>
                <w:rFonts w:ascii="Source Sans Pro" w:hAnsi="Source Sans Pro" w:cs="Arial"/>
                <w:b/>
                <w:sz w:val="22"/>
                <w:szCs w:val="22"/>
                <w:lang w:val="en-CA"/>
              </w:rPr>
              <w:t>Illustration 1-6 in the text</w:t>
            </w:r>
            <w:r w:rsidRPr="00841960">
              <w:rPr>
                <w:rFonts w:ascii="Source Sans Pro" w:hAnsi="Source Sans Pro" w:cs="Arial"/>
                <w:sz w:val="22"/>
                <w:szCs w:val="22"/>
                <w:lang w:val="en-CA"/>
              </w:rPr>
              <w:t xml:space="preserve"> to illustrate </w:t>
            </w:r>
            <w:r w:rsidR="003A5F02" w:rsidRPr="00841960">
              <w:rPr>
                <w:rFonts w:ascii="Source Sans Pro" w:hAnsi="Source Sans Pro" w:cs="Arial"/>
                <w:sz w:val="22"/>
                <w:szCs w:val="22"/>
                <w:lang w:val="en-CA"/>
              </w:rPr>
              <w:t>how the AcSB, IASB, FASB and securities commissions influence GAAP for</w:t>
            </w:r>
            <w:r w:rsidRPr="00841960">
              <w:rPr>
                <w:rFonts w:ascii="Source Sans Pro" w:hAnsi="Source Sans Pro" w:cs="Arial"/>
                <w:sz w:val="22"/>
                <w:szCs w:val="22"/>
                <w:lang w:val="en-CA"/>
              </w:rPr>
              <w:t xml:space="preserve"> Canadian </w:t>
            </w:r>
            <w:r w:rsidR="003A5F02" w:rsidRPr="00841960">
              <w:rPr>
                <w:rFonts w:ascii="Source Sans Pro" w:hAnsi="Source Sans Pro" w:cs="Arial"/>
                <w:sz w:val="22"/>
                <w:szCs w:val="22"/>
                <w:lang w:val="en-CA"/>
              </w:rPr>
              <w:t>entities</w:t>
            </w:r>
            <w:r w:rsidRPr="00841960">
              <w:rPr>
                <w:rFonts w:ascii="Source Sans Pro" w:hAnsi="Source Sans Pro" w:cs="Arial"/>
                <w:sz w:val="22"/>
                <w:szCs w:val="22"/>
                <w:lang w:val="en-CA"/>
              </w:rPr>
              <w:t>. Refer to</w:t>
            </w:r>
            <w:r w:rsidR="00A57908" w:rsidRPr="000E5EC5">
              <w:rPr>
                <w:rFonts w:ascii="Source Sans Pro" w:hAnsi="Source Sans Pro" w:cs="Arial"/>
                <w:b/>
                <w:sz w:val="22"/>
                <w:szCs w:val="22"/>
                <w:lang w:val="en-CA"/>
              </w:rPr>
              <w:t xml:space="preserve"> Illustration 1-8 in the text</w:t>
            </w:r>
            <w:r w:rsidRPr="00841960">
              <w:rPr>
                <w:rFonts w:ascii="Source Sans Pro" w:hAnsi="Source Sans Pro" w:cs="Arial"/>
                <w:sz w:val="22"/>
                <w:szCs w:val="22"/>
                <w:lang w:val="en-CA"/>
              </w:rPr>
              <w:t xml:space="preserve"> to illustrate the evolution of a new or revised International financial reporting standard respectively. </w:t>
            </w:r>
          </w:p>
        </w:tc>
      </w:tr>
    </w:tbl>
    <w:p w14:paraId="5076AF25" w14:textId="77777777" w:rsidR="00D86B69" w:rsidRPr="00841960" w:rsidRDefault="00D86B69" w:rsidP="00D73127">
      <w:pPr>
        <w:widowControl/>
        <w:tabs>
          <w:tab w:val="left" w:pos="-1440"/>
          <w:tab w:val="left" w:pos="-720"/>
          <w:tab w:val="left" w:pos="576"/>
          <w:tab w:val="left" w:pos="1152"/>
          <w:tab w:val="left" w:pos="1728"/>
          <w:tab w:val="left" w:pos="2304"/>
          <w:tab w:val="left" w:pos="2880"/>
        </w:tabs>
        <w:jc w:val="left"/>
        <w:rPr>
          <w:rFonts w:ascii="Source Sans Pro" w:hAnsi="Source Sans Pro" w:cs="Arial"/>
          <w:sz w:val="22"/>
          <w:szCs w:val="22"/>
          <w:lang w:val="en-CA"/>
        </w:rPr>
      </w:pPr>
    </w:p>
    <w:p w14:paraId="742A114E" w14:textId="77777777" w:rsidR="00D86B69" w:rsidRPr="00841960" w:rsidRDefault="00A57908" w:rsidP="00D73127">
      <w:pPr>
        <w:widowControl/>
        <w:tabs>
          <w:tab w:val="left" w:pos="-1440"/>
          <w:tab w:val="left" w:pos="-720"/>
          <w:tab w:val="left" w:pos="576"/>
          <w:tab w:val="left" w:pos="1152"/>
          <w:tab w:val="left" w:pos="1728"/>
          <w:tab w:val="left" w:pos="2304"/>
          <w:tab w:val="left" w:pos="2880"/>
        </w:tabs>
        <w:jc w:val="left"/>
        <w:rPr>
          <w:rFonts w:ascii="Source Sans Pro" w:hAnsi="Source Sans Pro" w:cs="Arial"/>
          <w:sz w:val="22"/>
          <w:szCs w:val="22"/>
          <w:lang w:val="en-CA"/>
        </w:rPr>
      </w:pPr>
      <w:r w:rsidRPr="00841960">
        <w:rPr>
          <w:rFonts w:ascii="Source Sans Pro" w:hAnsi="Source Sans Pro" w:cs="Arial"/>
          <w:sz w:val="22"/>
          <w:szCs w:val="22"/>
          <w:lang w:val="en-CA"/>
        </w:rPr>
        <w:fldChar w:fldCharType="begin"/>
      </w:r>
      <w:r w:rsidR="00D86B69" w:rsidRPr="00841960">
        <w:rPr>
          <w:rFonts w:ascii="Source Sans Pro" w:hAnsi="Source Sans Pro" w:cs="Arial"/>
          <w:sz w:val="22"/>
          <w:szCs w:val="22"/>
          <w:lang w:val="en-CA"/>
        </w:rPr>
        <w:instrText xml:space="preserve"> SEQ "1_0" \*ALPHABETIC </w:instrText>
      </w:r>
      <w:r w:rsidRPr="00841960">
        <w:rPr>
          <w:rFonts w:ascii="Source Sans Pro" w:hAnsi="Source Sans Pro" w:cs="Arial"/>
          <w:sz w:val="22"/>
          <w:szCs w:val="22"/>
          <w:lang w:val="en-CA"/>
        </w:rPr>
        <w:fldChar w:fldCharType="separate"/>
      </w:r>
      <w:r w:rsidR="001A1BD4" w:rsidRPr="00841960">
        <w:rPr>
          <w:rFonts w:ascii="Source Sans Pro" w:hAnsi="Source Sans Pro" w:cs="Arial"/>
          <w:noProof/>
          <w:sz w:val="22"/>
          <w:szCs w:val="22"/>
          <w:lang w:val="en-CA"/>
        </w:rPr>
        <w:t>H</w:t>
      </w:r>
      <w:r w:rsidRPr="00841960">
        <w:rPr>
          <w:rFonts w:ascii="Source Sans Pro" w:hAnsi="Source Sans Pro" w:cs="Arial"/>
          <w:sz w:val="22"/>
          <w:szCs w:val="22"/>
          <w:lang w:val="en-CA"/>
        </w:rPr>
        <w:fldChar w:fldCharType="end"/>
      </w:r>
      <w:r w:rsidR="00D86B69"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ab/>
        <w:t>How are standards enforced?</w:t>
      </w:r>
    </w:p>
    <w:p w14:paraId="0CE6C8A3" w14:textId="77777777" w:rsidR="00D86B69" w:rsidRPr="00841960" w:rsidRDefault="00D86B69" w:rsidP="00D73127">
      <w:pPr>
        <w:widowControl/>
        <w:tabs>
          <w:tab w:val="left" w:pos="-1440"/>
          <w:tab w:val="left" w:pos="-720"/>
          <w:tab w:val="left" w:pos="576"/>
          <w:tab w:val="left" w:pos="1152"/>
          <w:tab w:val="left" w:pos="1728"/>
          <w:tab w:val="left" w:pos="2304"/>
          <w:tab w:val="left" w:pos="2880"/>
        </w:tabs>
        <w:spacing w:line="120" w:lineRule="auto"/>
        <w:jc w:val="left"/>
        <w:rPr>
          <w:rFonts w:ascii="Source Sans Pro" w:hAnsi="Source Sans Pro" w:cs="Arial"/>
          <w:sz w:val="22"/>
          <w:szCs w:val="22"/>
          <w:lang w:val="en-CA"/>
        </w:rPr>
      </w:pPr>
    </w:p>
    <w:p w14:paraId="0CABCCE4" w14:textId="77777777" w:rsidR="00D86B69" w:rsidRPr="00841960" w:rsidRDefault="00D86B69" w:rsidP="00D73127">
      <w:pPr>
        <w:widowControl/>
        <w:tabs>
          <w:tab w:val="left" w:pos="-1440"/>
          <w:tab w:val="left" w:pos="-720"/>
          <w:tab w:val="left" w:pos="576"/>
          <w:tab w:val="left" w:pos="1152"/>
          <w:tab w:val="left" w:pos="1728"/>
          <w:tab w:val="left" w:pos="2304"/>
          <w:tab w:val="left" w:pos="2880"/>
        </w:tabs>
        <w:ind w:left="1152" w:hanging="576"/>
        <w:jc w:val="left"/>
        <w:rPr>
          <w:rFonts w:ascii="Source Sans Pro" w:hAnsi="Source Sans Pro" w:cs="Arial"/>
          <w:sz w:val="22"/>
          <w:szCs w:val="22"/>
          <w:lang w:val="en-CA"/>
        </w:rPr>
      </w:pPr>
      <w:r w:rsidRPr="00841960">
        <w:rPr>
          <w:rFonts w:ascii="Source Sans Pro" w:hAnsi="Source Sans Pro" w:cs="Arial"/>
          <w:sz w:val="22"/>
          <w:szCs w:val="22"/>
          <w:lang w:val="en-CA"/>
        </w:rPr>
        <w:t>1.</w:t>
      </w:r>
      <w:r w:rsidRPr="00841960">
        <w:rPr>
          <w:rFonts w:ascii="Source Sans Pro" w:hAnsi="Source Sans Pro" w:cs="Arial"/>
          <w:sz w:val="22"/>
          <w:szCs w:val="22"/>
          <w:lang w:val="en-CA"/>
        </w:rPr>
        <w:tab/>
      </w:r>
      <w:r w:rsidR="005C4D77" w:rsidRPr="00841960">
        <w:rPr>
          <w:rFonts w:ascii="Source Sans Pro" w:hAnsi="Source Sans Pro" w:cs="Arial"/>
          <w:i/>
          <w:sz w:val="22"/>
          <w:szCs w:val="22"/>
          <w:lang w:val="en-CA"/>
        </w:rPr>
        <w:t>CPA Canada</w:t>
      </w:r>
      <w:r w:rsidRPr="00841960">
        <w:rPr>
          <w:rFonts w:ascii="Source Sans Pro" w:hAnsi="Source Sans Pro" w:cs="Arial"/>
          <w:i/>
          <w:sz w:val="22"/>
          <w:szCs w:val="22"/>
          <w:lang w:val="en-CA"/>
        </w:rPr>
        <w:t xml:space="preserve"> Handbook</w:t>
      </w:r>
      <w:r w:rsidRPr="00841960">
        <w:rPr>
          <w:rFonts w:ascii="Source Sans Pro" w:hAnsi="Source Sans Pro" w:cs="Arial"/>
          <w:sz w:val="22"/>
          <w:szCs w:val="22"/>
          <w:lang w:val="en-CA"/>
        </w:rPr>
        <w:t xml:space="preserve"> recommendations have legal status and, as such, violation could result in court proceedings and judgements.</w:t>
      </w:r>
    </w:p>
    <w:p w14:paraId="35DFF8BB" w14:textId="77777777" w:rsidR="00D86B69" w:rsidRPr="00841960" w:rsidRDefault="00D86B69" w:rsidP="00D73127">
      <w:pPr>
        <w:widowControl/>
        <w:tabs>
          <w:tab w:val="left" w:pos="-1440"/>
          <w:tab w:val="left" w:pos="-720"/>
          <w:tab w:val="left" w:pos="576"/>
          <w:tab w:val="left" w:pos="1152"/>
          <w:tab w:val="left" w:pos="1728"/>
          <w:tab w:val="left" w:pos="2304"/>
          <w:tab w:val="left" w:pos="2880"/>
        </w:tabs>
        <w:spacing w:line="120" w:lineRule="auto"/>
        <w:jc w:val="left"/>
        <w:rPr>
          <w:rFonts w:ascii="Source Sans Pro" w:hAnsi="Source Sans Pro" w:cs="Arial"/>
          <w:sz w:val="22"/>
          <w:szCs w:val="22"/>
          <w:lang w:val="en-CA"/>
        </w:rPr>
      </w:pPr>
    </w:p>
    <w:p w14:paraId="6C55F6B9" w14:textId="77777777" w:rsidR="00D86B69" w:rsidRPr="00841960" w:rsidRDefault="00D86B69" w:rsidP="00D73127">
      <w:pPr>
        <w:widowControl/>
        <w:tabs>
          <w:tab w:val="left" w:pos="-1440"/>
          <w:tab w:val="left" w:pos="-720"/>
          <w:tab w:val="left" w:pos="576"/>
          <w:tab w:val="left" w:pos="1152"/>
          <w:tab w:val="left" w:pos="1728"/>
          <w:tab w:val="left" w:pos="2304"/>
          <w:tab w:val="left" w:pos="2880"/>
        </w:tabs>
        <w:ind w:left="1152" w:hanging="576"/>
        <w:jc w:val="left"/>
        <w:rPr>
          <w:rFonts w:ascii="Source Sans Pro" w:hAnsi="Source Sans Pro" w:cs="Arial"/>
          <w:sz w:val="22"/>
          <w:szCs w:val="22"/>
          <w:lang w:val="en-CA"/>
        </w:rPr>
      </w:pPr>
      <w:r w:rsidRPr="00841960">
        <w:rPr>
          <w:rFonts w:ascii="Source Sans Pro" w:hAnsi="Source Sans Pro" w:cs="Arial"/>
          <w:sz w:val="22"/>
          <w:szCs w:val="22"/>
          <w:lang w:val="en-CA"/>
        </w:rPr>
        <w:t>2.</w:t>
      </w:r>
      <w:r w:rsidRPr="00841960">
        <w:rPr>
          <w:rFonts w:ascii="Source Sans Pro" w:hAnsi="Source Sans Pro" w:cs="Arial"/>
          <w:sz w:val="22"/>
          <w:szCs w:val="22"/>
          <w:lang w:val="en-CA"/>
        </w:rPr>
        <w:tab/>
        <w:t>Auditor's examination of financial statements related to rendering an auditor's report.</w:t>
      </w:r>
    </w:p>
    <w:p w14:paraId="38E6FA6A" w14:textId="77777777" w:rsidR="00D86B69" w:rsidRPr="00841960" w:rsidRDefault="00D86B69" w:rsidP="00D73127">
      <w:pPr>
        <w:widowControl/>
        <w:tabs>
          <w:tab w:val="left" w:pos="-1440"/>
          <w:tab w:val="left" w:pos="-720"/>
          <w:tab w:val="left" w:pos="576"/>
          <w:tab w:val="left" w:pos="1152"/>
          <w:tab w:val="left" w:pos="1728"/>
          <w:tab w:val="left" w:pos="2304"/>
          <w:tab w:val="left" w:pos="2880"/>
        </w:tabs>
        <w:spacing w:line="120" w:lineRule="auto"/>
        <w:jc w:val="left"/>
        <w:rPr>
          <w:rFonts w:ascii="Source Sans Pro" w:hAnsi="Source Sans Pro" w:cs="Arial"/>
          <w:sz w:val="22"/>
          <w:szCs w:val="22"/>
          <w:lang w:val="en-CA"/>
        </w:rPr>
      </w:pPr>
    </w:p>
    <w:p w14:paraId="10217ADE" w14:textId="77777777" w:rsidR="00D86B69" w:rsidRPr="00841960" w:rsidRDefault="00D86B69" w:rsidP="00D73127">
      <w:pPr>
        <w:widowControl/>
        <w:tabs>
          <w:tab w:val="left" w:pos="-1440"/>
          <w:tab w:val="left" w:pos="-720"/>
          <w:tab w:val="left" w:pos="576"/>
          <w:tab w:val="left" w:pos="1152"/>
          <w:tab w:val="left" w:pos="1728"/>
          <w:tab w:val="left" w:pos="2304"/>
          <w:tab w:val="left" w:pos="2880"/>
        </w:tabs>
        <w:ind w:left="1152" w:hanging="576"/>
        <w:jc w:val="left"/>
        <w:rPr>
          <w:rFonts w:ascii="Source Sans Pro" w:hAnsi="Source Sans Pro" w:cs="Arial"/>
          <w:sz w:val="22"/>
          <w:szCs w:val="22"/>
          <w:lang w:val="en-CA"/>
        </w:rPr>
      </w:pPr>
      <w:r w:rsidRPr="00841960">
        <w:rPr>
          <w:rFonts w:ascii="Source Sans Pro" w:hAnsi="Source Sans Pro" w:cs="Arial"/>
          <w:sz w:val="22"/>
          <w:szCs w:val="22"/>
          <w:lang w:val="en-CA"/>
        </w:rPr>
        <w:t>3.</w:t>
      </w:r>
      <w:r w:rsidRPr="00841960">
        <w:rPr>
          <w:rFonts w:ascii="Source Sans Pro" w:hAnsi="Source Sans Pro" w:cs="Arial"/>
          <w:sz w:val="22"/>
          <w:szCs w:val="22"/>
          <w:lang w:val="en-CA"/>
        </w:rPr>
        <w:tab/>
        <w:t>Professional codes of ethics.</w:t>
      </w:r>
    </w:p>
    <w:p w14:paraId="6F735FA0" w14:textId="77777777" w:rsidR="00D86B69" w:rsidRPr="00841960" w:rsidRDefault="00D86B69" w:rsidP="00D73127">
      <w:pPr>
        <w:widowControl/>
        <w:tabs>
          <w:tab w:val="left" w:pos="-1440"/>
          <w:tab w:val="left" w:pos="-720"/>
          <w:tab w:val="left" w:pos="576"/>
          <w:tab w:val="left" w:pos="1152"/>
          <w:tab w:val="left" w:pos="1728"/>
          <w:tab w:val="left" w:pos="2304"/>
          <w:tab w:val="left" w:pos="2880"/>
        </w:tabs>
        <w:spacing w:line="120" w:lineRule="auto"/>
        <w:jc w:val="left"/>
        <w:rPr>
          <w:rFonts w:ascii="Source Sans Pro" w:hAnsi="Source Sans Pro" w:cs="Arial"/>
          <w:sz w:val="22"/>
          <w:szCs w:val="22"/>
          <w:lang w:val="en-CA"/>
        </w:rPr>
      </w:pPr>
    </w:p>
    <w:p w14:paraId="38287A2E" w14:textId="77777777" w:rsidR="00D86B69" w:rsidRPr="00841960" w:rsidRDefault="00D86B69" w:rsidP="00D73127">
      <w:pPr>
        <w:widowControl/>
        <w:tabs>
          <w:tab w:val="left" w:pos="-1440"/>
          <w:tab w:val="left" w:pos="-720"/>
          <w:tab w:val="left" w:pos="576"/>
          <w:tab w:val="left" w:pos="1152"/>
          <w:tab w:val="left" w:pos="1728"/>
          <w:tab w:val="left" w:pos="2304"/>
          <w:tab w:val="left" w:pos="2880"/>
        </w:tabs>
        <w:ind w:left="1152" w:hanging="576"/>
        <w:jc w:val="left"/>
        <w:rPr>
          <w:rFonts w:ascii="Source Sans Pro" w:hAnsi="Source Sans Pro" w:cs="Arial"/>
          <w:sz w:val="22"/>
          <w:szCs w:val="22"/>
          <w:lang w:val="en-CA"/>
        </w:rPr>
      </w:pPr>
      <w:r w:rsidRPr="00841960">
        <w:rPr>
          <w:rFonts w:ascii="Source Sans Pro" w:hAnsi="Source Sans Pro" w:cs="Arial"/>
          <w:sz w:val="22"/>
          <w:szCs w:val="22"/>
          <w:lang w:val="en-CA"/>
        </w:rPr>
        <w:t>4.</w:t>
      </w:r>
      <w:r w:rsidRPr="00841960">
        <w:rPr>
          <w:rFonts w:ascii="Source Sans Pro" w:hAnsi="Source Sans Pro" w:cs="Arial"/>
          <w:sz w:val="22"/>
          <w:szCs w:val="22"/>
          <w:lang w:val="en-CA"/>
        </w:rPr>
        <w:tab/>
        <w:t>Securities exchange requirements.</w:t>
      </w:r>
    </w:p>
    <w:p w14:paraId="03E416B3" w14:textId="77777777" w:rsidR="00D86B69" w:rsidRPr="00841960" w:rsidRDefault="00D86B69" w:rsidP="00D73127">
      <w:pPr>
        <w:widowControl/>
        <w:tabs>
          <w:tab w:val="left" w:pos="-1440"/>
          <w:tab w:val="left" w:pos="-720"/>
          <w:tab w:val="left" w:pos="576"/>
          <w:tab w:val="left" w:pos="1152"/>
          <w:tab w:val="left" w:pos="1728"/>
          <w:tab w:val="left" w:pos="2304"/>
          <w:tab w:val="left" w:pos="2880"/>
        </w:tabs>
        <w:spacing w:line="120" w:lineRule="auto"/>
        <w:jc w:val="left"/>
        <w:rPr>
          <w:rFonts w:ascii="Source Sans Pro" w:hAnsi="Source Sans Pro" w:cs="Arial"/>
          <w:sz w:val="22"/>
          <w:szCs w:val="22"/>
          <w:lang w:val="en-CA"/>
        </w:rPr>
      </w:pPr>
    </w:p>
    <w:p w14:paraId="6047784A" w14:textId="77777777" w:rsidR="00D86B69" w:rsidRPr="00841960" w:rsidRDefault="00D86B69" w:rsidP="00D73127">
      <w:pPr>
        <w:widowControl/>
        <w:tabs>
          <w:tab w:val="left" w:pos="-1440"/>
          <w:tab w:val="left" w:pos="-720"/>
          <w:tab w:val="left" w:pos="576"/>
          <w:tab w:val="left" w:pos="1152"/>
          <w:tab w:val="left" w:pos="1728"/>
          <w:tab w:val="left" w:pos="2304"/>
          <w:tab w:val="left" w:pos="2880"/>
        </w:tabs>
        <w:ind w:left="1152" w:hanging="576"/>
        <w:jc w:val="left"/>
        <w:rPr>
          <w:rFonts w:ascii="Source Sans Pro" w:hAnsi="Source Sans Pro" w:cs="Arial"/>
          <w:sz w:val="22"/>
          <w:szCs w:val="22"/>
          <w:lang w:val="en-CA"/>
        </w:rPr>
      </w:pPr>
      <w:r w:rsidRPr="00841960">
        <w:rPr>
          <w:rFonts w:ascii="Source Sans Pro" w:hAnsi="Source Sans Pro" w:cs="Arial"/>
          <w:sz w:val="22"/>
          <w:szCs w:val="22"/>
          <w:lang w:val="en-CA"/>
        </w:rPr>
        <w:t>5.</w:t>
      </w:r>
      <w:r w:rsidRPr="00841960">
        <w:rPr>
          <w:rFonts w:ascii="Source Sans Pro" w:hAnsi="Source Sans Pro" w:cs="Arial"/>
          <w:sz w:val="22"/>
          <w:szCs w:val="22"/>
          <w:lang w:val="en-CA"/>
        </w:rPr>
        <w:tab/>
        <w:t>Reporting requirements of banks for accessing credit.</w:t>
      </w:r>
    </w:p>
    <w:p w14:paraId="30DE8F9E" w14:textId="77777777" w:rsidR="00D86B69" w:rsidRPr="00841960" w:rsidRDefault="00D86B69" w:rsidP="00D73127">
      <w:pPr>
        <w:widowControl/>
        <w:tabs>
          <w:tab w:val="left" w:pos="-1440"/>
          <w:tab w:val="left" w:pos="-720"/>
          <w:tab w:val="left" w:pos="576"/>
          <w:tab w:val="left" w:pos="1152"/>
          <w:tab w:val="left" w:pos="1728"/>
          <w:tab w:val="left" w:pos="2304"/>
          <w:tab w:val="left" w:pos="2880"/>
        </w:tabs>
        <w:spacing w:line="120" w:lineRule="auto"/>
        <w:jc w:val="left"/>
        <w:rPr>
          <w:rFonts w:ascii="Source Sans Pro" w:hAnsi="Source Sans Pro" w:cs="Arial"/>
          <w:sz w:val="22"/>
          <w:szCs w:val="22"/>
          <w:lang w:val="en-CA"/>
        </w:rPr>
      </w:pPr>
    </w:p>
    <w:p w14:paraId="653866FB" w14:textId="77777777" w:rsidR="00D86B69" w:rsidRPr="00841960" w:rsidRDefault="00D86B69" w:rsidP="00D73127">
      <w:pPr>
        <w:widowControl/>
        <w:tabs>
          <w:tab w:val="left" w:pos="-1440"/>
          <w:tab w:val="left" w:pos="-720"/>
          <w:tab w:val="left" w:pos="576"/>
          <w:tab w:val="left" w:pos="1152"/>
          <w:tab w:val="left" w:pos="1728"/>
          <w:tab w:val="left" w:pos="2304"/>
          <w:tab w:val="left" w:pos="2880"/>
        </w:tabs>
        <w:ind w:left="1152" w:hanging="576"/>
        <w:jc w:val="left"/>
        <w:rPr>
          <w:rFonts w:ascii="Source Sans Pro" w:hAnsi="Source Sans Pro" w:cs="Arial"/>
          <w:sz w:val="22"/>
          <w:szCs w:val="22"/>
          <w:lang w:val="en-CA"/>
        </w:rPr>
      </w:pPr>
      <w:r w:rsidRPr="00841960">
        <w:rPr>
          <w:rFonts w:ascii="Source Sans Pro" w:hAnsi="Source Sans Pro" w:cs="Arial"/>
          <w:sz w:val="22"/>
          <w:szCs w:val="22"/>
          <w:lang w:val="en-CA"/>
        </w:rPr>
        <w:t>6.</w:t>
      </w:r>
      <w:r w:rsidRPr="00841960">
        <w:rPr>
          <w:rFonts w:ascii="Source Sans Pro" w:hAnsi="Source Sans Pro" w:cs="Arial"/>
          <w:sz w:val="22"/>
          <w:szCs w:val="22"/>
          <w:lang w:val="en-CA"/>
        </w:rPr>
        <w:tab/>
        <w:t>General acceptance.</w:t>
      </w:r>
    </w:p>
    <w:p w14:paraId="3FD38912" w14:textId="77777777" w:rsidR="00D86B69" w:rsidRPr="00841960" w:rsidRDefault="00D86B69" w:rsidP="00D73127">
      <w:pPr>
        <w:widowControl/>
        <w:tabs>
          <w:tab w:val="left" w:pos="-1440"/>
          <w:tab w:val="left" w:pos="-720"/>
          <w:tab w:val="left" w:pos="576"/>
          <w:tab w:val="left" w:pos="1152"/>
          <w:tab w:val="left" w:pos="1728"/>
          <w:tab w:val="left" w:pos="2304"/>
          <w:tab w:val="left" w:pos="2880"/>
        </w:tabs>
        <w:ind w:left="576" w:right="576"/>
        <w:jc w:val="left"/>
        <w:rPr>
          <w:rFonts w:ascii="Source Sans Pro" w:hAnsi="Source Sans Pro" w:cs="Arial"/>
          <w:sz w:val="22"/>
          <w:szCs w:val="22"/>
          <w:lang w:val="en-CA"/>
        </w:rPr>
      </w:pPr>
    </w:p>
    <w:p w14:paraId="313E41DF" w14:textId="77777777" w:rsidR="00D86B69" w:rsidRPr="00841960" w:rsidRDefault="00A57908" w:rsidP="00D73127">
      <w:pPr>
        <w:widowControl/>
        <w:tabs>
          <w:tab w:val="left" w:pos="-1440"/>
          <w:tab w:val="left" w:pos="-720"/>
          <w:tab w:val="left" w:pos="576"/>
          <w:tab w:val="left" w:pos="1152"/>
          <w:tab w:val="left" w:pos="1728"/>
          <w:tab w:val="left" w:pos="2304"/>
          <w:tab w:val="left" w:pos="2880"/>
        </w:tabs>
        <w:jc w:val="left"/>
        <w:rPr>
          <w:rFonts w:ascii="Source Sans Pro" w:hAnsi="Source Sans Pro" w:cs="Arial"/>
          <w:sz w:val="22"/>
          <w:szCs w:val="22"/>
          <w:lang w:val="en-CA"/>
        </w:rPr>
      </w:pPr>
      <w:r w:rsidRPr="00841960">
        <w:rPr>
          <w:rFonts w:ascii="Source Sans Pro" w:hAnsi="Source Sans Pro" w:cs="Arial"/>
          <w:sz w:val="22"/>
          <w:szCs w:val="22"/>
          <w:lang w:val="en-CA"/>
        </w:rPr>
        <w:fldChar w:fldCharType="begin"/>
      </w:r>
      <w:r w:rsidR="00D86B69" w:rsidRPr="00841960">
        <w:rPr>
          <w:rFonts w:ascii="Source Sans Pro" w:hAnsi="Source Sans Pro" w:cs="Arial"/>
          <w:sz w:val="22"/>
          <w:szCs w:val="22"/>
          <w:lang w:val="en-CA"/>
        </w:rPr>
        <w:instrText xml:space="preserve"> SEQ "1_0" \*ALPHABETIC </w:instrText>
      </w:r>
      <w:r w:rsidRPr="00841960">
        <w:rPr>
          <w:rFonts w:ascii="Source Sans Pro" w:hAnsi="Source Sans Pro" w:cs="Arial"/>
          <w:sz w:val="22"/>
          <w:szCs w:val="22"/>
          <w:lang w:val="en-CA"/>
        </w:rPr>
        <w:fldChar w:fldCharType="separate"/>
      </w:r>
      <w:r w:rsidR="001A1BD4" w:rsidRPr="00841960">
        <w:rPr>
          <w:rFonts w:ascii="Source Sans Pro" w:hAnsi="Source Sans Pro" w:cs="Arial"/>
          <w:noProof/>
          <w:sz w:val="22"/>
          <w:szCs w:val="22"/>
          <w:lang w:val="en-CA"/>
        </w:rPr>
        <w:t>I</w:t>
      </w:r>
      <w:r w:rsidRPr="00841960">
        <w:rPr>
          <w:rFonts w:ascii="Source Sans Pro" w:hAnsi="Source Sans Pro" w:cs="Arial"/>
          <w:sz w:val="22"/>
          <w:szCs w:val="22"/>
          <w:lang w:val="en-CA"/>
        </w:rPr>
        <w:fldChar w:fldCharType="end"/>
      </w:r>
      <w:r w:rsidR="00D86B69"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ab/>
        <w:t>Why are various groups interested in accounting?</w:t>
      </w:r>
    </w:p>
    <w:p w14:paraId="3C71C2AE" w14:textId="77777777" w:rsidR="00D86B69" w:rsidRPr="00841960" w:rsidRDefault="00D86B69" w:rsidP="00D73127">
      <w:pPr>
        <w:widowControl/>
        <w:tabs>
          <w:tab w:val="left" w:pos="-1440"/>
          <w:tab w:val="left" w:pos="-720"/>
          <w:tab w:val="left" w:pos="576"/>
          <w:tab w:val="left" w:pos="1152"/>
          <w:tab w:val="left" w:pos="1728"/>
          <w:tab w:val="left" w:pos="2304"/>
          <w:tab w:val="left" w:pos="2880"/>
        </w:tabs>
        <w:jc w:val="left"/>
        <w:rPr>
          <w:rFonts w:ascii="Source Sans Pro" w:hAnsi="Source Sans Pro" w:cs="Arial"/>
          <w:lang w:val="en-CA"/>
        </w:rPr>
      </w:pPr>
    </w:p>
    <w:tbl>
      <w:tblPr>
        <w:tblW w:w="0" w:type="auto"/>
        <w:tblInd w:w="155" w:type="dxa"/>
        <w:tblLayout w:type="fixed"/>
        <w:tblCellMar>
          <w:left w:w="177" w:type="dxa"/>
          <w:right w:w="177" w:type="dxa"/>
        </w:tblCellMar>
        <w:tblLook w:val="0000" w:firstRow="0" w:lastRow="0" w:firstColumn="0" w:lastColumn="0" w:noHBand="0" w:noVBand="0"/>
      </w:tblPr>
      <w:tblGrid>
        <w:gridCol w:w="9135"/>
      </w:tblGrid>
      <w:tr w:rsidR="00D86B69" w:rsidRPr="00841960" w14:paraId="49B48BBD" w14:textId="77777777">
        <w:tc>
          <w:tcPr>
            <w:tcW w:w="9135" w:type="dxa"/>
            <w:tcBorders>
              <w:top w:val="double" w:sz="1" w:space="0" w:color="000000"/>
              <w:left w:val="double" w:sz="1" w:space="0" w:color="000000"/>
              <w:bottom w:val="double" w:sz="1" w:space="0" w:color="000000"/>
              <w:right w:val="double" w:sz="1" w:space="0" w:color="000000"/>
            </w:tcBorders>
          </w:tcPr>
          <w:p w14:paraId="73466FAA" w14:textId="77777777" w:rsidR="00D86B69" w:rsidRPr="00841960" w:rsidRDefault="00D86B69" w:rsidP="00D73127">
            <w:pPr>
              <w:tabs>
                <w:tab w:val="left" w:pos="576"/>
                <w:tab w:val="left" w:pos="1152"/>
                <w:tab w:val="left" w:pos="1728"/>
                <w:tab w:val="left" w:pos="2304"/>
                <w:tab w:val="left" w:pos="2880"/>
              </w:tabs>
              <w:snapToGrid w:val="0"/>
              <w:spacing w:line="201" w:lineRule="exact"/>
              <w:jc w:val="left"/>
              <w:rPr>
                <w:rFonts w:ascii="Source Sans Pro" w:hAnsi="Source Sans Pro" w:cs="Arial"/>
                <w:lang w:val="en-CA"/>
              </w:rPr>
            </w:pPr>
          </w:p>
          <w:p w14:paraId="7036C085" w14:textId="77777777" w:rsidR="00D86B69" w:rsidRPr="00841960" w:rsidRDefault="00D86B69" w:rsidP="004B3B78">
            <w:pPr>
              <w:widowControl/>
              <w:tabs>
                <w:tab w:val="left" w:pos="576"/>
                <w:tab w:val="left" w:pos="1152"/>
                <w:tab w:val="left" w:pos="1728"/>
                <w:tab w:val="left" w:pos="2304"/>
                <w:tab w:val="left" w:pos="2880"/>
              </w:tabs>
              <w:jc w:val="center"/>
              <w:rPr>
                <w:rFonts w:ascii="Source Sans Pro" w:hAnsi="Source Sans Pro" w:cs="Arial"/>
                <w:b/>
                <w:lang w:val="en-CA"/>
              </w:rPr>
            </w:pPr>
            <w:r w:rsidRPr="00841960">
              <w:rPr>
                <w:rFonts w:ascii="Source Sans Pro" w:hAnsi="Source Sans Pro" w:cs="Arial"/>
                <w:b/>
                <w:lang w:val="en-CA"/>
              </w:rPr>
              <w:t>TEACHING TIP</w:t>
            </w:r>
          </w:p>
          <w:p w14:paraId="7F84A094" w14:textId="77777777" w:rsidR="00D86B69" w:rsidRPr="00841960" w:rsidRDefault="00D86B69" w:rsidP="00D73127">
            <w:pPr>
              <w:widowControl/>
              <w:tabs>
                <w:tab w:val="left" w:pos="-1440"/>
                <w:tab w:val="left" w:pos="-720"/>
                <w:tab w:val="left" w:pos="576"/>
                <w:tab w:val="left" w:pos="1152"/>
                <w:tab w:val="left" w:pos="1728"/>
                <w:tab w:val="left" w:pos="2304"/>
                <w:tab w:val="left" w:pos="2880"/>
              </w:tabs>
              <w:jc w:val="left"/>
              <w:rPr>
                <w:rFonts w:ascii="Source Sans Pro" w:hAnsi="Source Sans Pro" w:cs="Arial"/>
                <w:b/>
                <w:sz w:val="22"/>
                <w:szCs w:val="22"/>
                <w:lang w:val="en-CA"/>
              </w:rPr>
            </w:pPr>
          </w:p>
          <w:p w14:paraId="1E114E1F" w14:textId="77777777" w:rsidR="00D86B69" w:rsidRPr="00841960" w:rsidRDefault="00D86B69" w:rsidP="00D73127">
            <w:pPr>
              <w:widowControl/>
              <w:tabs>
                <w:tab w:val="left" w:pos="576"/>
                <w:tab w:val="left" w:pos="1152"/>
                <w:tab w:val="left" w:pos="1728"/>
                <w:tab w:val="left" w:pos="2304"/>
                <w:tab w:val="left" w:pos="2880"/>
              </w:tabs>
              <w:jc w:val="left"/>
              <w:rPr>
                <w:rFonts w:ascii="Source Sans Pro" w:hAnsi="Source Sans Pro" w:cs="Arial"/>
                <w:sz w:val="22"/>
                <w:szCs w:val="22"/>
                <w:lang w:val="en-CA"/>
              </w:rPr>
            </w:pPr>
            <w:r w:rsidRPr="00841960">
              <w:rPr>
                <w:rFonts w:ascii="Source Sans Pro" w:hAnsi="Source Sans Pro" w:cs="Arial"/>
                <w:b/>
                <w:sz w:val="22"/>
                <w:szCs w:val="22"/>
                <w:lang w:val="en-CA"/>
              </w:rPr>
              <w:tab/>
            </w:r>
            <w:r w:rsidR="00A57908" w:rsidRPr="000E5EC5">
              <w:rPr>
                <w:rFonts w:ascii="Source Sans Pro" w:hAnsi="Source Sans Pro" w:cs="Arial"/>
                <w:b/>
                <w:sz w:val="22"/>
                <w:szCs w:val="22"/>
                <w:lang w:val="en-CA"/>
              </w:rPr>
              <w:t>Illustration 1-2 below</w:t>
            </w:r>
            <w:r w:rsidR="00E5676C" w:rsidRPr="00841960">
              <w:rPr>
                <w:rFonts w:ascii="Source Sans Pro" w:hAnsi="Source Sans Pro" w:cs="Arial"/>
                <w:sz w:val="22"/>
                <w:szCs w:val="22"/>
                <w:lang w:val="en-CA"/>
              </w:rPr>
              <w:t xml:space="preserve"> </w:t>
            </w:r>
            <w:r w:rsidRPr="00841960">
              <w:rPr>
                <w:rFonts w:ascii="Source Sans Pro" w:hAnsi="Source Sans Pro" w:cs="Arial"/>
                <w:sz w:val="22"/>
                <w:szCs w:val="22"/>
                <w:lang w:val="en-CA"/>
              </w:rPr>
              <w:t>can be used to discuss the major groups that are influential</w:t>
            </w:r>
          </w:p>
          <w:p w14:paraId="18EEB496" w14:textId="77777777" w:rsidR="00D86B69" w:rsidRPr="00841960" w:rsidRDefault="00D86B69" w:rsidP="00D73127">
            <w:pPr>
              <w:widowControl/>
              <w:tabs>
                <w:tab w:val="left" w:pos="576"/>
                <w:tab w:val="left" w:pos="1152"/>
                <w:tab w:val="left" w:pos="1728"/>
                <w:tab w:val="left" w:pos="2304"/>
                <w:tab w:val="left" w:pos="2880"/>
              </w:tabs>
              <w:jc w:val="left"/>
              <w:rPr>
                <w:rFonts w:ascii="Source Sans Pro" w:hAnsi="Source Sans Pro" w:cs="Arial"/>
                <w:sz w:val="22"/>
                <w:szCs w:val="22"/>
                <w:lang w:val="en-CA"/>
              </w:rPr>
            </w:pPr>
            <w:r w:rsidRPr="00841960">
              <w:rPr>
                <w:rFonts w:ascii="Source Sans Pro" w:hAnsi="Source Sans Pro" w:cs="Arial"/>
                <w:sz w:val="22"/>
                <w:szCs w:val="22"/>
                <w:lang w:val="en-CA"/>
              </w:rPr>
              <w:tab/>
              <w:t>in the standard setting process.</w:t>
            </w:r>
          </w:p>
          <w:p w14:paraId="1892903F" w14:textId="77777777" w:rsidR="00D86B69" w:rsidRPr="00841960" w:rsidRDefault="00D86B69" w:rsidP="00D73127">
            <w:pPr>
              <w:widowControl/>
              <w:tabs>
                <w:tab w:val="left" w:pos="-1440"/>
                <w:tab w:val="left" w:pos="-720"/>
                <w:tab w:val="left" w:pos="576"/>
                <w:tab w:val="left" w:pos="1152"/>
                <w:tab w:val="left" w:pos="1728"/>
                <w:tab w:val="left" w:pos="2304"/>
                <w:tab w:val="left" w:pos="2880"/>
              </w:tabs>
              <w:spacing w:after="58"/>
              <w:jc w:val="left"/>
              <w:rPr>
                <w:rFonts w:ascii="Source Sans Pro" w:hAnsi="Source Sans Pro" w:cs="Arial"/>
                <w:b/>
                <w:lang w:val="en-CA"/>
              </w:rPr>
            </w:pPr>
          </w:p>
        </w:tc>
      </w:tr>
    </w:tbl>
    <w:p w14:paraId="2E61BD1C" w14:textId="77777777" w:rsidR="00D86B69" w:rsidRPr="00841960" w:rsidRDefault="00D86B69" w:rsidP="00D73127">
      <w:pPr>
        <w:widowControl/>
        <w:tabs>
          <w:tab w:val="left" w:pos="-1440"/>
          <w:tab w:val="left" w:pos="-720"/>
          <w:tab w:val="left" w:pos="576"/>
          <w:tab w:val="left" w:pos="1152"/>
          <w:tab w:val="left" w:pos="1728"/>
          <w:tab w:val="left" w:pos="2304"/>
          <w:tab w:val="left" w:pos="2880"/>
        </w:tabs>
        <w:jc w:val="left"/>
        <w:rPr>
          <w:rFonts w:ascii="Source Sans Pro" w:hAnsi="Source Sans Pro" w:cs="Arial"/>
          <w:sz w:val="22"/>
          <w:szCs w:val="22"/>
          <w:lang w:val="en-CA"/>
        </w:rPr>
      </w:pPr>
    </w:p>
    <w:p w14:paraId="76A0A0C7" w14:textId="77777777" w:rsidR="00D86B69" w:rsidRPr="00841960" w:rsidRDefault="00D86B69" w:rsidP="00D73127">
      <w:pPr>
        <w:widowControl/>
        <w:tabs>
          <w:tab w:val="left" w:pos="-1440"/>
          <w:tab w:val="left" w:pos="-720"/>
          <w:tab w:val="left" w:pos="576"/>
          <w:tab w:val="left" w:pos="1152"/>
          <w:tab w:val="left" w:pos="1728"/>
          <w:tab w:val="left" w:pos="2304"/>
          <w:tab w:val="left" w:pos="2880"/>
        </w:tabs>
        <w:ind w:left="1152" w:hanging="576"/>
        <w:jc w:val="left"/>
        <w:rPr>
          <w:rFonts w:ascii="Source Sans Pro" w:hAnsi="Source Sans Pro" w:cs="Arial"/>
          <w:sz w:val="22"/>
          <w:szCs w:val="22"/>
          <w:lang w:val="en-CA"/>
        </w:rPr>
      </w:pPr>
      <w:r w:rsidRPr="00841960">
        <w:rPr>
          <w:rFonts w:ascii="Source Sans Pro" w:hAnsi="Source Sans Pro" w:cs="Arial"/>
          <w:sz w:val="22"/>
          <w:szCs w:val="22"/>
          <w:lang w:val="en-CA"/>
        </w:rPr>
        <w:t>1.</w:t>
      </w:r>
      <w:r w:rsidRPr="00841960">
        <w:rPr>
          <w:rFonts w:ascii="Source Sans Pro" w:hAnsi="Source Sans Pro" w:cs="Arial"/>
          <w:sz w:val="22"/>
          <w:szCs w:val="22"/>
          <w:lang w:val="en-CA"/>
        </w:rPr>
        <w:tab/>
        <w:t>Describe these groups, their composition and their interests.</w:t>
      </w:r>
    </w:p>
    <w:p w14:paraId="0B44E8AF" w14:textId="77777777" w:rsidR="00D86B69" w:rsidRPr="00841960" w:rsidRDefault="00D86B69" w:rsidP="00D73127">
      <w:pPr>
        <w:widowControl/>
        <w:tabs>
          <w:tab w:val="left" w:pos="-1440"/>
          <w:tab w:val="left" w:pos="-720"/>
          <w:tab w:val="left" w:pos="576"/>
          <w:tab w:val="left" w:pos="1152"/>
          <w:tab w:val="left" w:pos="1728"/>
          <w:tab w:val="left" w:pos="2304"/>
          <w:tab w:val="left" w:pos="2880"/>
        </w:tabs>
        <w:jc w:val="left"/>
        <w:rPr>
          <w:rFonts w:ascii="Source Sans Pro" w:hAnsi="Source Sans Pro" w:cs="Arial"/>
          <w:sz w:val="22"/>
          <w:szCs w:val="22"/>
          <w:lang w:val="en-CA"/>
        </w:rPr>
      </w:pPr>
    </w:p>
    <w:p w14:paraId="6D9F34BF" w14:textId="77777777" w:rsidR="00D86B69" w:rsidRPr="00841960" w:rsidRDefault="00D86B69" w:rsidP="00D73127">
      <w:pPr>
        <w:widowControl/>
        <w:tabs>
          <w:tab w:val="left" w:pos="-1440"/>
          <w:tab w:val="left" w:pos="-720"/>
          <w:tab w:val="left" w:pos="576"/>
          <w:tab w:val="left" w:pos="1152"/>
          <w:tab w:val="left" w:pos="1728"/>
          <w:tab w:val="left" w:pos="2304"/>
          <w:tab w:val="left" w:pos="2880"/>
        </w:tabs>
        <w:ind w:left="1152" w:hanging="576"/>
        <w:jc w:val="left"/>
        <w:rPr>
          <w:rFonts w:ascii="Source Sans Pro" w:hAnsi="Source Sans Pro" w:cs="Arial"/>
          <w:sz w:val="22"/>
          <w:szCs w:val="22"/>
          <w:lang w:val="en-CA"/>
        </w:rPr>
      </w:pPr>
      <w:r w:rsidRPr="00841960">
        <w:rPr>
          <w:rFonts w:ascii="Source Sans Pro" w:hAnsi="Source Sans Pro" w:cs="Arial"/>
          <w:sz w:val="22"/>
          <w:szCs w:val="22"/>
          <w:lang w:val="en-CA"/>
        </w:rPr>
        <w:t>2.</w:t>
      </w:r>
      <w:r w:rsidRPr="00841960">
        <w:rPr>
          <w:rFonts w:ascii="Source Sans Pro" w:hAnsi="Source Sans Pro" w:cs="Arial"/>
          <w:sz w:val="22"/>
          <w:szCs w:val="22"/>
          <w:lang w:val="en-CA"/>
        </w:rPr>
        <w:tab/>
        <w:t xml:space="preserve">Discuss the </w:t>
      </w:r>
      <w:r w:rsidR="003A5F02" w:rsidRPr="00841960">
        <w:rPr>
          <w:rFonts w:ascii="Source Sans Pro" w:hAnsi="Source Sans Pro" w:cs="Arial"/>
          <w:sz w:val="22"/>
          <w:szCs w:val="22"/>
          <w:lang w:val="en-CA"/>
        </w:rPr>
        <w:t xml:space="preserve">effect </w:t>
      </w:r>
      <w:r w:rsidRPr="00841960">
        <w:rPr>
          <w:rFonts w:ascii="Source Sans Pro" w:hAnsi="Source Sans Pro" w:cs="Arial"/>
          <w:sz w:val="22"/>
          <w:szCs w:val="22"/>
          <w:lang w:val="en-CA"/>
        </w:rPr>
        <w:t>of accounting on the interests of each group.</w:t>
      </w:r>
    </w:p>
    <w:p w14:paraId="0FB785EA" w14:textId="77777777" w:rsidR="00D86B69" w:rsidRPr="00841960" w:rsidRDefault="00D86B69" w:rsidP="00D73127">
      <w:pPr>
        <w:widowControl/>
        <w:tabs>
          <w:tab w:val="left" w:pos="-1440"/>
          <w:tab w:val="left" w:pos="-720"/>
          <w:tab w:val="left" w:pos="576"/>
          <w:tab w:val="left" w:pos="1152"/>
          <w:tab w:val="left" w:pos="1728"/>
          <w:tab w:val="left" w:pos="2304"/>
          <w:tab w:val="left" w:pos="2880"/>
        </w:tabs>
        <w:jc w:val="left"/>
        <w:rPr>
          <w:rFonts w:ascii="Source Sans Pro" w:hAnsi="Source Sans Pro" w:cs="Arial"/>
          <w:sz w:val="22"/>
          <w:szCs w:val="22"/>
          <w:lang w:val="en-CA"/>
        </w:rPr>
      </w:pPr>
    </w:p>
    <w:p w14:paraId="0E9925AC" w14:textId="77777777" w:rsidR="00D86B69" w:rsidRPr="00841960" w:rsidRDefault="00D86B69" w:rsidP="00D73127">
      <w:pPr>
        <w:widowControl/>
        <w:tabs>
          <w:tab w:val="left" w:pos="-1440"/>
          <w:tab w:val="left" w:pos="-720"/>
          <w:tab w:val="left" w:pos="576"/>
          <w:tab w:val="left" w:pos="1152"/>
          <w:tab w:val="left" w:pos="1728"/>
          <w:tab w:val="left" w:pos="2304"/>
          <w:tab w:val="left" w:pos="2880"/>
        </w:tabs>
        <w:ind w:left="1152" w:hanging="576"/>
        <w:jc w:val="left"/>
        <w:rPr>
          <w:rFonts w:ascii="Source Sans Pro" w:hAnsi="Source Sans Pro" w:cs="Arial"/>
          <w:sz w:val="22"/>
          <w:szCs w:val="22"/>
          <w:lang w:val="en-CA"/>
        </w:rPr>
      </w:pPr>
      <w:r w:rsidRPr="00841960">
        <w:rPr>
          <w:rFonts w:ascii="Source Sans Pro" w:hAnsi="Source Sans Pro" w:cs="Arial"/>
          <w:sz w:val="22"/>
          <w:szCs w:val="22"/>
          <w:lang w:val="en-CA"/>
        </w:rPr>
        <w:t>3.</w:t>
      </w:r>
      <w:r w:rsidRPr="00841960">
        <w:rPr>
          <w:rFonts w:ascii="Source Sans Pro" w:hAnsi="Source Sans Pro" w:cs="Arial"/>
          <w:sz w:val="22"/>
          <w:szCs w:val="22"/>
          <w:lang w:val="en-CA"/>
        </w:rPr>
        <w:tab/>
        <w:t xml:space="preserve">Discuss the </w:t>
      </w:r>
      <w:r w:rsidR="003A5F02" w:rsidRPr="00841960">
        <w:rPr>
          <w:rFonts w:ascii="Source Sans Pro" w:hAnsi="Source Sans Pro" w:cs="Arial"/>
          <w:sz w:val="22"/>
          <w:szCs w:val="22"/>
          <w:lang w:val="en-CA"/>
        </w:rPr>
        <w:t xml:space="preserve">effect </w:t>
      </w:r>
      <w:r w:rsidRPr="00841960">
        <w:rPr>
          <w:rFonts w:ascii="Source Sans Pro" w:hAnsi="Source Sans Pro" w:cs="Arial"/>
          <w:sz w:val="22"/>
          <w:szCs w:val="22"/>
          <w:lang w:val="en-CA"/>
        </w:rPr>
        <w:t>of these groups on accounting.</w:t>
      </w:r>
    </w:p>
    <w:p w14:paraId="2446EBC9" w14:textId="77777777" w:rsidR="000E5EC5" w:rsidRDefault="000E5EC5" w:rsidP="00D73127">
      <w:pPr>
        <w:widowControl/>
        <w:tabs>
          <w:tab w:val="left" w:pos="-1440"/>
          <w:tab w:val="left" w:pos="-720"/>
          <w:tab w:val="left" w:pos="576"/>
          <w:tab w:val="left" w:pos="1152"/>
          <w:tab w:val="left" w:pos="1728"/>
          <w:tab w:val="left" w:pos="2304"/>
          <w:tab w:val="left" w:pos="2880"/>
        </w:tabs>
        <w:ind w:left="576" w:hanging="576"/>
        <w:jc w:val="left"/>
        <w:rPr>
          <w:rFonts w:ascii="Source Sans Pro" w:hAnsi="Source Sans Pro" w:cs="Arial"/>
          <w:sz w:val="22"/>
          <w:szCs w:val="22"/>
          <w:lang w:val="en-CA"/>
        </w:rPr>
      </w:pPr>
    </w:p>
    <w:p w14:paraId="4FD04F9E" w14:textId="77777777" w:rsidR="00D86B69" w:rsidRPr="00841960" w:rsidRDefault="00A57908" w:rsidP="00D73127">
      <w:pPr>
        <w:widowControl/>
        <w:tabs>
          <w:tab w:val="left" w:pos="-1440"/>
          <w:tab w:val="left" w:pos="-720"/>
          <w:tab w:val="left" w:pos="576"/>
          <w:tab w:val="left" w:pos="1152"/>
          <w:tab w:val="left" w:pos="1728"/>
          <w:tab w:val="left" w:pos="2304"/>
          <w:tab w:val="left" w:pos="2880"/>
        </w:tabs>
        <w:ind w:left="576" w:hanging="576"/>
        <w:jc w:val="left"/>
        <w:rPr>
          <w:rFonts w:ascii="Source Sans Pro" w:hAnsi="Source Sans Pro" w:cs="Arial"/>
          <w:sz w:val="22"/>
          <w:szCs w:val="22"/>
          <w:lang w:val="en-CA"/>
        </w:rPr>
      </w:pPr>
      <w:r w:rsidRPr="00841960">
        <w:rPr>
          <w:rFonts w:ascii="Source Sans Pro" w:hAnsi="Source Sans Pro" w:cs="Arial"/>
          <w:sz w:val="22"/>
          <w:szCs w:val="22"/>
          <w:lang w:val="en-CA"/>
        </w:rPr>
        <w:fldChar w:fldCharType="begin"/>
      </w:r>
      <w:r w:rsidR="00D86B69" w:rsidRPr="00841960">
        <w:rPr>
          <w:rFonts w:ascii="Source Sans Pro" w:hAnsi="Source Sans Pro" w:cs="Arial"/>
          <w:sz w:val="22"/>
          <w:szCs w:val="22"/>
          <w:lang w:val="en-CA"/>
        </w:rPr>
        <w:instrText xml:space="preserve"> SEQ "1_0" \*ALPHABETIC </w:instrText>
      </w:r>
      <w:r w:rsidRPr="00841960">
        <w:rPr>
          <w:rFonts w:ascii="Source Sans Pro" w:hAnsi="Source Sans Pro" w:cs="Arial"/>
          <w:sz w:val="22"/>
          <w:szCs w:val="22"/>
          <w:lang w:val="en-CA"/>
        </w:rPr>
        <w:fldChar w:fldCharType="separate"/>
      </w:r>
      <w:r w:rsidR="001A1BD4" w:rsidRPr="00841960">
        <w:rPr>
          <w:rFonts w:ascii="Source Sans Pro" w:hAnsi="Source Sans Pro" w:cs="Arial"/>
          <w:noProof/>
          <w:sz w:val="22"/>
          <w:szCs w:val="22"/>
          <w:lang w:val="en-CA"/>
        </w:rPr>
        <w:t>J</w:t>
      </w:r>
      <w:r w:rsidRPr="00841960">
        <w:rPr>
          <w:rFonts w:ascii="Source Sans Pro" w:hAnsi="Source Sans Pro" w:cs="Arial"/>
          <w:sz w:val="22"/>
          <w:szCs w:val="22"/>
          <w:lang w:val="en-CA"/>
        </w:rPr>
        <w:fldChar w:fldCharType="end"/>
      </w:r>
      <w:r w:rsidR="00D86B69" w:rsidRPr="00841960">
        <w:rPr>
          <w:rFonts w:ascii="Source Sans Pro" w:hAnsi="Source Sans Pro" w:cs="Arial"/>
          <w:sz w:val="22"/>
          <w:szCs w:val="22"/>
          <w:lang w:val="en-CA"/>
        </w:rPr>
        <w:t>.</w:t>
      </w:r>
      <w:r w:rsidR="00D86B69" w:rsidRPr="00841960">
        <w:rPr>
          <w:rFonts w:ascii="Source Sans Pro" w:hAnsi="Source Sans Pro" w:cs="Arial"/>
          <w:sz w:val="22"/>
          <w:szCs w:val="22"/>
          <w:lang w:val="en-CA"/>
        </w:rPr>
        <w:tab/>
        <w:t>What is the role of government in standard setting?</w:t>
      </w:r>
    </w:p>
    <w:p w14:paraId="058B32D3" w14:textId="77777777" w:rsidR="00D86B69" w:rsidRPr="00841960" w:rsidRDefault="00D86B69">
      <w:pPr>
        <w:widowControl/>
        <w:tabs>
          <w:tab w:val="left" w:pos="-1440"/>
          <w:tab w:val="left" w:pos="-720"/>
          <w:tab w:val="left" w:pos="576"/>
          <w:tab w:val="left" w:pos="1152"/>
          <w:tab w:val="left" w:pos="1728"/>
          <w:tab w:val="left" w:pos="2304"/>
          <w:tab w:val="left" w:pos="2880"/>
        </w:tabs>
        <w:rPr>
          <w:rFonts w:ascii="Source Sans Pro" w:hAnsi="Source Sans Pro" w:cs="Arial"/>
          <w:sz w:val="22"/>
          <w:szCs w:val="22"/>
          <w:lang w:val="en-CA"/>
        </w:rPr>
      </w:pPr>
    </w:p>
    <w:p w14:paraId="482974A3" w14:textId="77777777" w:rsidR="00D86B69" w:rsidRPr="00841960" w:rsidRDefault="00D86B69" w:rsidP="00D73127">
      <w:pPr>
        <w:widowControl/>
        <w:tabs>
          <w:tab w:val="left" w:pos="-1440"/>
          <w:tab w:val="left" w:pos="-720"/>
          <w:tab w:val="left" w:pos="576"/>
          <w:tab w:val="left" w:pos="1152"/>
          <w:tab w:val="left" w:pos="1728"/>
          <w:tab w:val="left" w:pos="2304"/>
          <w:tab w:val="left" w:pos="2880"/>
        </w:tabs>
        <w:ind w:left="1152" w:hanging="576"/>
        <w:jc w:val="left"/>
        <w:rPr>
          <w:rFonts w:ascii="Source Sans Pro" w:hAnsi="Source Sans Pro" w:cs="Arial"/>
          <w:sz w:val="22"/>
          <w:szCs w:val="22"/>
          <w:lang w:val="en-CA"/>
        </w:rPr>
      </w:pPr>
      <w:r w:rsidRPr="00841960">
        <w:rPr>
          <w:rFonts w:ascii="Source Sans Pro" w:hAnsi="Source Sans Pro" w:cs="Arial"/>
          <w:sz w:val="22"/>
          <w:szCs w:val="22"/>
          <w:lang w:val="en-CA"/>
        </w:rPr>
        <w:t>1.</w:t>
      </w:r>
      <w:r w:rsidRPr="00841960">
        <w:rPr>
          <w:rFonts w:ascii="Source Sans Pro" w:hAnsi="Source Sans Pro" w:cs="Arial"/>
          <w:sz w:val="22"/>
          <w:szCs w:val="22"/>
          <w:lang w:val="en-CA"/>
        </w:rPr>
        <w:tab/>
        <w:t xml:space="preserve">Through the CBCA, development of standards has been left with the profession through the AcSB’s development of the </w:t>
      </w:r>
      <w:r w:rsidR="005C4D77" w:rsidRPr="00841960">
        <w:rPr>
          <w:rFonts w:ascii="Source Sans Pro" w:hAnsi="Source Sans Pro" w:cs="Arial"/>
          <w:i/>
          <w:sz w:val="22"/>
          <w:szCs w:val="22"/>
          <w:lang w:val="en-CA"/>
        </w:rPr>
        <w:t>CPA Canada</w:t>
      </w:r>
      <w:r w:rsidRPr="00841960">
        <w:rPr>
          <w:rFonts w:ascii="Source Sans Pro" w:hAnsi="Source Sans Pro" w:cs="Arial"/>
          <w:i/>
          <w:sz w:val="22"/>
          <w:szCs w:val="22"/>
          <w:lang w:val="en-CA"/>
        </w:rPr>
        <w:t xml:space="preserve"> Handbook</w:t>
      </w:r>
      <w:r w:rsidRPr="00841960">
        <w:rPr>
          <w:rFonts w:ascii="Source Sans Pro" w:hAnsi="Source Sans Pro" w:cs="Arial"/>
          <w:sz w:val="22"/>
          <w:szCs w:val="22"/>
          <w:lang w:val="en-CA"/>
        </w:rPr>
        <w:t xml:space="preserve">. </w:t>
      </w:r>
    </w:p>
    <w:p w14:paraId="796C5C97" w14:textId="77777777" w:rsidR="00D86B69" w:rsidRPr="00841960" w:rsidRDefault="00D86B69" w:rsidP="00D73127">
      <w:pPr>
        <w:widowControl/>
        <w:tabs>
          <w:tab w:val="left" w:pos="-1440"/>
          <w:tab w:val="left" w:pos="-720"/>
          <w:tab w:val="left" w:pos="576"/>
          <w:tab w:val="left" w:pos="1152"/>
          <w:tab w:val="left" w:pos="1728"/>
          <w:tab w:val="left" w:pos="2304"/>
          <w:tab w:val="left" w:pos="2880"/>
        </w:tabs>
        <w:jc w:val="left"/>
        <w:rPr>
          <w:rFonts w:ascii="Source Sans Pro" w:hAnsi="Source Sans Pro" w:cs="Arial"/>
          <w:sz w:val="22"/>
          <w:szCs w:val="22"/>
          <w:lang w:val="en-CA"/>
        </w:rPr>
      </w:pPr>
    </w:p>
    <w:p w14:paraId="4D2902B8" w14:textId="77777777" w:rsidR="00D86B69" w:rsidRPr="00841960" w:rsidRDefault="00D86B69" w:rsidP="00D73127">
      <w:pPr>
        <w:widowControl/>
        <w:tabs>
          <w:tab w:val="left" w:pos="-1440"/>
          <w:tab w:val="left" w:pos="-720"/>
          <w:tab w:val="left" w:pos="576"/>
          <w:tab w:val="left" w:pos="1152"/>
          <w:tab w:val="left" w:pos="1728"/>
          <w:tab w:val="left" w:pos="2304"/>
          <w:tab w:val="left" w:pos="2880"/>
        </w:tabs>
        <w:ind w:left="1152" w:hanging="576"/>
        <w:jc w:val="left"/>
        <w:rPr>
          <w:rFonts w:ascii="Source Sans Pro" w:hAnsi="Source Sans Pro" w:cs="Arial"/>
          <w:sz w:val="22"/>
          <w:szCs w:val="22"/>
          <w:lang w:val="en-CA"/>
        </w:rPr>
      </w:pPr>
      <w:r w:rsidRPr="00841960">
        <w:rPr>
          <w:rFonts w:ascii="Source Sans Pro" w:hAnsi="Source Sans Pro" w:cs="Arial"/>
          <w:sz w:val="22"/>
          <w:szCs w:val="22"/>
          <w:lang w:val="en-CA"/>
        </w:rPr>
        <w:t>2.</w:t>
      </w:r>
      <w:r w:rsidRPr="00841960">
        <w:rPr>
          <w:rFonts w:ascii="Source Sans Pro" w:hAnsi="Source Sans Pro" w:cs="Arial"/>
          <w:sz w:val="22"/>
          <w:szCs w:val="22"/>
          <w:lang w:val="en-CA"/>
        </w:rPr>
        <w:tab/>
        <w:t xml:space="preserve">Discuss the Enron scandal </w:t>
      </w:r>
      <w:r w:rsidR="00E5676C" w:rsidRPr="00841960">
        <w:rPr>
          <w:rFonts w:ascii="Source Sans Pro" w:hAnsi="Source Sans Pro" w:cs="Arial"/>
          <w:sz w:val="22"/>
          <w:szCs w:val="22"/>
          <w:lang w:val="en-CA"/>
        </w:rPr>
        <w:t xml:space="preserve">and others </w:t>
      </w:r>
      <w:r w:rsidRPr="00841960">
        <w:rPr>
          <w:rFonts w:ascii="Source Sans Pro" w:hAnsi="Source Sans Pro" w:cs="Arial"/>
          <w:sz w:val="22"/>
          <w:szCs w:val="22"/>
          <w:lang w:val="en-CA"/>
        </w:rPr>
        <w:t>as major event</w:t>
      </w:r>
      <w:r w:rsidR="00E5676C" w:rsidRPr="00841960">
        <w:rPr>
          <w:rFonts w:ascii="Source Sans Pro" w:hAnsi="Source Sans Pro" w:cs="Arial"/>
          <w:sz w:val="22"/>
          <w:szCs w:val="22"/>
          <w:lang w:val="en-CA"/>
        </w:rPr>
        <w:t>s</w:t>
      </w:r>
      <w:r w:rsidRPr="00841960">
        <w:rPr>
          <w:rFonts w:ascii="Source Sans Pro" w:hAnsi="Source Sans Pro" w:cs="Arial"/>
          <w:sz w:val="22"/>
          <w:szCs w:val="22"/>
          <w:lang w:val="en-CA"/>
        </w:rPr>
        <w:t xml:space="preserve"> that challenged the viability of the capital market system. The end result was to increase government regulation in the marketplace. In 2002, the SEC approved new auditor independence rules and materiality guidelines for financial reporting.</w:t>
      </w:r>
      <w:r w:rsidR="00B642FB" w:rsidRPr="00841960">
        <w:rPr>
          <w:rFonts w:ascii="Source Sans Pro" w:hAnsi="Source Sans Pro" w:cs="Arial"/>
          <w:sz w:val="22"/>
          <w:szCs w:val="22"/>
          <w:lang w:val="en-CA"/>
        </w:rPr>
        <w:t xml:space="preserve"> The Sarbanes-Oxley Act was signed into law.</w:t>
      </w:r>
    </w:p>
    <w:p w14:paraId="395A1C0B" w14:textId="77777777" w:rsidR="00D86B69" w:rsidRPr="00841960" w:rsidRDefault="00D86B69" w:rsidP="00D73127">
      <w:pPr>
        <w:widowControl/>
        <w:tabs>
          <w:tab w:val="left" w:pos="-1440"/>
          <w:tab w:val="left" w:pos="-720"/>
          <w:tab w:val="left" w:pos="576"/>
          <w:tab w:val="left" w:pos="1152"/>
          <w:tab w:val="left" w:pos="1728"/>
          <w:tab w:val="left" w:pos="2304"/>
          <w:tab w:val="left" w:pos="2880"/>
        </w:tabs>
        <w:ind w:left="1152" w:hanging="576"/>
        <w:jc w:val="left"/>
        <w:rPr>
          <w:rFonts w:ascii="Source Sans Pro" w:hAnsi="Source Sans Pro" w:cs="Arial"/>
          <w:sz w:val="22"/>
          <w:szCs w:val="22"/>
          <w:lang w:val="en-CA"/>
        </w:rPr>
      </w:pPr>
    </w:p>
    <w:p w14:paraId="50F2AB9C" w14:textId="77777777" w:rsidR="00D86B69" w:rsidRPr="00841960" w:rsidRDefault="00D86B69" w:rsidP="00D73127">
      <w:pPr>
        <w:widowControl/>
        <w:tabs>
          <w:tab w:val="left" w:pos="-1440"/>
          <w:tab w:val="left" w:pos="-720"/>
          <w:tab w:val="left" w:pos="0"/>
          <w:tab w:val="left" w:pos="576"/>
          <w:tab w:val="left" w:pos="1152"/>
          <w:tab w:val="left" w:pos="1728"/>
          <w:tab w:val="left" w:pos="2016"/>
          <w:tab w:val="left" w:pos="2304"/>
          <w:tab w:val="left" w:pos="2880"/>
        </w:tabs>
        <w:ind w:left="1152" w:hanging="576"/>
        <w:jc w:val="left"/>
        <w:rPr>
          <w:rFonts w:ascii="Source Sans Pro" w:hAnsi="Source Sans Pro" w:cs="Arial"/>
          <w:sz w:val="22"/>
          <w:szCs w:val="22"/>
          <w:lang w:val="en-CA"/>
        </w:rPr>
      </w:pPr>
      <w:r w:rsidRPr="00841960">
        <w:rPr>
          <w:rFonts w:ascii="Source Sans Pro" w:hAnsi="Source Sans Pro" w:cs="Arial"/>
          <w:sz w:val="22"/>
          <w:szCs w:val="22"/>
          <w:lang w:val="en-CA"/>
        </w:rPr>
        <w:t>3.</w:t>
      </w:r>
      <w:r w:rsidRPr="00841960">
        <w:rPr>
          <w:rFonts w:ascii="Source Sans Pro" w:hAnsi="Source Sans Pro" w:cs="Arial"/>
          <w:sz w:val="22"/>
          <w:szCs w:val="22"/>
          <w:lang w:val="en-CA"/>
        </w:rPr>
        <w:tab/>
        <w:t xml:space="preserve">Consider the </w:t>
      </w:r>
      <w:r w:rsidR="00204F64" w:rsidRPr="00841960">
        <w:rPr>
          <w:rFonts w:ascii="Source Sans Pro" w:hAnsi="Source Sans Pro" w:cs="Arial"/>
          <w:sz w:val="22"/>
          <w:szCs w:val="22"/>
          <w:lang w:val="en-CA"/>
        </w:rPr>
        <w:t>impact of technology and integrated reporting</w:t>
      </w:r>
      <w:r w:rsidRPr="00841960">
        <w:rPr>
          <w:rFonts w:ascii="Source Sans Pro" w:hAnsi="Source Sans Pro" w:cs="Arial"/>
          <w:sz w:val="22"/>
          <w:szCs w:val="22"/>
          <w:lang w:val="en-CA"/>
        </w:rPr>
        <w:t xml:space="preserve"> and its possible consequences.</w:t>
      </w:r>
    </w:p>
    <w:p w14:paraId="08AE62CE" w14:textId="77777777" w:rsidR="00526C1D" w:rsidRPr="000E5EC5" w:rsidRDefault="00B833DE" w:rsidP="000E5EC5">
      <w:pPr>
        <w:widowControl/>
        <w:tabs>
          <w:tab w:val="left" w:pos="-1440"/>
          <w:tab w:val="left" w:pos="-720"/>
          <w:tab w:val="left" w:pos="0"/>
          <w:tab w:val="left" w:pos="576"/>
          <w:tab w:val="left" w:pos="1152"/>
          <w:tab w:val="left" w:pos="1728"/>
          <w:tab w:val="left" w:pos="2016"/>
          <w:tab w:val="left" w:pos="2304"/>
          <w:tab w:val="left" w:pos="2880"/>
        </w:tabs>
        <w:rPr>
          <w:rFonts w:ascii="Source Sans Pro" w:hAnsi="Source Sans Pro" w:cs="Arial"/>
          <w:b/>
          <w:bCs/>
          <w:sz w:val="28"/>
          <w:szCs w:val="28"/>
          <w:lang w:val="en-CA"/>
        </w:rPr>
      </w:pPr>
      <w:r w:rsidRPr="00841960">
        <w:rPr>
          <w:rFonts w:ascii="Source Sans Pro" w:hAnsi="Source Sans Pro"/>
        </w:rPr>
        <w:br w:type="page"/>
      </w:r>
      <w:r w:rsidR="00A57908" w:rsidRPr="000E5EC5">
        <w:rPr>
          <w:rFonts w:ascii="Source Sans Pro" w:hAnsi="Source Sans Pro" w:cs="Arial"/>
          <w:b/>
          <w:sz w:val="28"/>
          <w:szCs w:val="28"/>
          <w:lang w:val="en-CA"/>
        </w:rPr>
        <w:lastRenderedPageBreak/>
        <w:t>ILLUSTRATION 1-1</w:t>
      </w:r>
    </w:p>
    <w:p w14:paraId="2511383A" w14:textId="77777777" w:rsidR="00D86B69" w:rsidRPr="00841960" w:rsidRDefault="00D86B69">
      <w:pPr>
        <w:widowControl/>
        <w:tabs>
          <w:tab w:val="left" w:pos="-1440"/>
          <w:tab w:val="left" w:pos="-720"/>
          <w:tab w:val="left" w:pos="0"/>
          <w:tab w:val="left" w:pos="576"/>
          <w:tab w:val="left" w:pos="1152"/>
          <w:tab w:val="left" w:pos="1728"/>
          <w:tab w:val="left" w:pos="2016"/>
          <w:tab w:val="left" w:pos="2304"/>
          <w:tab w:val="left" w:pos="2880"/>
        </w:tabs>
        <w:rPr>
          <w:rFonts w:ascii="Source Sans Pro" w:hAnsi="Source Sans Pro" w:cs="Arial"/>
          <w:sz w:val="22"/>
          <w:szCs w:val="22"/>
          <w:lang w:val="en-CA"/>
        </w:rPr>
      </w:pPr>
    </w:p>
    <w:p w14:paraId="20A6D62C" w14:textId="77777777" w:rsidR="00D86B69" w:rsidRPr="00841960" w:rsidRDefault="00D86B69">
      <w:pPr>
        <w:pStyle w:val="Heading2"/>
        <w:jc w:val="left"/>
        <w:rPr>
          <w:rFonts w:ascii="Source Sans Pro" w:hAnsi="Source Sans Pro" w:cs="Arial"/>
          <w:lang w:val="en-CA"/>
        </w:rPr>
      </w:pPr>
      <w:r w:rsidRPr="00841960">
        <w:rPr>
          <w:rFonts w:ascii="Source Sans Pro" w:hAnsi="Source Sans Pro" w:cs="Arial"/>
          <w:lang w:val="en-CA"/>
        </w:rPr>
        <w:t xml:space="preserve">THE ESSENTIAL CHARACTERISTICS OF ACCOUNTING, FINANCIAL REPORTING, AND </w:t>
      </w:r>
      <w:r w:rsidR="00CB1B53" w:rsidRPr="00841960">
        <w:rPr>
          <w:rFonts w:ascii="Source Sans Pro" w:hAnsi="Source Sans Pro" w:cs="Arial"/>
          <w:lang w:val="en-CA"/>
        </w:rPr>
        <w:t>ELEMENTS NEEDED TO ACHIEVE A SINGLE SET OF HIGH-QUALITY ACCOUNTING STANDARDS</w:t>
      </w:r>
    </w:p>
    <w:p w14:paraId="3B732C4D" w14:textId="77777777" w:rsidR="00D86B69" w:rsidRPr="00841960" w:rsidRDefault="00D86B69">
      <w:pPr>
        <w:pStyle w:val="Header"/>
        <w:widowControl/>
        <w:tabs>
          <w:tab w:val="clear" w:pos="4320"/>
          <w:tab w:val="clear" w:pos="8640"/>
          <w:tab w:val="left" w:pos="-1080"/>
          <w:tab w:val="left" w:pos="-720"/>
          <w:tab w:val="left" w:pos="0"/>
          <w:tab w:val="left" w:pos="576"/>
          <w:tab w:val="left" w:pos="1152"/>
          <w:tab w:val="left" w:pos="2520"/>
          <w:tab w:val="left" w:pos="2880"/>
          <w:tab w:val="center" w:pos="5940"/>
          <w:tab w:val="left" w:pos="7200"/>
          <w:tab w:val="left" w:pos="9000"/>
        </w:tabs>
        <w:rPr>
          <w:rFonts w:ascii="Source Sans Pro" w:hAnsi="Source Sans Pro" w:cs="Arial"/>
          <w:sz w:val="22"/>
          <w:szCs w:val="22"/>
          <w:lang w:val="en-CA"/>
        </w:rPr>
      </w:pPr>
    </w:p>
    <w:p w14:paraId="4C776967" w14:textId="77777777" w:rsidR="00D86B69" w:rsidRPr="00841960" w:rsidRDefault="00D86B69">
      <w:pPr>
        <w:widowControl/>
        <w:tabs>
          <w:tab w:val="left" w:pos="-1080"/>
          <w:tab w:val="left" w:pos="-720"/>
          <w:tab w:val="left" w:pos="0"/>
          <w:tab w:val="left" w:pos="576"/>
          <w:tab w:val="left" w:pos="1152"/>
          <w:tab w:val="left" w:pos="2520"/>
          <w:tab w:val="left" w:pos="2880"/>
          <w:tab w:val="center" w:pos="5940"/>
          <w:tab w:val="left" w:pos="7200"/>
          <w:tab w:val="left" w:pos="9000"/>
        </w:tabs>
        <w:rPr>
          <w:rFonts w:ascii="Source Sans Pro" w:hAnsi="Source Sans Pro" w:cs="Arial"/>
          <w:szCs w:val="24"/>
          <w:lang w:val="en-CA"/>
        </w:rPr>
      </w:pPr>
      <w:r w:rsidRPr="00841960">
        <w:rPr>
          <w:rFonts w:ascii="Source Sans Pro" w:hAnsi="Source Sans Pro" w:cs="Arial"/>
          <w:szCs w:val="24"/>
          <w:lang w:val="en-CA"/>
        </w:rPr>
        <w:t>Economic Entity</w:t>
      </w:r>
    </w:p>
    <w:p w14:paraId="1C136FAF" w14:textId="77777777" w:rsidR="00D86B69" w:rsidRPr="00841960" w:rsidRDefault="00622F68">
      <w:pPr>
        <w:widowControl/>
        <w:tabs>
          <w:tab w:val="left" w:pos="-1080"/>
          <w:tab w:val="left" w:pos="-720"/>
          <w:tab w:val="left" w:pos="0"/>
          <w:tab w:val="left" w:pos="576"/>
          <w:tab w:val="left" w:pos="1152"/>
          <w:tab w:val="left" w:pos="2520"/>
          <w:tab w:val="left" w:pos="2880"/>
          <w:tab w:val="center" w:pos="5940"/>
          <w:tab w:val="left" w:pos="7200"/>
          <w:tab w:val="left" w:pos="9000"/>
        </w:tabs>
        <w:rPr>
          <w:rFonts w:ascii="Source Sans Pro" w:hAnsi="Source Sans Pro" w:cs="Arial"/>
          <w:sz w:val="20"/>
          <w:lang w:val="en-CA"/>
        </w:rPr>
      </w:pPr>
      <w:r w:rsidRPr="00841960">
        <w:rPr>
          <w:rFonts w:ascii="Source Sans Pro" w:hAnsi="Source Sans Pro" w:cs="Arial"/>
          <w:noProof/>
          <w:lang w:val="en-CA" w:eastAsia="en-CA"/>
        </w:rPr>
        <mc:AlternateContent>
          <mc:Choice Requires="wps">
            <w:drawing>
              <wp:anchor distT="0" distB="0" distL="114935" distR="114935" simplePos="0" relativeHeight="251658240" behindDoc="0" locked="0" layoutInCell="1" allowOverlap="1" wp14:anchorId="6BDC94AF" wp14:editId="0840DDB6">
                <wp:simplePos x="0" y="0"/>
                <wp:positionH relativeFrom="column">
                  <wp:posOffset>-149225</wp:posOffset>
                </wp:positionH>
                <wp:positionV relativeFrom="paragraph">
                  <wp:posOffset>30480</wp:posOffset>
                </wp:positionV>
                <wp:extent cx="1363980" cy="2345055"/>
                <wp:effectExtent l="0" t="0" r="26670" b="17145"/>
                <wp:wrapNone/>
                <wp:docPr id="2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980" cy="2345055"/>
                        </a:xfrm>
                        <a:prstGeom prst="rect">
                          <a:avLst/>
                        </a:prstGeom>
                        <a:solidFill>
                          <a:srgbClr val="FFFFFF"/>
                        </a:solidFill>
                        <a:ln w="6350">
                          <a:solidFill>
                            <a:srgbClr val="000000"/>
                          </a:solidFill>
                          <a:miter lim="800000"/>
                          <a:headEnd/>
                          <a:tailEnd/>
                        </a:ln>
                      </wps:spPr>
                      <wps:txbx>
                        <w:txbxContent>
                          <w:p w14:paraId="42300451" w14:textId="77777777" w:rsidR="003A5F02" w:rsidRPr="009B71A8" w:rsidRDefault="003A5F02">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Cs w:val="24"/>
                                <w:lang w:val="en-GB"/>
                              </w:rPr>
                            </w:pPr>
                            <w:r w:rsidRPr="009B71A8">
                              <w:rPr>
                                <w:rFonts w:ascii="Arial" w:hAnsi="Arial" w:cs="Arial"/>
                                <w:szCs w:val="24"/>
                                <w:lang w:val="en-GB"/>
                              </w:rPr>
                              <w:t xml:space="preserve">Financial </w:t>
                            </w:r>
                          </w:p>
                          <w:p w14:paraId="47226F9E" w14:textId="77777777" w:rsidR="003A5F02" w:rsidRPr="009B71A8" w:rsidRDefault="003A5F02">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Cs w:val="24"/>
                                <w:lang w:val="en-GB"/>
                              </w:rPr>
                            </w:pPr>
                            <w:r w:rsidRPr="009B71A8">
                              <w:rPr>
                                <w:rFonts w:ascii="Arial" w:hAnsi="Arial" w:cs="Arial"/>
                                <w:szCs w:val="24"/>
                                <w:lang w:val="en-GB"/>
                              </w:rPr>
                              <w:t>Information</w:t>
                            </w:r>
                          </w:p>
                          <w:p w14:paraId="0F20D239" w14:textId="77777777" w:rsidR="003A5F02" w:rsidRPr="009B71A8" w:rsidRDefault="003A5F02">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Cs w:val="24"/>
                                <w:lang w:val="en-GB"/>
                              </w:rPr>
                            </w:pPr>
                          </w:p>
                          <w:p w14:paraId="792D95AB" w14:textId="77777777" w:rsidR="003A5F02" w:rsidRPr="00FF1A5E" w:rsidRDefault="003A5F02">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2"/>
                                <w:szCs w:val="22"/>
                                <w:lang w:val="en-GB"/>
                              </w:rPr>
                            </w:pPr>
                            <w:r w:rsidRPr="00FF1A5E">
                              <w:rPr>
                                <w:rFonts w:ascii="Arial" w:hAnsi="Arial" w:cs="Arial"/>
                                <w:sz w:val="22"/>
                                <w:szCs w:val="22"/>
                                <w:lang w:val="en-GB"/>
                              </w:rPr>
                              <w:t>Accounting?</w:t>
                            </w:r>
                          </w:p>
                          <w:p w14:paraId="64D3AD77" w14:textId="77777777" w:rsidR="003A5F02" w:rsidRPr="00FF1A5E" w:rsidRDefault="003A5F02">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2"/>
                                <w:szCs w:val="22"/>
                                <w:lang w:val="en-GB"/>
                              </w:rPr>
                            </w:pPr>
                            <w:r w:rsidRPr="00FF1A5E">
                              <w:rPr>
                                <w:rFonts w:ascii="Arial" w:hAnsi="Arial" w:cs="Arial"/>
                                <w:sz w:val="22"/>
                                <w:szCs w:val="22"/>
                                <w:lang w:val="en-GB"/>
                              </w:rPr>
                              <w:t>……………</w:t>
                            </w:r>
                          </w:p>
                          <w:p w14:paraId="27B2A13F" w14:textId="77777777" w:rsidR="003A5F02" w:rsidRPr="00FF1A5E" w:rsidRDefault="003A5F02">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2"/>
                                <w:szCs w:val="22"/>
                                <w:lang w:val="en-GB"/>
                              </w:rPr>
                            </w:pPr>
                            <w:r w:rsidRPr="00FF1A5E">
                              <w:rPr>
                                <w:rFonts w:ascii="Arial" w:hAnsi="Arial" w:cs="Arial"/>
                                <w:sz w:val="22"/>
                                <w:szCs w:val="22"/>
                                <w:lang w:val="en-GB"/>
                              </w:rPr>
                              <w:t>Recognizes</w:t>
                            </w:r>
                          </w:p>
                          <w:p w14:paraId="0AE0C0C3" w14:textId="77777777" w:rsidR="003A5F02" w:rsidRPr="00FF1A5E" w:rsidRDefault="003A5F02">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2"/>
                                <w:szCs w:val="22"/>
                                <w:lang w:val="en-GB"/>
                              </w:rPr>
                            </w:pPr>
                            <w:r w:rsidRPr="00FF1A5E">
                              <w:rPr>
                                <w:rFonts w:ascii="Arial" w:hAnsi="Arial" w:cs="Arial"/>
                                <w:sz w:val="22"/>
                                <w:szCs w:val="22"/>
                                <w:lang w:val="en-GB"/>
                              </w:rPr>
                              <w:t>and</w:t>
                            </w:r>
                          </w:p>
                          <w:p w14:paraId="6B4FA844" w14:textId="77777777" w:rsidR="003A5F02" w:rsidRPr="00FF1A5E" w:rsidRDefault="003A5F02">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2"/>
                                <w:szCs w:val="22"/>
                                <w:lang w:val="en-GB"/>
                              </w:rPr>
                            </w:pPr>
                            <w:r w:rsidRPr="00FF1A5E">
                              <w:rPr>
                                <w:rFonts w:ascii="Arial" w:hAnsi="Arial" w:cs="Arial"/>
                                <w:sz w:val="22"/>
                                <w:szCs w:val="22"/>
                                <w:lang w:val="en-GB"/>
                              </w:rPr>
                              <w:t>Measures</w:t>
                            </w:r>
                          </w:p>
                          <w:p w14:paraId="69F73814" w14:textId="77777777" w:rsidR="003A5F02" w:rsidRPr="00FF1A5E" w:rsidRDefault="003A5F02">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2"/>
                                <w:szCs w:val="22"/>
                                <w:lang w:val="en-GB"/>
                              </w:rPr>
                            </w:pPr>
                            <w:r w:rsidRPr="00FF1A5E">
                              <w:rPr>
                                <w:rFonts w:ascii="Arial" w:hAnsi="Arial" w:cs="Arial"/>
                                <w:sz w:val="22"/>
                                <w:szCs w:val="22"/>
                                <w:lang w:val="en-GB"/>
                              </w:rPr>
                              <w:t>and</w:t>
                            </w:r>
                          </w:p>
                          <w:p w14:paraId="4C2F4F60" w14:textId="77777777" w:rsidR="003A5F02" w:rsidRPr="00FF1A5E" w:rsidRDefault="003A5F02">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2"/>
                                <w:szCs w:val="22"/>
                                <w:lang w:val="en-GB"/>
                              </w:rPr>
                            </w:pPr>
                            <w:r w:rsidRPr="00FF1A5E">
                              <w:rPr>
                                <w:rFonts w:ascii="Arial" w:hAnsi="Arial" w:cs="Arial"/>
                                <w:sz w:val="22"/>
                                <w:szCs w:val="22"/>
                                <w:lang w:val="en-GB"/>
                              </w:rPr>
                              <w:t>Discloses</w:t>
                            </w:r>
                          </w:p>
                          <w:p w14:paraId="4E04F63B" w14:textId="77777777" w:rsidR="003A5F02" w:rsidRPr="00FF1A5E" w:rsidRDefault="003A5F02">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2"/>
                                <w:szCs w:val="22"/>
                                <w:lang w:val="en-GB"/>
                              </w:rPr>
                            </w:pPr>
                            <w:r w:rsidRPr="00FF1A5E">
                              <w:rPr>
                                <w:rFonts w:ascii="Arial" w:hAnsi="Arial" w:cs="Arial"/>
                                <w:sz w:val="22"/>
                                <w:szCs w:val="22"/>
                                <w:lang w:val="en-GB"/>
                              </w:rPr>
                              <w:t>(communicates)</w:t>
                            </w:r>
                          </w:p>
                          <w:p w14:paraId="2F6725E7" w14:textId="77777777" w:rsidR="003A5F02" w:rsidRPr="009B71A8" w:rsidRDefault="003A5F02">
                            <w:pPr>
                              <w:rPr>
                                <w:szCs w:val="24"/>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DC94AF" id="_x0000_t202" coordsize="21600,21600" o:spt="202" path="m,l,21600r21600,l21600,xe">
                <v:stroke joinstyle="miter"/>
                <v:path gradientshapeok="t" o:connecttype="rect"/>
              </v:shapetype>
              <v:shape id="Text Box 41" o:spid="_x0000_s1026" type="#_x0000_t202" style="position:absolute;left:0;text-align:left;margin-left:-11.75pt;margin-top:2.4pt;width:107.4pt;height:184.6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" strokeweight=".5pt">
                <v:textbox inset="7.45pt,3.85pt,7.45pt,3.85pt">
                  <w:txbxContent>
                    <w:p w14:paraId="42300451" w14:textId="77777777" w:rsidR="003A5F02" w:rsidRPr="009B71A8" w:rsidRDefault="003A5F02">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Cs w:val="24"/>
                          <w:lang w:val="en-GB"/>
                        </w:rPr>
                      </w:pPr>
                      <w:r w:rsidRPr="009B71A8">
                        <w:rPr>
                          <w:rFonts w:ascii="Arial" w:hAnsi="Arial" w:cs="Arial"/>
                          <w:szCs w:val="24"/>
                          <w:lang w:val="en-GB"/>
                        </w:rPr>
                        <w:t xml:space="preserve">Financial </w:t>
                      </w:r>
                    </w:p>
                    <w:p w14:paraId="47226F9E" w14:textId="77777777" w:rsidR="003A5F02" w:rsidRPr="009B71A8" w:rsidRDefault="003A5F02">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Cs w:val="24"/>
                          <w:lang w:val="en-GB"/>
                        </w:rPr>
                      </w:pPr>
                      <w:r w:rsidRPr="009B71A8">
                        <w:rPr>
                          <w:rFonts w:ascii="Arial" w:hAnsi="Arial" w:cs="Arial"/>
                          <w:szCs w:val="24"/>
                          <w:lang w:val="en-GB"/>
                        </w:rPr>
                        <w:t>Information</w:t>
                      </w:r>
                    </w:p>
                    <w:p w14:paraId="0F20D239" w14:textId="77777777" w:rsidR="003A5F02" w:rsidRPr="009B71A8" w:rsidRDefault="003A5F02">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Cs w:val="24"/>
                          <w:lang w:val="en-GB"/>
                        </w:rPr>
                      </w:pPr>
                    </w:p>
                    <w:p w14:paraId="792D95AB" w14:textId="77777777" w:rsidR="003A5F02" w:rsidRPr="00FF1A5E" w:rsidRDefault="003A5F02">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2"/>
                          <w:szCs w:val="22"/>
                          <w:lang w:val="en-GB"/>
                        </w:rPr>
                      </w:pPr>
                      <w:r w:rsidRPr="00FF1A5E">
                        <w:rPr>
                          <w:rFonts w:ascii="Arial" w:hAnsi="Arial" w:cs="Arial"/>
                          <w:sz w:val="22"/>
                          <w:szCs w:val="22"/>
                          <w:lang w:val="en-GB"/>
                        </w:rPr>
                        <w:t>Accounting?</w:t>
                      </w:r>
                    </w:p>
                    <w:p w14:paraId="64D3AD77" w14:textId="77777777" w:rsidR="003A5F02" w:rsidRPr="00FF1A5E" w:rsidRDefault="003A5F02">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2"/>
                          <w:szCs w:val="22"/>
                          <w:lang w:val="en-GB"/>
                        </w:rPr>
                      </w:pPr>
                      <w:r w:rsidRPr="00FF1A5E">
                        <w:rPr>
                          <w:rFonts w:ascii="Arial" w:hAnsi="Arial" w:cs="Arial"/>
                          <w:sz w:val="22"/>
                          <w:szCs w:val="22"/>
                          <w:lang w:val="en-GB"/>
                        </w:rPr>
                        <w:t>……………</w:t>
                      </w:r>
                    </w:p>
                    <w:p w14:paraId="27B2A13F" w14:textId="77777777" w:rsidR="003A5F02" w:rsidRPr="00FF1A5E" w:rsidRDefault="003A5F02">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2"/>
                          <w:szCs w:val="22"/>
                          <w:lang w:val="en-GB"/>
                        </w:rPr>
                      </w:pPr>
                      <w:r w:rsidRPr="00FF1A5E">
                        <w:rPr>
                          <w:rFonts w:ascii="Arial" w:hAnsi="Arial" w:cs="Arial"/>
                          <w:sz w:val="22"/>
                          <w:szCs w:val="22"/>
                          <w:lang w:val="en-GB"/>
                        </w:rPr>
                        <w:t>Recognizes</w:t>
                      </w:r>
                    </w:p>
                    <w:p w14:paraId="0AE0C0C3" w14:textId="77777777" w:rsidR="003A5F02" w:rsidRPr="00FF1A5E" w:rsidRDefault="003A5F02">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2"/>
                          <w:szCs w:val="22"/>
                          <w:lang w:val="en-GB"/>
                        </w:rPr>
                      </w:pPr>
                      <w:r w:rsidRPr="00FF1A5E">
                        <w:rPr>
                          <w:rFonts w:ascii="Arial" w:hAnsi="Arial" w:cs="Arial"/>
                          <w:sz w:val="22"/>
                          <w:szCs w:val="22"/>
                          <w:lang w:val="en-GB"/>
                        </w:rPr>
                        <w:t>and</w:t>
                      </w:r>
                    </w:p>
                    <w:p w14:paraId="6B4FA844" w14:textId="77777777" w:rsidR="003A5F02" w:rsidRPr="00FF1A5E" w:rsidRDefault="003A5F02">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2"/>
                          <w:szCs w:val="22"/>
                          <w:lang w:val="en-GB"/>
                        </w:rPr>
                      </w:pPr>
                      <w:r w:rsidRPr="00FF1A5E">
                        <w:rPr>
                          <w:rFonts w:ascii="Arial" w:hAnsi="Arial" w:cs="Arial"/>
                          <w:sz w:val="22"/>
                          <w:szCs w:val="22"/>
                          <w:lang w:val="en-GB"/>
                        </w:rPr>
                        <w:t>Measures</w:t>
                      </w:r>
                    </w:p>
                    <w:p w14:paraId="69F73814" w14:textId="77777777" w:rsidR="003A5F02" w:rsidRPr="00FF1A5E" w:rsidRDefault="003A5F02">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2"/>
                          <w:szCs w:val="22"/>
                          <w:lang w:val="en-GB"/>
                        </w:rPr>
                      </w:pPr>
                      <w:r w:rsidRPr="00FF1A5E">
                        <w:rPr>
                          <w:rFonts w:ascii="Arial" w:hAnsi="Arial" w:cs="Arial"/>
                          <w:sz w:val="22"/>
                          <w:szCs w:val="22"/>
                          <w:lang w:val="en-GB"/>
                        </w:rPr>
                        <w:t>and</w:t>
                      </w:r>
                    </w:p>
                    <w:p w14:paraId="4C2F4F60" w14:textId="77777777" w:rsidR="003A5F02" w:rsidRPr="00FF1A5E" w:rsidRDefault="003A5F02">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2"/>
                          <w:szCs w:val="22"/>
                          <w:lang w:val="en-GB"/>
                        </w:rPr>
                      </w:pPr>
                      <w:r w:rsidRPr="00FF1A5E">
                        <w:rPr>
                          <w:rFonts w:ascii="Arial" w:hAnsi="Arial" w:cs="Arial"/>
                          <w:sz w:val="22"/>
                          <w:szCs w:val="22"/>
                          <w:lang w:val="en-GB"/>
                        </w:rPr>
                        <w:t>Discloses</w:t>
                      </w:r>
                    </w:p>
                    <w:p w14:paraId="4E04F63B" w14:textId="77777777" w:rsidR="003A5F02" w:rsidRPr="00FF1A5E" w:rsidRDefault="003A5F02">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2"/>
                          <w:szCs w:val="22"/>
                          <w:lang w:val="en-GB"/>
                        </w:rPr>
                      </w:pPr>
                      <w:r w:rsidRPr="00FF1A5E">
                        <w:rPr>
                          <w:rFonts w:ascii="Arial" w:hAnsi="Arial" w:cs="Arial"/>
                          <w:sz w:val="22"/>
                          <w:szCs w:val="22"/>
                          <w:lang w:val="en-GB"/>
                        </w:rPr>
                        <w:t>(communicates)</w:t>
                      </w:r>
                    </w:p>
                    <w:p w14:paraId="2F6725E7" w14:textId="77777777" w:rsidR="003A5F02" w:rsidRPr="009B71A8" w:rsidRDefault="003A5F02">
                      <w:pPr>
                        <w:rPr>
                          <w:szCs w:val="24"/>
                        </w:rPr>
                      </w:pPr>
                    </w:p>
                  </w:txbxContent>
                </v:textbox>
              </v:shape>
            </w:pict>
          </mc:Fallback>
        </mc:AlternateContent>
      </w:r>
    </w:p>
    <w:p w14:paraId="30B04931" w14:textId="77777777" w:rsidR="00D86B69" w:rsidRPr="00841960" w:rsidRDefault="00622F68">
      <w:pPr>
        <w:widowControl/>
        <w:tabs>
          <w:tab w:val="left" w:pos="-1080"/>
          <w:tab w:val="left" w:pos="-720"/>
          <w:tab w:val="left" w:pos="0"/>
          <w:tab w:val="left" w:pos="576"/>
          <w:tab w:val="left" w:pos="1152"/>
          <w:tab w:val="left" w:pos="2520"/>
          <w:tab w:val="left" w:pos="2880"/>
          <w:tab w:val="center" w:pos="5940"/>
          <w:tab w:val="left" w:pos="7200"/>
          <w:tab w:val="left" w:pos="9000"/>
        </w:tabs>
        <w:rPr>
          <w:rFonts w:ascii="Source Sans Pro" w:hAnsi="Source Sans Pro" w:cs="Arial"/>
          <w:sz w:val="20"/>
          <w:lang w:val="en-CA"/>
        </w:rPr>
      </w:pPr>
      <w:r w:rsidRPr="00841960">
        <w:rPr>
          <w:rFonts w:ascii="Source Sans Pro" w:hAnsi="Source Sans Pro" w:cs="Arial"/>
          <w:noProof/>
          <w:lang w:val="en-CA" w:eastAsia="en-CA"/>
        </w:rPr>
        <mc:AlternateContent>
          <mc:Choice Requires="wps">
            <w:drawing>
              <wp:anchor distT="0" distB="0" distL="114935" distR="114935" simplePos="0" relativeHeight="251660288" behindDoc="0" locked="0" layoutInCell="1" allowOverlap="1" wp14:anchorId="3B864464" wp14:editId="28FA8FCA">
                <wp:simplePos x="0" y="0"/>
                <wp:positionH relativeFrom="column">
                  <wp:posOffset>1355725</wp:posOffset>
                </wp:positionH>
                <wp:positionV relativeFrom="paragraph">
                  <wp:posOffset>107315</wp:posOffset>
                </wp:positionV>
                <wp:extent cx="3983355" cy="316230"/>
                <wp:effectExtent l="0" t="0" r="17145" b="26670"/>
                <wp:wrapNone/>
                <wp:docPr id="28"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3355" cy="316230"/>
                        </a:xfrm>
                        <a:prstGeom prst="rect">
                          <a:avLst/>
                        </a:prstGeom>
                        <a:solidFill>
                          <a:srgbClr val="FFFFFF"/>
                        </a:solidFill>
                        <a:ln w="6350">
                          <a:solidFill>
                            <a:srgbClr val="000000"/>
                          </a:solidFill>
                          <a:miter lim="800000"/>
                          <a:headEnd/>
                          <a:tailEnd/>
                        </a:ln>
                      </wps:spPr>
                      <wps:txbx>
                        <w:txbxContent>
                          <w:p w14:paraId="7E5123D0" w14:textId="77777777" w:rsidR="003A5F02" w:rsidRPr="009B71A8" w:rsidRDefault="003A5F02">
                            <w:pPr>
                              <w:jc w:val="center"/>
                              <w:rPr>
                                <w:rFonts w:ascii="Arial" w:hAnsi="Arial" w:cs="Arial"/>
                                <w:szCs w:val="24"/>
                              </w:rPr>
                            </w:pPr>
                            <w:r w:rsidRPr="009B71A8">
                              <w:rPr>
                                <w:rFonts w:ascii="Arial" w:hAnsi="Arial" w:cs="Arial"/>
                                <w:szCs w:val="24"/>
                              </w:rPr>
                              <w:t>Financial Reporting</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64464" id="Text Box 43" o:spid="_x0000_s1027" type="#_x0000_t202" style="position:absolute;left:0;text-align:left;margin-left:106.75pt;margin-top:8.45pt;width:313.65pt;height:24.9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" strokeweight=".5pt">
                <v:textbox inset="7.45pt,3.85pt,7.45pt,3.85pt">
                  <w:txbxContent>
                    <w:p w14:paraId="7E5123D0" w14:textId="77777777" w:rsidR="003A5F02" w:rsidRPr="009B71A8" w:rsidRDefault="003A5F02">
                      <w:pPr>
                        <w:jc w:val="center"/>
                        <w:rPr>
                          <w:rFonts w:ascii="Arial" w:hAnsi="Arial" w:cs="Arial"/>
                          <w:szCs w:val="24"/>
                        </w:rPr>
                      </w:pPr>
                      <w:r w:rsidRPr="009B71A8">
                        <w:rPr>
                          <w:rFonts w:ascii="Arial" w:hAnsi="Arial" w:cs="Arial"/>
                          <w:szCs w:val="24"/>
                        </w:rPr>
                        <w:t>Financial Reporting</w:t>
                      </w:r>
                    </w:p>
                  </w:txbxContent>
                </v:textbox>
              </v:shape>
            </w:pict>
          </mc:Fallback>
        </mc:AlternateContent>
      </w:r>
    </w:p>
    <w:p w14:paraId="75F4B49D" w14:textId="77777777" w:rsidR="00D86B69" w:rsidRPr="00841960" w:rsidRDefault="00622F68">
      <w:pPr>
        <w:widowControl/>
        <w:tabs>
          <w:tab w:val="left" w:pos="-1080"/>
          <w:tab w:val="left" w:pos="-720"/>
          <w:tab w:val="left" w:pos="0"/>
          <w:tab w:val="left" w:pos="576"/>
          <w:tab w:val="left" w:pos="1152"/>
          <w:tab w:val="left" w:pos="2520"/>
          <w:tab w:val="left" w:pos="2880"/>
          <w:tab w:val="center" w:pos="5940"/>
          <w:tab w:val="left" w:pos="7200"/>
          <w:tab w:val="left" w:pos="9000"/>
        </w:tabs>
        <w:rPr>
          <w:rFonts w:ascii="Source Sans Pro" w:hAnsi="Source Sans Pro" w:cs="Arial"/>
          <w:sz w:val="20"/>
          <w:lang w:val="en-CA"/>
        </w:rPr>
      </w:pPr>
      <w:r w:rsidRPr="00841960">
        <w:rPr>
          <w:rFonts w:ascii="Source Sans Pro" w:hAnsi="Source Sans Pro" w:cs="Arial"/>
          <w:noProof/>
          <w:lang w:val="en-CA" w:eastAsia="en-CA"/>
        </w:rPr>
        <mc:AlternateContent>
          <mc:Choice Requires="wps">
            <w:drawing>
              <wp:anchor distT="4294967294" distB="4294967294" distL="114300" distR="114300" simplePos="0" relativeHeight="251659264" behindDoc="0" locked="0" layoutInCell="1" allowOverlap="1" wp14:anchorId="2F6AFB98" wp14:editId="3642CD70">
                <wp:simplePos x="0" y="0"/>
                <wp:positionH relativeFrom="column">
                  <wp:posOffset>-142875</wp:posOffset>
                </wp:positionH>
                <wp:positionV relativeFrom="paragraph">
                  <wp:posOffset>124459</wp:posOffset>
                </wp:positionV>
                <wp:extent cx="1352550" cy="0"/>
                <wp:effectExtent l="0" t="0" r="19050" b="19050"/>
                <wp:wrapNone/>
                <wp:docPr id="27"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F0D23F8" id="Line 42"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5pt,9.8pt" to="95.2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" strokeweight=".26mm">
                <v:stroke joinstyle="miter"/>
              </v:line>
            </w:pict>
          </mc:Fallback>
        </mc:AlternateContent>
      </w:r>
    </w:p>
    <w:p w14:paraId="47C1E6BE" w14:textId="77777777" w:rsidR="00D86B69" w:rsidRPr="00841960" w:rsidRDefault="00622F68">
      <w:pPr>
        <w:widowControl/>
        <w:tabs>
          <w:tab w:val="left" w:pos="-1080"/>
          <w:tab w:val="left" w:pos="-720"/>
          <w:tab w:val="left" w:pos="0"/>
          <w:tab w:val="left" w:pos="576"/>
          <w:tab w:val="left" w:pos="1152"/>
          <w:tab w:val="left" w:pos="2520"/>
          <w:tab w:val="left" w:pos="2880"/>
          <w:tab w:val="center" w:pos="5940"/>
          <w:tab w:val="left" w:pos="7200"/>
          <w:tab w:val="left" w:pos="9000"/>
        </w:tabs>
        <w:rPr>
          <w:rFonts w:ascii="Source Sans Pro" w:hAnsi="Source Sans Pro" w:cs="Arial"/>
          <w:sz w:val="20"/>
          <w:lang w:val="en-CA"/>
        </w:rPr>
      </w:pPr>
      <w:r w:rsidRPr="00841960">
        <w:rPr>
          <w:rFonts w:ascii="Source Sans Pro" w:hAnsi="Source Sans Pro" w:cs="Arial"/>
          <w:noProof/>
          <w:lang w:val="en-CA" w:eastAsia="en-CA"/>
        </w:rPr>
        <mc:AlternateContent>
          <mc:Choice Requires="wps">
            <w:drawing>
              <wp:anchor distT="0" distB="0" distL="114298" distR="114298" simplePos="0" relativeHeight="251663360" behindDoc="0" locked="0" layoutInCell="1" allowOverlap="1" wp14:anchorId="3BD005A6" wp14:editId="3675817B">
                <wp:simplePos x="0" y="0"/>
                <wp:positionH relativeFrom="column">
                  <wp:posOffset>2266949</wp:posOffset>
                </wp:positionH>
                <wp:positionV relativeFrom="paragraph">
                  <wp:posOffset>78105</wp:posOffset>
                </wp:positionV>
                <wp:extent cx="0" cy="283210"/>
                <wp:effectExtent l="76200" t="0" r="57150" b="59690"/>
                <wp:wrapNone/>
                <wp:docPr id="26"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321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1829D2" id="Line 46" o:spid="_x0000_s1026" style="position:absolute;z-index:2516633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78.5pt,6.15pt" to="178.5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" strokeweight=".26mm">
                <v:stroke endarrow="block" joinstyle="miter"/>
              </v:line>
            </w:pict>
          </mc:Fallback>
        </mc:AlternateContent>
      </w:r>
      <w:r w:rsidRPr="00841960">
        <w:rPr>
          <w:rFonts w:ascii="Source Sans Pro" w:hAnsi="Source Sans Pro" w:cs="Arial"/>
          <w:noProof/>
          <w:lang w:val="en-CA" w:eastAsia="en-CA"/>
        </w:rPr>
        <mc:AlternateContent>
          <mc:Choice Requires="wps">
            <w:drawing>
              <wp:anchor distT="0" distB="0" distL="114298" distR="114298" simplePos="0" relativeHeight="251664384" behindDoc="0" locked="0" layoutInCell="1" allowOverlap="1" wp14:anchorId="54F50CCC" wp14:editId="57F8C207">
                <wp:simplePos x="0" y="0"/>
                <wp:positionH relativeFrom="column">
                  <wp:posOffset>4219574</wp:posOffset>
                </wp:positionH>
                <wp:positionV relativeFrom="paragraph">
                  <wp:posOffset>78105</wp:posOffset>
                </wp:positionV>
                <wp:extent cx="0" cy="285750"/>
                <wp:effectExtent l="76200" t="0" r="57150" b="57150"/>
                <wp:wrapNone/>
                <wp:docPr id="2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C08AE2" id="Line 47" o:spid="_x0000_s1026" style="position:absolute;z-index:25166438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32.25pt,6.15pt" to="332.25pt,2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" strokeweight=".26mm">
                <v:stroke endarrow="block" joinstyle="miter"/>
              </v:line>
            </w:pict>
          </mc:Fallback>
        </mc:AlternateContent>
      </w:r>
    </w:p>
    <w:p w14:paraId="74BDDCAA" w14:textId="77777777" w:rsidR="00D86B69" w:rsidRPr="00841960" w:rsidRDefault="00D86B69">
      <w:pPr>
        <w:pStyle w:val="Header"/>
        <w:widowControl/>
        <w:tabs>
          <w:tab w:val="clear" w:pos="4320"/>
          <w:tab w:val="clear" w:pos="8640"/>
          <w:tab w:val="left" w:pos="-1080"/>
          <w:tab w:val="left" w:pos="-720"/>
          <w:tab w:val="left" w:pos="0"/>
          <w:tab w:val="left" w:pos="576"/>
          <w:tab w:val="left" w:pos="1152"/>
          <w:tab w:val="left" w:pos="2520"/>
          <w:tab w:val="left" w:pos="2880"/>
          <w:tab w:val="center" w:pos="5940"/>
          <w:tab w:val="left" w:pos="7200"/>
          <w:tab w:val="left" w:pos="9000"/>
        </w:tabs>
        <w:rPr>
          <w:rFonts w:ascii="Source Sans Pro" w:hAnsi="Source Sans Pro" w:cs="Arial"/>
          <w:lang w:val="en-CA"/>
        </w:rPr>
      </w:pPr>
    </w:p>
    <w:p w14:paraId="32C75733" w14:textId="77777777" w:rsidR="00D86B69" w:rsidRPr="00841960" w:rsidRDefault="00D86B69">
      <w:pPr>
        <w:pStyle w:val="Header"/>
        <w:widowControl/>
        <w:tabs>
          <w:tab w:val="clear" w:pos="4320"/>
          <w:tab w:val="clear" w:pos="8640"/>
          <w:tab w:val="left" w:pos="-1080"/>
          <w:tab w:val="left" w:pos="-720"/>
          <w:tab w:val="left" w:pos="0"/>
          <w:tab w:val="left" w:pos="576"/>
          <w:tab w:val="left" w:pos="1152"/>
          <w:tab w:val="left" w:pos="2160"/>
          <w:tab w:val="left" w:pos="2970"/>
          <w:tab w:val="left" w:pos="5220"/>
          <w:tab w:val="left" w:pos="5760"/>
        </w:tabs>
        <w:rPr>
          <w:rFonts w:ascii="Source Sans Pro" w:hAnsi="Source Sans Pro" w:cs="Arial"/>
          <w:lang w:val="en-CA"/>
        </w:rPr>
      </w:pPr>
      <w:r w:rsidRPr="00841960">
        <w:rPr>
          <w:rFonts w:ascii="Source Sans Pro" w:hAnsi="Source Sans Pro" w:cs="Arial"/>
          <w:lang w:val="en-CA"/>
        </w:rPr>
        <w:tab/>
      </w:r>
      <w:r w:rsidRPr="00841960">
        <w:rPr>
          <w:rFonts w:ascii="Source Sans Pro" w:hAnsi="Source Sans Pro" w:cs="Arial"/>
          <w:lang w:val="en-CA"/>
        </w:rPr>
        <w:tab/>
      </w:r>
      <w:r w:rsidRPr="00841960">
        <w:rPr>
          <w:rFonts w:ascii="Source Sans Pro" w:hAnsi="Source Sans Pro" w:cs="Arial"/>
          <w:lang w:val="en-CA"/>
        </w:rPr>
        <w:tab/>
        <w:t xml:space="preserve">         Financial Statements</w:t>
      </w:r>
      <w:r w:rsidRPr="00841960">
        <w:rPr>
          <w:rFonts w:ascii="Source Sans Pro" w:hAnsi="Source Sans Pro" w:cs="Arial"/>
          <w:lang w:val="en-CA"/>
        </w:rPr>
        <w:tab/>
        <w:t xml:space="preserve">       Additional Information</w:t>
      </w:r>
    </w:p>
    <w:p w14:paraId="246919AB" w14:textId="77777777" w:rsidR="00D86B69" w:rsidRPr="00841960" w:rsidRDefault="00622F68">
      <w:pPr>
        <w:widowControl/>
        <w:tabs>
          <w:tab w:val="left" w:pos="-1080"/>
          <w:tab w:val="left" w:pos="-720"/>
          <w:tab w:val="left" w:pos="0"/>
          <w:tab w:val="left" w:pos="576"/>
          <w:tab w:val="left" w:pos="1152"/>
          <w:tab w:val="left" w:pos="2160"/>
          <w:tab w:val="left" w:pos="2520"/>
          <w:tab w:val="left" w:pos="2970"/>
          <w:tab w:val="left" w:pos="5220"/>
          <w:tab w:val="left" w:pos="5760"/>
          <w:tab w:val="center" w:pos="5940"/>
          <w:tab w:val="left" w:pos="7200"/>
        </w:tabs>
        <w:rPr>
          <w:rFonts w:ascii="Source Sans Pro" w:hAnsi="Source Sans Pro" w:cs="Arial"/>
          <w:sz w:val="20"/>
          <w:lang w:val="en-CA"/>
        </w:rPr>
      </w:pPr>
      <w:r w:rsidRPr="00841960">
        <w:rPr>
          <w:rFonts w:ascii="Source Sans Pro" w:hAnsi="Source Sans Pro" w:cs="Arial"/>
          <w:noProof/>
          <w:lang w:val="en-CA" w:eastAsia="en-CA"/>
        </w:rPr>
        <mc:AlternateContent>
          <mc:Choice Requires="wps">
            <w:drawing>
              <wp:anchor distT="0" distB="0" distL="114298" distR="114298" simplePos="0" relativeHeight="251665408" behindDoc="0" locked="0" layoutInCell="1" allowOverlap="1" wp14:anchorId="7D38712A" wp14:editId="795A444D">
                <wp:simplePos x="0" y="0"/>
                <wp:positionH relativeFrom="column">
                  <wp:posOffset>2266949</wp:posOffset>
                </wp:positionH>
                <wp:positionV relativeFrom="paragraph">
                  <wp:posOffset>5080</wp:posOffset>
                </wp:positionV>
                <wp:extent cx="0" cy="283210"/>
                <wp:effectExtent l="76200" t="0" r="57150" b="59690"/>
                <wp:wrapNone/>
                <wp:docPr id="24"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321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44DA9C" id="Line 48" o:spid="_x0000_s1026" style="position:absolute;z-index:25166540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78.5pt,.4pt" to="178.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" strokeweight=".26mm">
                <v:stroke endarrow="block" joinstyle="miter"/>
              </v:line>
            </w:pict>
          </mc:Fallback>
        </mc:AlternateContent>
      </w:r>
      <w:r w:rsidRPr="00841960">
        <w:rPr>
          <w:rFonts w:ascii="Source Sans Pro" w:hAnsi="Source Sans Pro" w:cs="Arial"/>
          <w:noProof/>
          <w:lang w:val="en-CA" w:eastAsia="en-CA"/>
        </w:rPr>
        <mc:AlternateContent>
          <mc:Choice Requires="wps">
            <w:drawing>
              <wp:anchor distT="0" distB="0" distL="114298" distR="114298" simplePos="0" relativeHeight="251666432" behindDoc="0" locked="0" layoutInCell="1" allowOverlap="1" wp14:anchorId="16FB3B7B" wp14:editId="3F259AC0">
                <wp:simplePos x="0" y="0"/>
                <wp:positionH relativeFrom="column">
                  <wp:posOffset>4229099</wp:posOffset>
                </wp:positionH>
                <wp:positionV relativeFrom="paragraph">
                  <wp:posOffset>0</wp:posOffset>
                </wp:positionV>
                <wp:extent cx="0" cy="283210"/>
                <wp:effectExtent l="76200" t="0" r="57150" b="59690"/>
                <wp:wrapNone/>
                <wp:docPr id="23"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321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BA3B2AA" id="Line 49" o:spid="_x0000_s1026" style="position:absolute;z-index:25166643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33pt,0" to="333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" strokeweight=".26mm">
                <v:stroke endarrow="block" joinstyle="miter"/>
              </v:line>
            </w:pict>
          </mc:Fallback>
        </mc:AlternateContent>
      </w:r>
    </w:p>
    <w:p w14:paraId="6F0A7C4D" w14:textId="77777777" w:rsidR="00D86B69" w:rsidRPr="00841960" w:rsidRDefault="00622F68">
      <w:pPr>
        <w:widowControl/>
        <w:tabs>
          <w:tab w:val="left" w:pos="-1080"/>
          <w:tab w:val="left" w:pos="-720"/>
          <w:tab w:val="left" w:pos="0"/>
          <w:tab w:val="left" w:pos="576"/>
          <w:tab w:val="left" w:pos="1152"/>
          <w:tab w:val="left" w:pos="2160"/>
          <w:tab w:val="left" w:pos="2520"/>
          <w:tab w:val="left" w:pos="2970"/>
          <w:tab w:val="left" w:pos="5220"/>
          <w:tab w:val="left" w:pos="5760"/>
          <w:tab w:val="center" w:pos="5940"/>
          <w:tab w:val="left" w:pos="7200"/>
        </w:tabs>
        <w:rPr>
          <w:rFonts w:ascii="Source Sans Pro" w:hAnsi="Source Sans Pro" w:cs="Arial"/>
          <w:lang w:val="en-CA"/>
        </w:rPr>
      </w:pPr>
      <w:r w:rsidRPr="00841960">
        <w:rPr>
          <w:rFonts w:ascii="Source Sans Pro" w:hAnsi="Source Sans Pro" w:cs="Arial"/>
          <w:noProof/>
          <w:lang w:val="en-CA" w:eastAsia="en-CA"/>
        </w:rPr>
        <mc:AlternateContent>
          <mc:Choice Requires="wps">
            <w:drawing>
              <wp:anchor distT="0" distB="0" distL="114935" distR="114935" simplePos="0" relativeHeight="251661312" behindDoc="0" locked="0" layoutInCell="1" allowOverlap="1" wp14:anchorId="20AE9304" wp14:editId="644ABD11">
                <wp:simplePos x="0" y="0"/>
                <wp:positionH relativeFrom="column">
                  <wp:posOffset>1393825</wp:posOffset>
                </wp:positionH>
                <wp:positionV relativeFrom="paragraph">
                  <wp:posOffset>167005</wp:posOffset>
                </wp:positionV>
                <wp:extent cx="1764030" cy="1837690"/>
                <wp:effectExtent l="0" t="0" r="26670" b="10160"/>
                <wp:wrapNone/>
                <wp:docPr id="22"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4030" cy="1837690"/>
                        </a:xfrm>
                        <a:prstGeom prst="rect">
                          <a:avLst/>
                        </a:prstGeom>
                        <a:solidFill>
                          <a:srgbClr val="FFFFFF"/>
                        </a:solidFill>
                        <a:ln w="6350">
                          <a:solidFill>
                            <a:srgbClr val="000000"/>
                          </a:solidFill>
                          <a:miter lim="800000"/>
                          <a:headEnd/>
                          <a:tailEnd/>
                        </a:ln>
                      </wps:spPr>
                      <wps:txbx>
                        <w:txbxContent>
                          <w:p w14:paraId="381B026F" w14:textId="77777777" w:rsidR="00526C1D" w:rsidRDefault="003A5F02" w:rsidP="000E5EC5">
                            <w:pPr>
                              <w:jc w:val="left"/>
                              <w:rPr>
                                <w:rFonts w:ascii="Arial" w:hAnsi="Arial" w:cs="Arial"/>
                                <w:sz w:val="22"/>
                                <w:szCs w:val="22"/>
                              </w:rPr>
                            </w:pPr>
                            <w:r>
                              <w:rPr>
                                <w:rFonts w:ascii="Arial" w:hAnsi="Arial" w:cs="Arial"/>
                                <w:sz w:val="22"/>
                                <w:szCs w:val="22"/>
                              </w:rPr>
                              <w:t>Statement of Financial Position</w:t>
                            </w:r>
                          </w:p>
                          <w:p w14:paraId="7F392E4B" w14:textId="77777777" w:rsidR="003A5F02" w:rsidRPr="00DE4683" w:rsidRDefault="003A5F02">
                            <w:pPr>
                              <w:rPr>
                                <w:rFonts w:ascii="Arial" w:hAnsi="Arial" w:cs="Arial"/>
                                <w:sz w:val="22"/>
                                <w:szCs w:val="22"/>
                              </w:rPr>
                            </w:pPr>
                          </w:p>
                          <w:p w14:paraId="4FB1E882" w14:textId="77777777" w:rsidR="003A5F02" w:rsidRDefault="003A5F02">
                            <w:pPr>
                              <w:rPr>
                                <w:rFonts w:ascii="Arial" w:hAnsi="Arial" w:cs="Arial"/>
                                <w:sz w:val="22"/>
                                <w:szCs w:val="22"/>
                              </w:rPr>
                            </w:pPr>
                            <w:r w:rsidRPr="00DE4683">
                              <w:rPr>
                                <w:rFonts w:ascii="Arial" w:hAnsi="Arial" w:cs="Arial"/>
                                <w:sz w:val="22"/>
                                <w:szCs w:val="22"/>
                              </w:rPr>
                              <w:t>Income Statement</w:t>
                            </w:r>
                          </w:p>
                          <w:p w14:paraId="7731A767" w14:textId="77777777" w:rsidR="003A5F02" w:rsidRPr="00DE4683" w:rsidRDefault="003A5F02">
                            <w:pPr>
                              <w:rPr>
                                <w:rFonts w:ascii="Arial" w:hAnsi="Arial" w:cs="Arial"/>
                                <w:sz w:val="22"/>
                                <w:szCs w:val="22"/>
                              </w:rPr>
                            </w:pPr>
                          </w:p>
                          <w:p w14:paraId="46F01500" w14:textId="77777777" w:rsidR="003A5F02" w:rsidRPr="00DE4683" w:rsidRDefault="003A5F02">
                            <w:pPr>
                              <w:jc w:val="left"/>
                              <w:rPr>
                                <w:rFonts w:ascii="Arial" w:hAnsi="Arial" w:cs="Arial"/>
                                <w:sz w:val="22"/>
                                <w:szCs w:val="22"/>
                              </w:rPr>
                            </w:pPr>
                            <w:r w:rsidRPr="00DE4683">
                              <w:rPr>
                                <w:rFonts w:ascii="Arial" w:hAnsi="Arial" w:cs="Arial"/>
                                <w:sz w:val="22"/>
                                <w:szCs w:val="22"/>
                              </w:rPr>
                              <w:t xml:space="preserve">Statement of </w:t>
                            </w:r>
                          </w:p>
                          <w:p w14:paraId="03628123" w14:textId="77777777" w:rsidR="003A5F02" w:rsidRDefault="003A5F02">
                            <w:pPr>
                              <w:jc w:val="left"/>
                              <w:rPr>
                                <w:rFonts w:ascii="Arial" w:hAnsi="Arial" w:cs="Arial"/>
                                <w:sz w:val="22"/>
                                <w:szCs w:val="22"/>
                              </w:rPr>
                            </w:pPr>
                            <w:r w:rsidRPr="00DE4683">
                              <w:rPr>
                                <w:rFonts w:ascii="Arial" w:hAnsi="Arial" w:cs="Arial"/>
                                <w:sz w:val="22"/>
                                <w:szCs w:val="22"/>
                              </w:rPr>
                              <w:t>Cash Flows</w:t>
                            </w:r>
                          </w:p>
                          <w:p w14:paraId="7500D0E9" w14:textId="77777777" w:rsidR="003A5F02" w:rsidRPr="00DE4683" w:rsidRDefault="003A5F02">
                            <w:pPr>
                              <w:jc w:val="left"/>
                              <w:rPr>
                                <w:rFonts w:ascii="Arial" w:hAnsi="Arial" w:cs="Arial"/>
                                <w:sz w:val="22"/>
                                <w:szCs w:val="22"/>
                              </w:rPr>
                            </w:pPr>
                          </w:p>
                          <w:p w14:paraId="3B5B7980" w14:textId="77777777" w:rsidR="003A5F02" w:rsidRPr="00DE4683" w:rsidRDefault="003A5F02">
                            <w:pPr>
                              <w:jc w:val="left"/>
                              <w:rPr>
                                <w:rFonts w:ascii="Arial" w:hAnsi="Arial" w:cs="Arial"/>
                                <w:sz w:val="22"/>
                                <w:szCs w:val="22"/>
                              </w:rPr>
                            </w:pPr>
                            <w:r w:rsidRPr="00DE4683">
                              <w:rPr>
                                <w:rFonts w:ascii="Arial" w:hAnsi="Arial" w:cs="Arial"/>
                                <w:sz w:val="22"/>
                                <w:szCs w:val="22"/>
                              </w:rPr>
                              <w:t>Statement of Owners’</w:t>
                            </w:r>
                          </w:p>
                          <w:p w14:paraId="3F50EAE8" w14:textId="77777777" w:rsidR="003A5F02" w:rsidRPr="00DE4683" w:rsidRDefault="003A5F02" w:rsidP="009B71A8">
                            <w:pPr>
                              <w:jc w:val="left"/>
                              <w:rPr>
                                <w:rFonts w:ascii="Arial" w:hAnsi="Arial" w:cs="Arial"/>
                                <w:sz w:val="22"/>
                                <w:szCs w:val="22"/>
                              </w:rPr>
                            </w:pPr>
                            <w:r w:rsidRPr="00DE4683">
                              <w:rPr>
                                <w:rFonts w:ascii="Arial" w:hAnsi="Arial" w:cs="Arial"/>
                                <w:sz w:val="22"/>
                                <w:szCs w:val="22"/>
                              </w:rPr>
                              <w:t>or Shareholders’ Equity</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AE9304" id="Text Box 44" o:spid="_x0000_s1028" type="#_x0000_t202" style="position:absolute;left:0;text-align:left;margin-left:109.75pt;margin-top:13.15pt;width:138.9pt;height:144.7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" strokeweight=".5pt">
                <v:textbox inset="7.45pt,3.85pt,7.45pt,3.85pt">
                  <w:txbxContent>
                    <w:p w14:paraId="381B026F" w14:textId="77777777" w:rsidR="00526C1D" w:rsidRDefault="003A5F02" w:rsidP="000E5EC5">
                      <w:pPr>
                        <w:jc w:val="left"/>
                        <w:rPr>
                          <w:rFonts w:ascii="Arial" w:hAnsi="Arial" w:cs="Arial"/>
                          <w:sz w:val="22"/>
                          <w:szCs w:val="22"/>
                        </w:rPr>
                      </w:pPr>
                      <w:r>
                        <w:rPr>
                          <w:rFonts w:ascii="Arial" w:hAnsi="Arial" w:cs="Arial"/>
                          <w:sz w:val="22"/>
                          <w:szCs w:val="22"/>
                        </w:rPr>
                        <w:t>Statement of Financial Position</w:t>
                      </w:r>
                    </w:p>
                    <w:p w14:paraId="7F392E4B" w14:textId="77777777" w:rsidR="003A5F02" w:rsidRPr="00DE4683" w:rsidRDefault="003A5F02">
                      <w:pPr>
                        <w:rPr>
                          <w:rFonts w:ascii="Arial" w:hAnsi="Arial" w:cs="Arial"/>
                          <w:sz w:val="22"/>
                          <w:szCs w:val="22"/>
                        </w:rPr>
                      </w:pPr>
                    </w:p>
                    <w:p w14:paraId="4FB1E882" w14:textId="77777777" w:rsidR="003A5F02" w:rsidRDefault="003A5F02">
                      <w:pPr>
                        <w:rPr>
                          <w:rFonts w:ascii="Arial" w:hAnsi="Arial" w:cs="Arial"/>
                          <w:sz w:val="22"/>
                          <w:szCs w:val="22"/>
                        </w:rPr>
                      </w:pPr>
                      <w:r w:rsidRPr="00DE4683">
                        <w:rPr>
                          <w:rFonts w:ascii="Arial" w:hAnsi="Arial" w:cs="Arial"/>
                          <w:sz w:val="22"/>
                          <w:szCs w:val="22"/>
                        </w:rPr>
                        <w:t>Income Statement</w:t>
                      </w:r>
                    </w:p>
                    <w:p w14:paraId="7731A767" w14:textId="77777777" w:rsidR="003A5F02" w:rsidRPr="00DE4683" w:rsidRDefault="003A5F02">
                      <w:pPr>
                        <w:rPr>
                          <w:rFonts w:ascii="Arial" w:hAnsi="Arial" w:cs="Arial"/>
                          <w:sz w:val="22"/>
                          <w:szCs w:val="22"/>
                        </w:rPr>
                      </w:pPr>
                    </w:p>
                    <w:p w14:paraId="46F01500" w14:textId="77777777" w:rsidR="003A5F02" w:rsidRPr="00DE4683" w:rsidRDefault="003A5F02">
                      <w:pPr>
                        <w:jc w:val="left"/>
                        <w:rPr>
                          <w:rFonts w:ascii="Arial" w:hAnsi="Arial" w:cs="Arial"/>
                          <w:sz w:val="22"/>
                          <w:szCs w:val="22"/>
                        </w:rPr>
                      </w:pPr>
                      <w:r w:rsidRPr="00DE4683">
                        <w:rPr>
                          <w:rFonts w:ascii="Arial" w:hAnsi="Arial" w:cs="Arial"/>
                          <w:sz w:val="22"/>
                          <w:szCs w:val="22"/>
                        </w:rPr>
                        <w:t xml:space="preserve">Statement of </w:t>
                      </w:r>
                    </w:p>
                    <w:p w14:paraId="03628123" w14:textId="77777777" w:rsidR="003A5F02" w:rsidRDefault="003A5F02">
                      <w:pPr>
                        <w:jc w:val="left"/>
                        <w:rPr>
                          <w:rFonts w:ascii="Arial" w:hAnsi="Arial" w:cs="Arial"/>
                          <w:sz w:val="22"/>
                          <w:szCs w:val="22"/>
                        </w:rPr>
                      </w:pPr>
                      <w:r w:rsidRPr="00DE4683">
                        <w:rPr>
                          <w:rFonts w:ascii="Arial" w:hAnsi="Arial" w:cs="Arial"/>
                          <w:sz w:val="22"/>
                          <w:szCs w:val="22"/>
                        </w:rPr>
                        <w:t>Cash Flows</w:t>
                      </w:r>
                    </w:p>
                    <w:p w14:paraId="7500D0E9" w14:textId="77777777" w:rsidR="003A5F02" w:rsidRPr="00DE4683" w:rsidRDefault="003A5F02">
                      <w:pPr>
                        <w:jc w:val="left"/>
                        <w:rPr>
                          <w:rFonts w:ascii="Arial" w:hAnsi="Arial" w:cs="Arial"/>
                          <w:sz w:val="22"/>
                          <w:szCs w:val="22"/>
                        </w:rPr>
                      </w:pPr>
                    </w:p>
                    <w:p w14:paraId="3B5B7980" w14:textId="77777777" w:rsidR="003A5F02" w:rsidRPr="00DE4683" w:rsidRDefault="003A5F02">
                      <w:pPr>
                        <w:jc w:val="left"/>
                        <w:rPr>
                          <w:rFonts w:ascii="Arial" w:hAnsi="Arial" w:cs="Arial"/>
                          <w:sz w:val="22"/>
                          <w:szCs w:val="22"/>
                        </w:rPr>
                      </w:pPr>
                      <w:r w:rsidRPr="00DE4683">
                        <w:rPr>
                          <w:rFonts w:ascii="Arial" w:hAnsi="Arial" w:cs="Arial"/>
                          <w:sz w:val="22"/>
                          <w:szCs w:val="22"/>
                        </w:rPr>
                        <w:t>Statement of Owners’</w:t>
                      </w:r>
                    </w:p>
                    <w:p w14:paraId="3F50EAE8" w14:textId="77777777" w:rsidR="003A5F02" w:rsidRPr="00DE4683" w:rsidRDefault="003A5F02" w:rsidP="009B71A8">
                      <w:pPr>
                        <w:jc w:val="left"/>
                        <w:rPr>
                          <w:rFonts w:ascii="Arial" w:hAnsi="Arial" w:cs="Arial"/>
                          <w:sz w:val="22"/>
                          <w:szCs w:val="22"/>
                        </w:rPr>
                      </w:pPr>
                      <w:r w:rsidRPr="00DE4683">
                        <w:rPr>
                          <w:rFonts w:ascii="Arial" w:hAnsi="Arial" w:cs="Arial"/>
                          <w:sz w:val="22"/>
                          <w:szCs w:val="22"/>
                        </w:rPr>
                        <w:t>or Shareholders’ Equity</w:t>
                      </w:r>
                    </w:p>
                  </w:txbxContent>
                </v:textbox>
              </v:shape>
            </w:pict>
          </mc:Fallback>
        </mc:AlternateContent>
      </w:r>
      <w:r w:rsidR="00D86B69" w:rsidRPr="00841960">
        <w:rPr>
          <w:rFonts w:ascii="Source Sans Pro" w:hAnsi="Source Sans Pro" w:cs="Arial"/>
          <w:lang w:val="en-CA"/>
        </w:rPr>
        <w:tab/>
      </w:r>
      <w:r w:rsidR="00D86B69" w:rsidRPr="00841960">
        <w:rPr>
          <w:rFonts w:ascii="Source Sans Pro" w:hAnsi="Source Sans Pro" w:cs="Arial"/>
          <w:lang w:val="en-CA"/>
        </w:rPr>
        <w:tab/>
      </w:r>
      <w:r w:rsidR="00D86B69" w:rsidRPr="00841960">
        <w:rPr>
          <w:rFonts w:ascii="Source Sans Pro" w:hAnsi="Source Sans Pro" w:cs="Arial"/>
          <w:lang w:val="en-CA"/>
        </w:rPr>
        <w:tab/>
      </w:r>
    </w:p>
    <w:p w14:paraId="004F853F" w14:textId="77777777" w:rsidR="00D86B69" w:rsidRPr="00841960" w:rsidRDefault="00622F68">
      <w:pPr>
        <w:widowControl/>
        <w:tabs>
          <w:tab w:val="left" w:pos="-1080"/>
          <w:tab w:val="left" w:pos="-720"/>
          <w:tab w:val="left" w:pos="0"/>
          <w:tab w:val="left" w:pos="576"/>
          <w:tab w:val="left" w:pos="1152"/>
          <w:tab w:val="left" w:pos="2160"/>
          <w:tab w:val="left" w:pos="2520"/>
          <w:tab w:val="left" w:pos="2970"/>
          <w:tab w:val="left" w:pos="5220"/>
          <w:tab w:val="left" w:pos="5760"/>
          <w:tab w:val="center" w:pos="5940"/>
          <w:tab w:val="left" w:pos="7200"/>
        </w:tabs>
        <w:rPr>
          <w:rFonts w:ascii="Source Sans Pro" w:hAnsi="Source Sans Pro" w:cs="Arial"/>
          <w:sz w:val="20"/>
          <w:lang w:val="en-CA"/>
        </w:rPr>
      </w:pPr>
      <w:r w:rsidRPr="00841960">
        <w:rPr>
          <w:rFonts w:ascii="Source Sans Pro" w:hAnsi="Source Sans Pro" w:cs="Arial"/>
          <w:noProof/>
          <w:lang w:val="en-CA" w:eastAsia="en-CA"/>
        </w:rPr>
        <mc:AlternateContent>
          <mc:Choice Requires="wps">
            <w:drawing>
              <wp:anchor distT="0" distB="0" distL="114935" distR="114935" simplePos="0" relativeHeight="251662336" behindDoc="0" locked="0" layoutInCell="1" allowOverlap="1" wp14:anchorId="2244335B" wp14:editId="2D72FF67">
                <wp:simplePos x="0" y="0"/>
                <wp:positionH relativeFrom="column">
                  <wp:posOffset>3251200</wp:posOffset>
                </wp:positionH>
                <wp:positionV relativeFrom="paragraph">
                  <wp:posOffset>1270</wp:posOffset>
                </wp:positionV>
                <wp:extent cx="2087880" cy="1564005"/>
                <wp:effectExtent l="0" t="0" r="26670" b="17145"/>
                <wp:wrapNone/>
                <wp:docPr id="21"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7880" cy="1564005"/>
                        </a:xfrm>
                        <a:prstGeom prst="rect">
                          <a:avLst/>
                        </a:prstGeom>
                        <a:solidFill>
                          <a:srgbClr val="FFFFFF"/>
                        </a:solidFill>
                        <a:ln w="6350">
                          <a:solidFill>
                            <a:srgbClr val="000000"/>
                          </a:solidFill>
                          <a:miter lim="800000"/>
                          <a:headEnd/>
                          <a:tailEnd/>
                        </a:ln>
                      </wps:spPr>
                      <wps:txbx>
                        <w:txbxContent>
                          <w:p w14:paraId="16B3F015" w14:textId="77777777" w:rsidR="003A5F02" w:rsidRPr="00DE4683" w:rsidRDefault="003A5F02">
                            <w:pPr>
                              <w:ind w:right="-60"/>
                              <w:rPr>
                                <w:rFonts w:ascii="Arial" w:hAnsi="Arial" w:cs="Arial"/>
                                <w:sz w:val="22"/>
                                <w:szCs w:val="22"/>
                              </w:rPr>
                            </w:pPr>
                            <w:r>
                              <w:rPr>
                                <w:rFonts w:ascii="Arial" w:hAnsi="Arial" w:cs="Arial"/>
                                <w:sz w:val="22"/>
                                <w:szCs w:val="22"/>
                              </w:rPr>
                              <w:t xml:space="preserve">- </w:t>
                            </w:r>
                            <w:r w:rsidRPr="00DE4683">
                              <w:rPr>
                                <w:rFonts w:ascii="Arial" w:hAnsi="Arial" w:cs="Arial"/>
                                <w:sz w:val="22"/>
                                <w:szCs w:val="22"/>
                              </w:rPr>
                              <w:t>Corporation annual reports</w:t>
                            </w:r>
                          </w:p>
                          <w:p w14:paraId="100E146C" w14:textId="77777777" w:rsidR="003A5F02" w:rsidRPr="00DE4683" w:rsidRDefault="003A5F02">
                            <w:pPr>
                              <w:ind w:right="-60"/>
                              <w:rPr>
                                <w:rFonts w:ascii="Arial" w:hAnsi="Arial" w:cs="Arial"/>
                                <w:sz w:val="22"/>
                                <w:szCs w:val="22"/>
                              </w:rPr>
                            </w:pPr>
                            <w:r>
                              <w:rPr>
                                <w:rFonts w:ascii="Arial" w:hAnsi="Arial" w:cs="Arial"/>
                                <w:sz w:val="22"/>
                                <w:szCs w:val="22"/>
                              </w:rPr>
                              <w:t xml:space="preserve">- </w:t>
                            </w:r>
                            <w:r w:rsidRPr="00DE4683">
                              <w:rPr>
                                <w:rFonts w:ascii="Arial" w:hAnsi="Arial" w:cs="Arial"/>
                                <w:sz w:val="22"/>
                                <w:szCs w:val="22"/>
                              </w:rPr>
                              <w:t>President’s letter</w:t>
                            </w:r>
                          </w:p>
                          <w:p w14:paraId="07322EF5" w14:textId="77777777" w:rsidR="003A5F02" w:rsidRPr="00DE4683" w:rsidRDefault="003A5F02">
                            <w:pPr>
                              <w:ind w:right="-60"/>
                              <w:rPr>
                                <w:rFonts w:ascii="Arial" w:hAnsi="Arial" w:cs="Arial"/>
                                <w:sz w:val="22"/>
                                <w:szCs w:val="22"/>
                              </w:rPr>
                            </w:pPr>
                            <w:r>
                              <w:rPr>
                                <w:rFonts w:ascii="Arial" w:hAnsi="Arial" w:cs="Arial"/>
                                <w:sz w:val="22"/>
                                <w:szCs w:val="22"/>
                              </w:rPr>
                              <w:t xml:space="preserve">- </w:t>
                            </w:r>
                            <w:r w:rsidRPr="00DE4683">
                              <w:rPr>
                                <w:rFonts w:ascii="Arial" w:hAnsi="Arial" w:cs="Arial"/>
                                <w:sz w:val="22"/>
                                <w:szCs w:val="22"/>
                              </w:rPr>
                              <w:t>Supplement schedules</w:t>
                            </w:r>
                          </w:p>
                          <w:p w14:paraId="2B401791" w14:textId="77777777" w:rsidR="003A5F02" w:rsidRPr="00DE4683" w:rsidRDefault="003A5F02">
                            <w:pPr>
                              <w:ind w:right="-60"/>
                              <w:rPr>
                                <w:rFonts w:ascii="Arial" w:hAnsi="Arial" w:cs="Arial"/>
                                <w:sz w:val="22"/>
                                <w:szCs w:val="22"/>
                              </w:rPr>
                            </w:pPr>
                            <w:r>
                              <w:rPr>
                                <w:rFonts w:ascii="Arial" w:hAnsi="Arial" w:cs="Arial"/>
                                <w:sz w:val="22"/>
                                <w:szCs w:val="22"/>
                              </w:rPr>
                              <w:t xml:space="preserve">- </w:t>
                            </w:r>
                            <w:r w:rsidRPr="00DE4683">
                              <w:rPr>
                                <w:rFonts w:ascii="Arial" w:hAnsi="Arial" w:cs="Arial"/>
                                <w:sz w:val="22"/>
                                <w:szCs w:val="22"/>
                              </w:rPr>
                              <w:t>Management Discussion</w:t>
                            </w:r>
                          </w:p>
                          <w:p w14:paraId="54D4CFBF" w14:textId="77777777" w:rsidR="003A5F02" w:rsidRPr="00DE4683" w:rsidRDefault="003A5F02">
                            <w:pPr>
                              <w:ind w:right="-60"/>
                              <w:rPr>
                                <w:rFonts w:ascii="Arial" w:hAnsi="Arial" w:cs="Arial"/>
                                <w:sz w:val="22"/>
                                <w:szCs w:val="22"/>
                              </w:rPr>
                            </w:pPr>
                            <w:r>
                              <w:rPr>
                                <w:rFonts w:ascii="Arial" w:hAnsi="Arial" w:cs="Arial"/>
                                <w:sz w:val="22"/>
                                <w:szCs w:val="22"/>
                              </w:rPr>
                              <w:t xml:space="preserve">- </w:t>
                            </w:r>
                            <w:r w:rsidRPr="00DE4683">
                              <w:rPr>
                                <w:rFonts w:ascii="Arial" w:hAnsi="Arial" w:cs="Arial"/>
                                <w:sz w:val="22"/>
                                <w:szCs w:val="22"/>
                              </w:rPr>
                              <w:t>Prospectuses</w:t>
                            </w:r>
                          </w:p>
                          <w:p w14:paraId="0332A377" w14:textId="77777777" w:rsidR="003A5F02" w:rsidRPr="00DE4683" w:rsidRDefault="003A5F02">
                            <w:pPr>
                              <w:ind w:right="-60"/>
                              <w:rPr>
                                <w:rFonts w:ascii="Arial" w:hAnsi="Arial" w:cs="Arial"/>
                                <w:sz w:val="22"/>
                                <w:szCs w:val="22"/>
                              </w:rPr>
                            </w:pPr>
                            <w:r>
                              <w:rPr>
                                <w:rFonts w:ascii="Arial" w:hAnsi="Arial" w:cs="Arial"/>
                                <w:sz w:val="22"/>
                                <w:szCs w:val="22"/>
                              </w:rPr>
                              <w:t xml:space="preserve">- </w:t>
                            </w:r>
                            <w:r w:rsidRPr="00DE4683">
                              <w:rPr>
                                <w:rFonts w:ascii="Arial" w:hAnsi="Arial" w:cs="Arial"/>
                                <w:sz w:val="22"/>
                                <w:szCs w:val="22"/>
                              </w:rPr>
                              <w:t>News releases</w:t>
                            </w:r>
                          </w:p>
                          <w:p w14:paraId="48B5ADE0" w14:textId="77777777" w:rsidR="003A5F02" w:rsidRPr="00DE4683" w:rsidRDefault="003A5F02">
                            <w:pPr>
                              <w:ind w:right="-60"/>
                              <w:rPr>
                                <w:rFonts w:ascii="Arial" w:hAnsi="Arial" w:cs="Arial"/>
                                <w:sz w:val="22"/>
                                <w:szCs w:val="22"/>
                              </w:rPr>
                            </w:pPr>
                            <w:r>
                              <w:rPr>
                                <w:rFonts w:ascii="Arial" w:hAnsi="Arial" w:cs="Arial"/>
                                <w:sz w:val="22"/>
                                <w:szCs w:val="22"/>
                              </w:rPr>
                              <w:t xml:space="preserve">- </w:t>
                            </w:r>
                            <w:r w:rsidRPr="00DE4683">
                              <w:rPr>
                                <w:rFonts w:ascii="Arial" w:hAnsi="Arial" w:cs="Arial"/>
                                <w:sz w:val="22"/>
                                <w:szCs w:val="22"/>
                              </w:rPr>
                              <w:t>Management forecasts</w:t>
                            </w:r>
                          </w:p>
                          <w:p w14:paraId="7CDC3334" w14:textId="77777777" w:rsidR="003A5F02" w:rsidRPr="00DE4683" w:rsidRDefault="003A5F02">
                            <w:pPr>
                              <w:ind w:right="-60"/>
                              <w:rPr>
                                <w:rFonts w:ascii="Arial" w:hAnsi="Arial" w:cs="Arial"/>
                                <w:sz w:val="22"/>
                                <w:szCs w:val="22"/>
                              </w:rPr>
                            </w:pPr>
                            <w:r w:rsidRPr="00DE4683">
                              <w:rPr>
                                <w:rFonts w:ascii="Arial" w:hAnsi="Arial" w:cs="Arial"/>
                                <w:sz w:val="22"/>
                                <w:szCs w:val="22"/>
                              </w:rPr>
                              <w:t>Etc.</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44335B" id="Text Box 45" o:spid="_x0000_s1029" type="#_x0000_t202" style="position:absolute;left:0;text-align:left;margin-left:256pt;margin-top:.1pt;width:164.4pt;height:123.1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" strokeweight=".5pt">
                <v:textbox inset="7.45pt,3.85pt,7.45pt,3.85pt">
                  <w:txbxContent>
                    <w:p w14:paraId="16B3F015" w14:textId="77777777" w:rsidR="003A5F02" w:rsidRPr="00DE4683" w:rsidRDefault="003A5F02">
                      <w:pPr>
                        <w:ind w:right="-60"/>
                        <w:rPr>
                          <w:rFonts w:ascii="Arial" w:hAnsi="Arial" w:cs="Arial"/>
                          <w:sz w:val="22"/>
                          <w:szCs w:val="22"/>
                        </w:rPr>
                      </w:pPr>
                      <w:r>
                        <w:rPr>
                          <w:rFonts w:ascii="Arial" w:hAnsi="Arial" w:cs="Arial"/>
                          <w:sz w:val="22"/>
                          <w:szCs w:val="22"/>
                        </w:rPr>
                        <w:t xml:space="preserve">- </w:t>
                      </w:r>
                      <w:r w:rsidRPr="00DE4683">
                        <w:rPr>
                          <w:rFonts w:ascii="Arial" w:hAnsi="Arial" w:cs="Arial"/>
                          <w:sz w:val="22"/>
                          <w:szCs w:val="22"/>
                        </w:rPr>
                        <w:t>Corporation annual reports</w:t>
                      </w:r>
                    </w:p>
                    <w:p w14:paraId="100E146C" w14:textId="77777777" w:rsidR="003A5F02" w:rsidRPr="00DE4683" w:rsidRDefault="003A5F02">
                      <w:pPr>
                        <w:ind w:right="-60"/>
                        <w:rPr>
                          <w:rFonts w:ascii="Arial" w:hAnsi="Arial" w:cs="Arial"/>
                          <w:sz w:val="22"/>
                          <w:szCs w:val="22"/>
                        </w:rPr>
                      </w:pPr>
                      <w:r>
                        <w:rPr>
                          <w:rFonts w:ascii="Arial" w:hAnsi="Arial" w:cs="Arial"/>
                          <w:sz w:val="22"/>
                          <w:szCs w:val="22"/>
                        </w:rPr>
                        <w:t xml:space="preserve">- </w:t>
                      </w:r>
                      <w:r w:rsidRPr="00DE4683">
                        <w:rPr>
                          <w:rFonts w:ascii="Arial" w:hAnsi="Arial" w:cs="Arial"/>
                          <w:sz w:val="22"/>
                          <w:szCs w:val="22"/>
                        </w:rPr>
                        <w:t>President’s letter</w:t>
                      </w:r>
                    </w:p>
                    <w:p w14:paraId="07322EF5" w14:textId="77777777" w:rsidR="003A5F02" w:rsidRPr="00DE4683" w:rsidRDefault="003A5F02">
                      <w:pPr>
                        <w:ind w:right="-60"/>
                        <w:rPr>
                          <w:rFonts w:ascii="Arial" w:hAnsi="Arial" w:cs="Arial"/>
                          <w:sz w:val="22"/>
                          <w:szCs w:val="22"/>
                        </w:rPr>
                      </w:pPr>
                      <w:r>
                        <w:rPr>
                          <w:rFonts w:ascii="Arial" w:hAnsi="Arial" w:cs="Arial"/>
                          <w:sz w:val="22"/>
                          <w:szCs w:val="22"/>
                        </w:rPr>
                        <w:t xml:space="preserve">- </w:t>
                      </w:r>
                      <w:r w:rsidRPr="00DE4683">
                        <w:rPr>
                          <w:rFonts w:ascii="Arial" w:hAnsi="Arial" w:cs="Arial"/>
                          <w:sz w:val="22"/>
                          <w:szCs w:val="22"/>
                        </w:rPr>
                        <w:t>Supplement schedules</w:t>
                      </w:r>
                    </w:p>
                    <w:p w14:paraId="2B401791" w14:textId="77777777" w:rsidR="003A5F02" w:rsidRPr="00DE4683" w:rsidRDefault="003A5F02">
                      <w:pPr>
                        <w:ind w:right="-60"/>
                        <w:rPr>
                          <w:rFonts w:ascii="Arial" w:hAnsi="Arial" w:cs="Arial"/>
                          <w:sz w:val="22"/>
                          <w:szCs w:val="22"/>
                        </w:rPr>
                      </w:pPr>
                      <w:r>
                        <w:rPr>
                          <w:rFonts w:ascii="Arial" w:hAnsi="Arial" w:cs="Arial"/>
                          <w:sz w:val="22"/>
                          <w:szCs w:val="22"/>
                        </w:rPr>
                        <w:t xml:space="preserve">- </w:t>
                      </w:r>
                      <w:r w:rsidRPr="00DE4683">
                        <w:rPr>
                          <w:rFonts w:ascii="Arial" w:hAnsi="Arial" w:cs="Arial"/>
                          <w:sz w:val="22"/>
                          <w:szCs w:val="22"/>
                        </w:rPr>
                        <w:t>Management Discussion</w:t>
                      </w:r>
                    </w:p>
                    <w:p w14:paraId="54D4CFBF" w14:textId="77777777" w:rsidR="003A5F02" w:rsidRPr="00DE4683" w:rsidRDefault="003A5F02">
                      <w:pPr>
                        <w:ind w:right="-60"/>
                        <w:rPr>
                          <w:rFonts w:ascii="Arial" w:hAnsi="Arial" w:cs="Arial"/>
                          <w:sz w:val="22"/>
                          <w:szCs w:val="22"/>
                        </w:rPr>
                      </w:pPr>
                      <w:r>
                        <w:rPr>
                          <w:rFonts w:ascii="Arial" w:hAnsi="Arial" w:cs="Arial"/>
                          <w:sz w:val="22"/>
                          <w:szCs w:val="22"/>
                        </w:rPr>
                        <w:t xml:space="preserve">- </w:t>
                      </w:r>
                      <w:r w:rsidRPr="00DE4683">
                        <w:rPr>
                          <w:rFonts w:ascii="Arial" w:hAnsi="Arial" w:cs="Arial"/>
                          <w:sz w:val="22"/>
                          <w:szCs w:val="22"/>
                        </w:rPr>
                        <w:t>Prospectuses</w:t>
                      </w:r>
                    </w:p>
                    <w:p w14:paraId="0332A377" w14:textId="77777777" w:rsidR="003A5F02" w:rsidRPr="00DE4683" w:rsidRDefault="003A5F02">
                      <w:pPr>
                        <w:ind w:right="-60"/>
                        <w:rPr>
                          <w:rFonts w:ascii="Arial" w:hAnsi="Arial" w:cs="Arial"/>
                          <w:sz w:val="22"/>
                          <w:szCs w:val="22"/>
                        </w:rPr>
                      </w:pPr>
                      <w:r>
                        <w:rPr>
                          <w:rFonts w:ascii="Arial" w:hAnsi="Arial" w:cs="Arial"/>
                          <w:sz w:val="22"/>
                          <w:szCs w:val="22"/>
                        </w:rPr>
                        <w:t xml:space="preserve">- </w:t>
                      </w:r>
                      <w:r w:rsidRPr="00DE4683">
                        <w:rPr>
                          <w:rFonts w:ascii="Arial" w:hAnsi="Arial" w:cs="Arial"/>
                          <w:sz w:val="22"/>
                          <w:szCs w:val="22"/>
                        </w:rPr>
                        <w:t>News releases</w:t>
                      </w:r>
                    </w:p>
                    <w:p w14:paraId="48B5ADE0" w14:textId="77777777" w:rsidR="003A5F02" w:rsidRPr="00DE4683" w:rsidRDefault="003A5F02">
                      <w:pPr>
                        <w:ind w:right="-60"/>
                        <w:rPr>
                          <w:rFonts w:ascii="Arial" w:hAnsi="Arial" w:cs="Arial"/>
                          <w:sz w:val="22"/>
                          <w:szCs w:val="22"/>
                        </w:rPr>
                      </w:pPr>
                      <w:r>
                        <w:rPr>
                          <w:rFonts w:ascii="Arial" w:hAnsi="Arial" w:cs="Arial"/>
                          <w:sz w:val="22"/>
                          <w:szCs w:val="22"/>
                        </w:rPr>
                        <w:t xml:space="preserve">- </w:t>
                      </w:r>
                      <w:r w:rsidRPr="00DE4683">
                        <w:rPr>
                          <w:rFonts w:ascii="Arial" w:hAnsi="Arial" w:cs="Arial"/>
                          <w:sz w:val="22"/>
                          <w:szCs w:val="22"/>
                        </w:rPr>
                        <w:t>Management forecasts</w:t>
                      </w:r>
                    </w:p>
                    <w:p w14:paraId="7CDC3334" w14:textId="77777777" w:rsidR="003A5F02" w:rsidRPr="00DE4683" w:rsidRDefault="003A5F02">
                      <w:pPr>
                        <w:ind w:right="-60"/>
                        <w:rPr>
                          <w:rFonts w:ascii="Arial" w:hAnsi="Arial" w:cs="Arial"/>
                          <w:sz w:val="22"/>
                          <w:szCs w:val="22"/>
                        </w:rPr>
                      </w:pPr>
                      <w:r w:rsidRPr="00DE4683">
                        <w:rPr>
                          <w:rFonts w:ascii="Arial" w:hAnsi="Arial" w:cs="Arial"/>
                          <w:sz w:val="22"/>
                          <w:szCs w:val="22"/>
                        </w:rPr>
                        <w:t>Etc.</w:t>
                      </w:r>
                    </w:p>
                  </w:txbxContent>
                </v:textbox>
              </v:shape>
            </w:pict>
          </mc:Fallback>
        </mc:AlternateContent>
      </w:r>
    </w:p>
    <w:p w14:paraId="05B76B53" w14:textId="77777777" w:rsidR="00D86B69" w:rsidRPr="00841960" w:rsidRDefault="00D86B69">
      <w:pPr>
        <w:widowControl/>
        <w:tabs>
          <w:tab w:val="left" w:pos="-1080"/>
          <w:tab w:val="left" w:pos="-720"/>
          <w:tab w:val="left" w:pos="0"/>
          <w:tab w:val="left" w:pos="576"/>
          <w:tab w:val="left" w:pos="1152"/>
          <w:tab w:val="left" w:pos="2160"/>
          <w:tab w:val="left" w:pos="2520"/>
          <w:tab w:val="left" w:pos="2970"/>
          <w:tab w:val="left" w:pos="5220"/>
          <w:tab w:val="left" w:pos="5760"/>
          <w:tab w:val="center" w:pos="5940"/>
          <w:tab w:val="left" w:pos="7200"/>
        </w:tabs>
        <w:rPr>
          <w:rFonts w:ascii="Source Sans Pro" w:hAnsi="Source Sans Pro" w:cs="Arial"/>
          <w:lang w:val="en-CA"/>
        </w:rPr>
      </w:pPr>
    </w:p>
    <w:p w14:paraId="689D13C9" w14:textId="77777777" w:rsidR="00D86B69" w:rsidRPr="00841960" w:rsidRDefault="00D86B69">
      <w:pPr>
        <w:widowControl/>
        <w:tabs>
          <w:tab w:val="left" w:pos="-1080"/>
          <w:tab w:val="left" w:pos="-720"/>
          <w:tab w:val="left" w:pos="0"/>
          <w:tab w:val="left" w:pos="576"/>
          <w:tab w:val="left" w:pos="1152"/>
          <w:tab w:val="left" w:pos="2160"/>
          <w:tab w:val="left" w:pos="2520"/>
          <w:tab w:val="left" w:pos="2970"/>
          <w:tab w:val="left" w:pos="5220"/>
          <w:tab w:val="left" w:pos="5760"/>
          <w:tab w:val="center" w:pos="5940"/>
          <w:tab w:val="left" w:pos="7200"/>
        </w:tabs>
        <w:rPr>
          <w:rFonts w:ascii="Source Sans Pro" w:hAnsi="Source Sans Pro" w:cs="Arial"/>
          <w:lang w:val="en-CA"/>
        </w:rPr>
      </w:pPr>
    </w:p>
    <w:p w14:paraId="6D0CFCEA" w14:textId="77777777" w:rsidR="00D86B69" w:rsidRPr="00841960" w:rsidRDefault="00D86B69">
      <w:pPr>
        <w:widowControl/>
        <w:tabs>
          <w:tab w:val="left" w:pos="-1080"/>
          <w:tab w:val="left" w:pos="-720"/>
          <w:tab w:val="left" w:pos="0"/>
          <w:tab w:val="left" w:pos="576"/>
          <w:tab w:val="left" w:pos="1152"/>
          <w:tab w:val="left" w:pos="2160"/>
          <w:tab w:val="left" w:pos="2520"/>
          <w:tab w:val="left" w:pos="2970"/>
          <w:tab w:val="left" w:pos="5220"/>
          <w:tab w:val="left" w:pos="5760"/>
          <w:tab w:val="center" w:pos="5940"/>
          <w:tab w:val="left" w:pos="7200"/>
        </w:tabs>
        <w:rPr>
          <w:rFonts w:ascii="Source Sans Pro" w:hAnsi="Source Sans Pro" w:cs="Arial"/>
          <w:lang w:val="en-CA"/>
        </w:rPr>
      </w:pPr>
    </w:p>
    <w:p w14:paraId="264F9079" w14:textId="77777777" w:rsidR="00D86B69" w:rsidRPr="00841960" w:rsidRDefault="00D86B69">
      <w:pPr>
        <w:widowControl/>
        <w:tabs>
          <w:tab w:val="left" w:pos="-1080"/>
          <w:tab w:val="left" w:pos="-720"/>
          <w:tab w:val="left" w:pos="0"/>
          <w:tab w:val="left" w:pos="576"/>
          <w:tab w:val="left" w:pos="1152"/>
          <w:tab w:val="left" w:pos="2160"/>
          <w:tab w:val="left" w:pos="2520"/>
          <w:tab w:val="left" w:pos="2970"/>
          <w:tab w:val="left" w:pos="5220"/>
          <w:tab w:val="left" w:pos="5760"/>
          <w:tab w:val="center" w:pos="5940"/>
          <w:tab w:val="left" w:pos="7200"/>
        </w:tabs>
        <w:rPr>
          <w:rFonts w:ascii="Source Sans Pro" w:hAnsi="Source Sans Pro" w:cs="Arial"/>
          <w:lang w:val="en-CA"/>
        </w:rPr>
      </w:pPr>
    </w:p>
    <w:p w14:paraId="55664859" w14:textId="77777777" w:rsidR="00D86B69" w:rsidRPr="00841960" w:rsidRDefault="00D86B69">
      <w:pPr>
        <w:widowControl/>
        <w:tabs>
          <w:tab w:val="left" w:pos="-1080"/>
          <w:tab w:val="left" w:pos="-720"/>
          <w:tab w:val="left" w:pos="0"/>
          <w:tab w:val="left" w:pos="576"/>
          <w:tab w:val="left" w:pos="1152"/>
          <w:tab w:val="left" w:pos="2160"/>
          <w:tab w:val="left" w:pos="2520"/>
          <w:tab w:val="left" w:pos="2970"/>
          <w:tab w:val="left" w:pos="5220"/>
          <w:tab w:val="center" w:pos="5940"/>
          <w:tab w:val="left" w:pos="7200"/>
          <w:tab w:val="left" w:pos="9000"/>
        </w:tabs>
        <w:rPr>
          <w:rFonts w:ascii="Source Sans Pro" w:hAnsi="Source Sans Pro" w:cs="Arial"/>
          <w:lang w:val="en-CA"/>
        </w:rPr>
      </w:pPr>
    </w:p>
    <w:p w14:paraId="4FF268BB" w14:textId="77777777" w:rsidR="00D86B69" w:rsidRPr="00841960" w:rsidRDefault="00D86B69">
      <w:pPr>
        <w:pStyle w:val="Header"/>
        <w:widowControl/>
        <w:tabs>
          <w:tab w:val="clear" w:pos="4320"/>
          <w:tab w:val="clear" w:pos="8640"/>
          <w:tab w:val="left" w:pos="-1080"/>
          <w:tab w:val="left" w:pos="-720"/>
          <w:tab w:val="left" w:pos="0"/>
          <w:tab w:val="left" w:pos="576"/>
          <w:tab w:val="left" w:pos="1152"/>
          <w:tab w:val="left" w:pos="2520"/>
          <w:tab w:val="left" w:pos="2880"/>
          <w:tab w:val="center" w:pos="5940"/>
          <w:tab w:val="left" w:pos="7200"/>
          <w:tab w:val="left" w:pos="9000"/>
        </w:tabs>
        <w:rPr>
          <w:rFonts w:ascii="Source Sans Pro" w:hAnsi="Source Sans Pro" w:cs="Arial"/>
          <w:lang w:val="en-CA"/>
        </w:rPr>
      </w:pPr>
    </w:p>
    <w:p w14:paraId="21A8A514" w14:textId="77777777" w:rsidR="00D86B69" w:rsidRPr="00841960" w:rsidRDefault="00D86B69">
      <w:pPr>
        <w:widowControl/>
        <w:tabs>
          <w:tab w:val="left" w:pos="-1080"/>
          <w:tab w:val="left" w:pos="-720"/>
          <w:tab w:val="left" w:pos="0"/>
          <w:tab w:val="left" w:pos="576"/>
          <w:tab w:val="left" w:pos="1152"/>
          <w:tab w:val="left" w:pos="2520"/>
          <w:tab w:val="left" w:pos="2880"/>
          <w:tab w:val="center" w:pos="5940"/>
          <w:tab w:val="left" w:pos="7200"/>
          <w:tab w:val="left" w:pos="9000"/>
        </w:tabs>
        <w:rPr>
          <w:rFonts w:ascii="Source Sans Pro" w:hAnsi="Source Sans Pro" w:cs="Arial"/>
          <w:lang w:val="en-CA"/>
        </w:rPr>
      </w:pPr>
    </w:p>
    <w:p w14:paraId="5DD1AD41" w14:textId="77777777" w:rsidR="00D86B69" w:rsidRPr="00841960" w:rsidRDefault="00D86B69">
      <w:pPr>
        <w:widowControl/>
        <w:tabs>
          <w:tab w:val="left" w:pos="-1080"/>
          <w:tab w:val="left" w:pos="-720"/>
          <w:tab w:val="left" w:pos="0"/>
          <w:tab w:val="left" w:pos="576"/>
          <w:tab w:val="left" w:pos="1152"/>
          <w:tab w:val="left" w:pos="2520"/>
          <w:tab w:val="left" w:pos="2880"/>
          <w:tab w:val="center" w:pos="5940"/>
          <w:tab w:val="left" w:pos="7200"/>
          <w:tab w:val="left" w:pos="9000"/>
        </w:tabs>
        <w:rPr>
          <w:rFonts w:ascii="Source Sans Pro" w:hAnsi="Source Sans Pro" w:cs="Arial"/>
          <w:lang w:val="en-CA"/>
        </w:rPr>
      </w:pPr>
    </w:p>
    <w:p w14:paraId="4FF09145" w14:textId="77777777" w:rsidR="00D86B69" w:rsidRPr="00841960" w:rsidRDefault="00622F68">
      <w:pPr>
        <w:widowControl/>
        <w:tabs>
          <w:tab w:val="left" w:pos="-1080"/>
          <w:tab w:val="left" w:pos="-720"/>
          <w:tab w:val="left" w:pos="0"/>
          <w:tab w:val="left" w:pos="576"/>
          <w:tab w:val="left" w:pos="1152"/>
          <w:tab w:val="left" w:pos="2520"/>
          <w:tab w:val="left" w:pos="2880"/>
          <w:tab w:val="left" w:pos="3510"/>
          <w:tab w:val="center" w:pos="5940"/>
          <w:tab w:val="left" w:pos="6660"/>
          <w:tab w:val="left" w:pos="7200"/>
          <w:tab w:val="left" w:pos="9000"/>
        </w:tabs>
        <w:rPr>
          <w:rFonts w:ascii="Source Sans Pro" w:hAnsi="Source Sans Pro" w:cs="Arial"/>
          <w:sz w:val="20"/>
          <w:lang w:val="en-CA"/>
        </w:rPr>
      </w:pPr>
      <w:r w:rsidRPr="00841960">
        <w:rPr>
          <w:rFonts w:ascii="Source Sans Pro" w:hAnsi="Source Sans Pro" w:cs="Arial"/>
          <w:noProof/>
          <w:lang w:val="en-CA" w:eastAsia="en-CA"/>
        </w:rPr>
        <mc:AlternateContent>
          <mc:Choice Requires="wps">
            <w:drawing>
              <wp:anchor distT="0" distB="0" distL="114298" distR="114298" simplePos="0" relativeHeight="251668480" behindDoc="0" locked="0" layoutInCell="1" allowOverlap="1" wp14:anchorId="2FBCE7FD" wp14:editId="7D1C9904">
                <wp:simplePos x="0" y="0"/>
                <wp:positionH relativeFrom="column">
                  <wp:posOffset>4248149</wp:posOffset>
                </wp:positionH>
                <wp:positionV relativeFrom="paragraph">
                  <wp:posOffset>-1270</wp:posOffset>
                </wp:positionV>
                <wp:extent cx="0" cy="283210"/>
                <wp:effectExtent l="76200" t="38100" r="57150" b="21590"/>
                <wp:wrapNone/>
                <wp:docPr id="19"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8321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02F6515" id="Line 51" o:spid="_x0000_s1026" style="position:absolute;flip:y;z-index:25166848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34.5pt,-.1pt" to="334.5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" strokeweight=".26mm">
                <v:stroke endarrow="block" joinstyle="miter"/>
              </v:line>
            </w:pict>
          </mc:Fallback>
        </mc:AlternateContent>
      </w:r>
    </w:p>
    <w:p w14:paraId="5B01EB2B" w14:textId="77777777" w:rsidR="00D86B69" w:rsidRPr="00841960" w:rsidRDefault="00622F68">
      <w:pPr>
        <w:pStyle w:val="Header"/>
        <w:widowControl/>
        <w:tabs>
          <w:tab w:val="clear" w:pos="4320"/>
          <w:tab w:val="clear" w:pos="8640"/>
          <w:tab w:val="left" w:pos="-1080"/>
          <w:tab w:val="left" w:pos="-720"/>
          <w:tab w:val="left" w:pos="0"/>
          <w:tab w:val="left" w:pos="576"/>
          <w:tab w:val="left" w:pos="1152"/>
          <w:tab w:val="left" w:pos="2430"/>
          <w:tab w:val="left" w:pos="2520"/>
          <w:tab w:val="left" w:pos="5580"/>
          <w:tab w:val="left" w:pos="9000"/>
        </w:tabs>
        <w:rPr>
          <w:rFonts w:ascii="Source Sans Pro" w:hAnsi="Source Sans Pro" w:cs="Arial"/>
          <w:sz w:val="22"/>
          <w:szCs w:val="22"/>
          <w:lang w:val="en-CA"/>
        </w:rPr>
      </w:pPr>
      <w:r w:rsidRPr="00841960">
        <w:rPr>
          <w:rFonts w:ascii="Source Sans Pro" w:hAnsi="Source Sans Pro" w:cs="Arial"/>
          <w:noProof/>
          <w:lang w:val="en-CA" w:eastAsia="en-CA"/>
        </w:rPr>
        <mc:AlternateContent>
          <mc:Choice Requires="wps">
            <w:drawing>
              <wp:anchor distT="0" distB="0" distL="114298" distR="114298" simplePos="0" relativeHeight="251667456" behindDoc="0" locked="0" layoutInCell="1" allowOverlap="1" wp14:anchorId="4D2732ED" wp14:editId="73D98D54">
                <wp:simplePos x="0" y="0"/>
                <wp:positionH relativeFrom="column">
                  <wp:posOffset>2266949</wp:posOffset>
                </wp:positionH>
                <wp:positionV relativeFrom="paragraph">
                  <wp:posOffset>135890</wp:posOffset>
                </wp:positionV>
                <wp:extent cx="0" cy="283210"/>
                <wp:effectExtent l="76200" t="38100" r="57150" b="21590"/>
                <wp:wrapNone/>
                <wp:docPr id="2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8321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65470F" id="Line 50" o:spid="_x0000_s1026" style="position:absolute;flip:y;z-index:25166745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78.5pt,10.7pt" to="17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" strokeweight=".26mm">
                <v:stroke endarrow="block" joinstyle="miter"/>
              </v:line>
            </w:pict>
          </mc:Fallback>
        </mc:AlternateContent>
      </w:r>
    </w:p>
    <w:p w14:paraId="73A7A80F" w14:textId="77777777" w:rsidR="00E5676C" w:rsidRPr="00841960" w:rsidRDefault="00D86B69">
      <w:pPr>
        <w:pStyle w:val="Header"/>
        <w:widowControl/>
        <w:tabs>
          <w:tab w:val="clear" w:pos="4320"/>
          <w:tab w:val="clear" w:pos="8640"/>
          <w:tab w:val="left" w:pos="-1080"/>
          <w:tab w:val="left" w:pos="-720"/>
          <w:tab w:val="left" w:pos="0"/>
          <w:tab w:val="left" w:pos="576"/>
          <w:tab w:val="left" w:pos="1152"/>
          <w:tab w:val="left" w:pos="2430"/>
          <w:tab w:val="left" w:pos="2520"/>
          <w:tab w:val="left" w:pos="5580"/>
          <w:tab w:val="left" w:pos="9000"/>
        </w:tabs>
        <w:rPr>
          <w:rFonts w:ascii="Source Sans Pro" w:hAnsi="Source Sans Pro" w:cs="Arial"/>
          <w:sz w:val="22"/>
          <w:szCs w:val="22"/>
          <w:lang w:val="en-CA"/>
        </w:rPr>
      </w:pPr>
      <w:r w:rsidRPr="00841960">
        <w:rPr>
          <w:rFonts w:ascii="Source Sans Pro" w:hAnsi="Source Sans Pro" w:cs="Arial"/>
          <w:sz w:val="22"/>
          <w:szCs w:val="22"/>
          <w:lang w:val="en-CA"/>
        </w:rPr>
        <w:tab/>
      </w:r>
      <w:r w:rsidRPr="00841960">
        <w:rPr>
          <w:rFonts w:ascii="Source Sans Pro" w:hAnsi="Source Sans Pro" w:cs="Arial"/>
          <w:sz w:val="22"/>
          <w:szCs w:val="22"/>
          <w:lang w:val="en-CA"/>
        </w:rPr>
        <w:tab/>
      </w:r>
      <w:r w:rsidRPr="00841960">
        <w:rPr>
          <w:rFonts w:ascii="Source Sans Pro" w:hAnsi="Source Sans Pro" w:cs="Arial"/>
          <w:sz w:val="22"/>
          <w:szCs w:val="22"/>
          <w:lang w:val="en-CA"/>
        </w:rPr>
        <w:tab/>
      </w:r>
    </w:p>
    <w:p w14:paraId="01E746AE" w14:textId="77777777" w:rsidR="00D86B69" w:rsidRPr="00841960" w:rsidRDefault="00E5676C">
      <w:pPr>
        <w:pStyle w:val="Header"/>
        <w:widowControl/>
        <w:tabs>
          <w:tab w:val="clear" w:pos="4320"/>
          <w:tab w:val="clear" w:pos="8640"/>
          <w:tab w:val="left" w:pos="-1080"/>
          <w:tab w:val="left" w:pos="-720"/>
          <w:tab w:val="left" w:pos="0"/>
          <w:tab w:val="left" w:pos="576"/>
          <w:tab w:val="left" w:pos="1152"/>
          <w:tab w:val="left" w:pos="2430"/>
          <w:tab w:val="left" w:pos="2520"/>
          <w:tab w:val="left" w:pos="5580"/>
          <w:tab w:val="left" w:pos="9000"/>
        </w:tabs>
        <w:rPr>
          <w:rFonts w:ascii="Source Sans Pro" w:hAnsi="Source Sans Pro" w:cs="Arial"/>
          <w:sz w:val="22"/>
          <w:szCs w:val="22"/>
          <w:lang w:val="en-CA"/>
        </w:rPr>
      </w:pPr>
      <w:r w:rsidRPr="00841960">
        <w:rPr>
          <w:rFonts w:ascii="Source Sans Pro" w:hAnsi="Source Sans Pro" w:cs="Arial"/>
          <w:sz w:val="22"/>
          <w:szCs w:val="22"/>
          <w:lang w:val="en-CA"/>
        </w:rPr>
        <w:tab/>
      </w:r>
      <w:r w:rsidRPr="00841960">
        <w:rPr>
          <w:rFonts w:ascii="Source Sans Pro" w:hAnsi="Source Sans Pro" w:cs="Arial"/>
          <w:sz w:val="22"/>
          <w:szCs w:val="22"/>
          <w:lang w:val="en-CA"/>
        </w:rPr>
        <w:tab/>
      </w:r>
      <w:r w:rsidRPr="00841960">
        <w:rPr>
          <w:rFonts w:ascii="Source Sans Pro" w:hAnsi="Source Sans Pro" w:cs="Arial"/>
          <w:sz w:val="22"/>
          <w:szCs w:val="22"/>
          <w:lang w:val="en-CA"/>
        </w:rPr>
        <w:tab/>
      </w:r>
      <w:r w:rsidR="00D86B69" w:rsidRPr="00841960">
        <w:rPr>
          <w:rFonts w:ascii="Source Sans Pro" w:hAnsi="Source Sans Pro" w:cs="Arial"/>
          <w:sz w:val="22"/>
          <w:szCs w:val="22"/>
          <w:lang w:val="en-CA"/>
        </w:rPr>
        <w:t>Prepared in accordance</w:t>
      </w:r>
      <w:r w:rsidR="00D86B69" w:rsidRPr="00841960">
        <w:rPr>
          <w:rFonts w:ascii="Source Sans Pro" w:hAnsi="Source Sans Pro" w:cs="Arial"/>
          <w:sz w:val="22"/>
          <w:szCs w:val="22"/>
          <w:lang w:val="en-CA"/>
        </w:rPr>
        <w:tab/>
        <w:t>Not necessarily covered</w:t>
      </w:r>
    </w:p>
    <w:p w14:paraId="208F452C" w14:textId="77777777" w:rsidR="00D86B69" w:rsidRPr="00841960" w:rsidRDefault="00D86B69">
      <w:pPr>
        <w:pStyle w:val="Header"/>
        <w:widowControl/>
        <w:tabs>
          <w:tab w:val="clear" w:pos="4320"/>
          <w:tab w:val="clear" w:pos="8640"/>
          <w:tab w:val="left" w:pos="-1080"/>
          <w:tab w:val="left" w:pos="-720"/>
          <w:tab w:val="left" w:pos="0"/>
          <w:tab w:val="left" w:pos="576"/>
          <w:tab w:val="left" w:pos="1152"/>
          <w:tab w:val="left" w:pos="2520"/>
          <w:tab w:val="left" w:pos="2880"/>
          <w:tab w:val="left" w:pos="7200"/>
          <w:tab w:val="left" w:pos="9000"/>
        </w:tabs>
        <w:rPr>
          <w:rFonts w:ascii="Source Sans Pro" w:hAnsi="Source Sans Pro" w:cs="Arial"/>
          <w:sz w:val="22"/>
          <w:szCs w:val="22"/>
          <w:lang w:val="en-CA"/>
        </w:rPr>
      </w:pPr>
      <w:r w:rsidRPr="00841960">
        <w:rPr>
          <w:rFonts w:ascii="Source Sans Pro" w:hAnsi="Source Sans Pro" w:cs="Arial"/>
          <w:sz w:val="22"/>
          <w:szCs w:val="22"/>
          <w:lang w:val="en-CA"/>
        </w:rPr>
        <w:tab/>
      </w:r>
      <w:r w:rsidRPr="00841960">
        <w:rPr>
          <w:rFonts w:ascii="Source Sans Pro" w:hAnsi="Source Sans Pro" w:cs="Arial"/>
          <w:sz w:val="22"/>
          <w:szCs w:val="22"/>
          <w:lang w:val="en-CA"/>
        </w:rPr>
        <w:tab/>
      </w:r>
      <w:r w:rsidR="00A360AA" w:rsidRPr="00841960">
        <w:rPr>
          <w:rFonts w:ascii="Source Sans Pro" w:hAnsi="Source Sans Pro" w:cs="Arial"/>
          <w:sz w:val="22"/>
          <w:szCs w:val="22"/>
          <w:lang w:val="en-CA"/>
        </w:rPr>
        <w:t xml:space="preserve">                  </w:t>
      </w:r>
      <w:r w:rsidR="00204F64" w:rsidRPr="00841960">
        <w:rPr>
          <w:rFonts w:ascii="Source Sans Pro" w:hAnsi="Source Sans Pro" w:cs="Arial"/>
          <w:sz w:val="22"/>
          <w:szCs w:val="22"/>
          <w:lang w:val="en-CA"/>
        </w:rPr>
        <w:t xml:space="preserve">        </w:t>
      </w:r>
      <w:r w:rsidR="00A360AA" w:rsidRPr="00841960">
        <w:rPr>
          <w:rFonts w:ascii="Source Sans Pro" w:hAnsi="Source Sans Pro" w:cs="Arial"/>
          <w:sz w:val="22"/>
          <w:szCs w:val="22"/>
          <w:lang w:val="en-CA"/>
        </w:rPr>
        <w:t xml:space="preserve"> </w:t>
      </w:r>
      <w:r w:rsidRPr="00841960">
        <w:rPr>
          <w:rFonts w:ascii="Source Sans Pro" w:hAnsi="Source Sans Pro" w:cs="Arial"/>
          <w:sz w:val="22"/>
          <w:szCs w:val="22"/>
          <w:lang w:val="en-CA"/>
        </w:rPr>
        <w:t xml:space="preserve">with </w:t>
      </w:r>
      <w:r w:rsidR="00206C12" w:rsidRPr="00841960">
        <w:rPr>
          <w:rFonts w:ascii="Source Sans Pro" w:hAnsi="Source Sans Pro" w:cs="Arial"/>
          <w:sz w:val="22"/>
          <w:szCs w:val="22"/>
          <w:lang w:val="en-CA"/>
        </w:rPr>
        <w:t>IFRS</w:t>
      </w:r>
      <w:r w:rsidRPr="00841960">
        <w:rPr>
          <w:rFonts w:ascii="Source Sans Pro" w:hAnsi="Source Sans Pro" w:cs="Arial"/>
          <w:sz w:val="22"/>
          <w:szCs w:val="22"/>
          <w:lang w:val="en-CA"/>
        </w:rPr>
        <w:t>/</w:t>
      </w:r>
      <w:r w:rsidR="00206C12" w:rsidRPr="00841960">
        <w:rPr>
          <w:rFonts w:ascii="Source Sans Pro" w:hAnsi="Source Sans Pro" w:cs="Arial"/>
          <w:sz w:val="22"/>
          <w:szCs w:val="22"/>
          <w:lang w:val="en-CA"/>
        </w:rPr>
        <w:t>ASPE</w:t>
      </w:r>
      <w:r w:rsidRPr="00841960">
        <w:rPr>
          <w:rFonts w:ascii="Source Sans Pro" w:hAnsi="Source Sans Pro" w:cs="Arial"/>
          <w:sz w:val="22"/>
          <w:szCs w:val="22"/>
          <w:lang w:val="en-CA"/>
        </w:rPr>
        <w:t xml:space="preserve">        </w:t>
      </w:r>
      <w:r w:rsidR="00206C12" w:rsidRPr="00841960">
        <w:rPr>
          <w:rFonts w:ascii="Source Sans Pro" w:hAnsi="Source Sans Pro" w:cs="Arial"/>
          <w:sz w:val="22"/>
          <w:szCs w:val="22"/>
          <w:lang w:val="en-CA"/>
        </w:rPr>
        <w:t xml:space="preserve">           </w:t>
      </w:r>
      <w:r w:rsidRPr="00841960">
        <w:rPr>
          <w:rFonts w:ascii="Source Sans Pro" w:hAnsi="Source Sans Pro" w:cs="Arial"/>
          <w:sz w:val="22"/>
          <w:szCs w:val="22"/>
          <w:lang w:val="en-CA"/>
        </w:rPr>
        <w:t xml:space="preserve">       by </w:t>
      </w:r>
      <w:r w:rsidR="00206C12" w:rsidRPr="00841960">
        <w:rPr>
          <w:rFonts w:ascii="Source Sans Pro" w:hAnsi="Source Sans Pro" w:cs="Arial"/>
          <w:sz w:val="22"/>
          <w:szCs w:val="22"/>
          <w:lang w:val="en-CA"/>
        </w:rPr>
        <w:t>IFRS</w:t>
      </w:r>
      <w:r w:rsidRPr="00841960">
        <w:rPr>
          <w:rFonts w:ascii="Source Sans Pro" w:hAnsi="Source Sans Pro" w:cs="Arial"/>
          <w:sz w:val="22"/>
          <w:szCs w:val="22"/>
          <w:lang w:val="en-CA"/>
        </w:rPr>
        <w:t>/</w:t>
      </w:r>
      <w:r w:rsidR="00206C12" w:rsidRPr="00841960">
        <w:rPr>
          <w:rFonts w:ascii="Source Sans Pro" w:hAnsi="Source Sans Pro" w:cs="Arial"/>
          <w:sz w:val="22"/>
          <w:szCs w:val="22"/>
          <w:lang w:val="en-CA"/>
        </w:rPr>
        <w:t>ASPE</w:t>
      </w:r>
    </w:p>
    <w:p w14:paraId="335D7929" w14:textId="77777777" w:rsidR="00CB1B53" w:rsidRPr="00841960" w:rsidRDefault="00CB1B53">
      <w:pPr>
        <w:pStyle w:val="Header"/>
        <w:widowControl/>
        <w:tabs>
          <w:tab w:val="clear" w:pos="4320"/>
          <w:tab w:val="clear" w:pos="8640"/>
          <w:tab w:val="left" w:pos="-1080"/>
          <w:tab w:val="left" w:pos="-720"/>
          <w:tab w:val="left" w:pos="0"/>
          <w:tab w:val="left" w:pos="576"/>
          <w:tab w:val="left" w:pos="1152"/>
          <w:tab w:val="left" w:pos="2520"/>
          <w:tab w:val="left" w:pos="2880"/>
          <w:tab w:val="center" w:pos="5940"/>
          <w:tab w:val="left" w:pos="7200"/>
          <w:tab w:val="left" w:pos="9000"/>
        </w:tabs>
        <w:rPr>
          <w:rFonts w:ascii="Source Sans Pro" w:hAnsi="Source Sans Pro" w:cs="Arial"/>
          <w:lang w:val="en-CA"/>
        </w:rPr>
      </w:pPr>
    </w:p>
    <w:p w14:paraId="23FDF203" w14:textId="77777777" w:rsidR="00CB1B53" w:rsidRPr="00841960" w:rsidRDefault="00CB1B53">
      <w:pPr>
        <w:pStyle w:val="Header"/>
        <w:widowControl/>
        <w:tabs>
          <w:tab w:val="clear" w:pos="4320"/>
          <w:tab w:val="clear" w:pos="8640"/>
          <w:tab w:val="left" w:pos="-1080"/>
          <w:tab w:val="left" w:pos="-720"/>
          <w:tab w:val="left" w:pos="0"/>
          <w:tab w:val="left" w:pos="576"/>
          <w:tab w:val="left" w:pos="1152"/>
          <w:tab w:val="left" w:pos="2520"/>
          <w:tab w:val="left" w:pos="2880"/>
          <w:tab w:val="center" w:pos="5940"/>
          <w:tab w:val="left" w:pos="7200"/>
          <w:tab w:val="left" w:pos="9000"/>
        </w:tabs>
        <w:rPr>
          <w:rFonts w:ascii="Source Sans Pro" w:hAnsi="Source Sans Pro" w:cs="Arial"/>
          <w:lang w:val="en-CA"/>
        </w:rPr>
      </w:pPr>
    </w:p>
    <w:p w14:paraId="603A27F1" w14:textId="77777777" w:rsidR="00D86B69" w:rsidRPr="00841960" w:rsidRDefault="00622F68">
      <w:pPr>
        <w:pStyle w:val="Header"/>
        <w:widowControl/>
        <w:tabs>
          <w:tab w:val="clear" w:pos="4320"/>
          <w:tab w:val="clear" w:pos="8640"/>
          <w:tab w:val="left" w:pos="-1080"/>
          <w:tab w:val="left" w:pos="-720"/>
          <w:tab w:val="left" w:pos="0"/>
          <w:tab w:val="left" w:pos="576"/>
          <w:tab w:val="left" w:pos="1152"/>
          <w:tab w:val="left" w:pos="2520"/>
          <w:tab w:val="left" w:pos="2880"/>
          <w:tab w:val="center" w:pos="5940"/>
          <w:tab w:val="left" w:pos="7200"/>
          <w:tab w:val="left" w:pos="9000"/>
        </w:tabs>
        <w:rPr>
          <w:rFonts w:ascii="Source Sans Pro" w:hAnsi="Source Sans Pro" w:cs="Arial"/>
          <w:lang w:val="en-CA"/>
        </w:rPr>
      </w:pPr>
      <w:r w:rsidRPr="00841960">
        <w:rPr>
          <w:rFonts w:ascii="Source Sans Pro" w:hAnsi="Source Sans Pro" w:cs="Arial"/>
          <w:noProof/>
          <w:lang w:val="en-CA" w:eastAsia="en-CA"/>
        </w:rPr>
        <mc:AlternateContent>
          <mc:Choice Requires="wps">
            <w:drawing>
              <wp:anchor distT="0" distB="0" distL="114935" distR="114935" simplePos="0" relativeHeight="251669504" behindDoc="0" locked="0" layoutInCell="1" allowOverlap="1" wp14:anchorId="7C0FCA8B" wp14:editId="04DA4098">
                <wp:simplePos x="0" y="0"/>
                <wp:positionH relativeFrom="column">
                  <wp:posOffset>1114425</wp:posOffset>
                </wp:positionH>
                <wp:positionV relativeFrom="paragraph">
                  <wp:posOffset>155575</wp:posOffset>
                </wp:positionV>
                <wp:extent cx="4410075" cy="325755"/>
                <wp:effectExtent l="0" t="0" r="28575" b="17145"/>
                <wp:wrapNone/>
                <wp:docPr id="18"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0075" cy="325755"/>
                        </a:xfrm>
                        <a:prstGeom prst="rect">
                          <a:avLst/>
                        </a:prstGeom>
                        <a:solidFill>
                          <a:srgbClr val="FFFFFF"/>
                        </a:solidFill>
                        <a:ln w="6350">
                          <a:solidFill>
                            <a:srgbClr val="000000"/>
                          </a:solidFill>
                          <a:miter lim="800000"/>
                          <a:headEnd/>
                          <a:tailEnd/>
                        </a:ln>
                      </wps:spPr>
                      <wps:txbx>
                        <w:txbxContent>
                          <w:p w14:paraId="302E4A53" w14:textId="77777777" w:rsidR="003A5F02" w:rsidRPr="00CB1B53" w:rsidRDefault="003A5F02">
                            <w:pPr>
                              <w:jc w:val="center"/>
                              <w:rPr>
                                <w:rFonts w:ascii="Arial" w:hAnsi="Arial" w:cs="Arial"/>
                                <w:b/>
                              </w:rPr>
                            </w:pPr>
                            <w:r w:rsidRPr="00CB1B53">
                              <w:rPr>
                                <w:rFonts w:ascii="Arial" w:hAnsi="Arial" w:cs="Arial"/>
                                <w:b/>
                              </w:rPr>
                              <w:t>Elements of High-Quality Accounting Standards</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0FCA8B" id="Text Box 52" o:spid="_x0000_s1030" type="#_x0000_t202" style="position:absolute;left:0;text-align:left;margin-left:87.75pt;margin-top:12.25pt;width:347.25pt;height:25.65pt;z-index:251669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" strokeweight=".5pt">
                <v:textbox inset="7.45pt,3.85pt,7.45pt,3.85pt">
                  <w:txbxContent>
                    <w:p w14:paraId="302E4A53" w14:textId="77777777" w:rsidR="003A5F02" w:rsidRPr="00CB1B53" w:rsidRDefault="003A5F02">
                      <w:pPr>
                        <w:jc w:val="center"/>
                        <w:rPr>
                          <w:rFonts w:ascii="Arial" w:hAnsi="Arial" w:cs="Arial"/>
                          <w:b/>
                        </w:rPr>
                      </w:pPr>
                      <w:r w:rsidRPr="00CB1B53">
                        <w:rPr>
                          <w:rFonts w:ascii="Arial" w:hAnsi="Arial" w:cs="Arial"/>
                          <w:b/>
                        </w:rPr>
                        <w:t>Elements of High-Quality Accounting Standards</w:t>
                      </w:r>
                    </w:p>
                  </w:txbxContent>
                </v:textbox>
              </v:shape>
            </w:pict>
          </mc:Fallback>
        </mc:AlternateContent>
      </w:r>
    </w:p>
    <w:p w14:paraId="321B3400" w14:textId="77777777" w:rsidR="00D86B69" w:rsidRPr="00841960" w:rsidRDefault="00D86B69">
      <w:pPr>
        <w:pStyle w:val="Header"/>
        <w:widowControl/>
        <w:tabs>
          <w:tab w:val="clear" w:pos="4320"/>
          <w:tab w:val="clear" w:pos="8640"/>
          <w:tab w:val="left" w:pos="-1080"/>
          <w:tab w:val="left" w:pos="-720"/>
          <w:tab w:val="left" w:pos="0"/>
          <w:tab w:val="left" w:pos="576"/>
          <w:tab w:val="left" w:pos="1152"/>
          <w:tab w:val="left" w:pos="2520"/>
          <w:tab w:val="left" w:pos="2880"/>
          <w:tab w:val="center" w:pos="5940"/>
          <w:tab w:val="left" w:pos="7200"/>
          <w:tab w:val="left" w:pos="9000"/>
        </w:tabs>
        <w:rPr>
          <w:rFonts w:ascii="Source Sans Pro" w:hAnsi="Source Sans Pro" w:cs="Arial"/>
          <w:sz w:val="20"/>
          <w:lang w:val="en-CA"/>
        </w:rPr>
      </w:pPr>
    </w:p>
    <w:p w14:paraId="58A6A99B" w14:textId="77777777" w:rsidR="00D86B69" w:rsidRPr="00841960" w:rsidRDefault="00D86B69">
      <w:pPr>
        <w:pStyle w:val="Header"/>
        <w:widowControl/>
        <w:tabs>
          <w:tab w:val="clear" w:pos="4320"/>
          <w:tab w:val="clear" w:pos="8640"/>
          <w:tab w:val="left" w:pos="-1080"/>
          <w:tab w:val="left" w:pos="-720"/>
          <w:tab w:val="left" w:pos="0"/>
          <w:tab w:val="left" w:pos="576"/>
          <w:tab w:val="left" w:pos="1152"/>
          <w:tab w:val="left" w:pos="2520"/>
          <w:tab w:val="left" w:pos="2880"/>
          <w:tab w:val="center" w:pos="5940"/>
          <w:tab w:val="left" w:pos="7200"/>
          <w:tab w:val="left" w:pos="9000"/>
        </w:tabs>
        <w:jc w:val="center"/>
        <w:rPr>
          <w:rFonts w:ascii="Source Sans Pro" w:hAnsi="Source Sans Pro" w:cs="Arial"/>
          <w:lang w:val="en-CA"/>
        </w:rPr>
      </w:pPr>
    </w:p>
    <w:p w14:paraId="0CC595B3" w14:textId="77777777" w:rsidR="00D86B69" w:rsidRPr="00841960" w:rsidRDefault="00622F68">
      <w:pPr>
        <w:pStyle w:val="Header"/>
        <w:widowControl/>
        <w:tabs>
          <w:tab w:val="clear" w:pos="4320"/>
          <w:tab w:val="clear" w:pos="8640"/>
          <w:tab w:val="left" w:pos="-1080"/>
          <w:tab w:val="left" w:pos="-720"/>
          <w:tab w:val="left" w:pos="0"/>
          <w:tab w:val="left" w:pos="576"/>
          <w:tab w:val="left" w:pos="1152"/>
          <w:tab w:val="left" w:pos="2520"/>
          <w:tab w:val="left" w:pos="2880"/>
          <w:tab w:val="center" w:pos="5940"/>
          <w:tab w:val="left" w:pos="7200"/>
          <w:tab w:val="left" w:pos="9000"/>
        </w:tabs>
        <w:rPr>
          <w:rFonts w:ascii="Source Sans Pro" w:hAnsi="Source Sans Pro" w:cs="Arial"/>
          <w:sz w:val="20"/>
          <w:lang w:val="en-CA"/>
        </w:rPr>
      </w:pPr>
      <w:r w:rsidRPr="00841960">
        <w:rPr>
          <w:rFonts w:ascii="Source Sans Pro" w:hAnsi="Source Sans Pro" w:cs="Arial"/>
          <w:noProof/>
          <w:lang w:val="en-CA" w:eastAsia="en-CA"/>
        </w:rPr>
        <mc:AlternateContent>
          <mc:Choice Requires="wps">
            <w:drawing>
              <wp:anchor distT="0" distB="0" distL="114935" distR="114935" simplePos="0" relativeHeight="251670528" behindDoc="0" locked="0" layoutInCell="1" allowOverlap="1" wp14:anchorId="43ECB1B4" wp14:editId="6A6A1FDA">
                <wp:simplePos x="0" y="0"/>
                <wp:positionH relativeFrom="column">
                  <wp:posOffset>1403350</wp:posOffset>
                </wp:positionH>
                <wp:positionV relativeFrom="paragraph">
                  <wp:posOffset>38735</wp:posOffset>
                </wp:positionV>
                <wp:extent cx="3907155" cy="1680210"/>
                <wp:effectExtent l="0" t="0" r="17145" b="15240"/>
                <wp:wrapNone/>
                <wp:docPr id="1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7155" cy="1680210"/>
                        </a:xfrm>
                        <a:prstGeom prst="rect">
                          <a:avLst/>
                        </a:prstGeom>
                        <a:solidFill>
                          <a:srgbClr val="FFFFFF"/>
                        </a:solidFill>
                        <a:ln w="6350">
                          <a:solidFill>
                            <a:srgbClr val="000000"/>
                          </a:solidFill>
                          <a:miter lim="800000"/>
                          <a:headEnd/>
                          <a:tailEnd/>
                        </a:ln>
                      </wps:spPr>
                      <wps:txbx>
                        <w:txbxContent>
                          <w:p w14:paraId="6A6C29DE" w14:textId="77777777" w:rsidR="003A5F02" w:rsidRPr="007076BF" w:rsidRDefault="003A5F02" w:rsidP="0048594A">
                            <w:pPr>
                              <w:jc w:val="left"/>
                              <w:rPr>
                                <w:rFonts w:ascii="Arial" w:hAnsi="Arial" w:cs="Arial"/>
                                <w:sz w:val="22"/>
                                <w:szCs w:val="22"/>
                              </w:rPr>
                            </w:pPr>
                            <w:r w:rsidRPr="007076BF">
                              <w:rPr>
                                <w:rFonts w:ascii="Arial" w:hAnsi="Arial" w:cs="Arial"/>
                                <w:sz w:val="22"/>
                                <w:szCs w:val="22"/>
                              </w:rPr>
                              <w:t xml:space="preserve">- </w:t>
                            </w:r>
                            <w:r>
                              <w:rPr>
                                <w:rFonts w:ascii="Arial" w:hAnsi="Arial" w:cs="Arial"/>
                                <w:sz w:val="22"/>
                                <w:szCs w:val="22"/>
                              </w:rPr>
                              <w:t>A single set of high-quality accounting standards established by a single standard setting body</w:t>
                            </w:r>
                          </w:p>
                          <w:p w14:paraId="528F12EC" w14:textId="77777777" w:rsidR="003A5F02" w:rsidRPr="007076BF" w:rsidRDefault="003A5F02">
                            <w:pPr>
                              <w:rPr>
                                <w:rFonts w:ascii="Arial" w:hAnsi="Arial" w:cs="Arial"/>
                                <w:sz w:val="22"/>
                                <w:szCs w:val="22"/>
                              </w:rPr>
                            </w:pPr>
                            <w:r w:rsidRPr="007076BF">
                              <w:rPr>
                                <w:rFonts w:ascii="Arial" w:hAnsi="Arial" w:cs="Arial"/>
                                <w:sz w:val="22"/>
                                <w:szCs w:val="22"/>
                              </w:rPr>
                              <w:t xml:space="preserve">- </w:t>
                            </w:r>
                            <w:r>
                              <w:rPr>
                                <w:rFonts w:ascii="Arial" w:hAnsi="Arial" w:cs="Arial"/>
                                <w:sz w:val="22"/>
                                <w:szCs w:val="22"/>
                              </w:rPr>
                              <w:t>Consistency in application and interpretation</w:t>
                            </w:r>
                          </w:p>
                          <w:p w14:paraId="55D5C971" w14:textId="77777777" w:rsidR="003A5F02" w:rsidRPr="007076BF" w:rsidRDefault="003A5F02">
                            <w:pPr>
                              <w:rPr>
                                <w:rFonts w:ascii="Arial" w:hAnsi="Arial" w:cs="Arial"/>
                                <w:sz w:val="22"/>
                                <w:szCs w:val="22"/>
                              </w:rPr>
                            </w:pPr>
                            <w:r w:rsidRPr="007076BF">
                              <w:rPr>
                                <w:rFonts w:ascii="Arial" w:hAnsi="Arial" w:cs="Arial"/>
                                <w:sz w:val="22"/>
                                <w:szCs w:val="22"/>
                              </w:rPr>
                              <w:t xml:space="preserve">- </w:t>
                            </w:r>
                            <w:r>
                              <w:rPr>
                                <w:rFonts w:ascii="Arial" w:hAnsi="Arial" w:cs="Arial"/>
                                <w:sz w:val="22"/>
                                <w:szCs w:val="22"/>
                              </w:rPr>
                              <w:t>Common high-quality auditing standards and practices</w:t>
                            </w:r>
                          </w:p>
                          <w:p w14:paraId="059DC880" w14:textId="77777777" w:rsidR="003A5F02" w:rsidRPr="007076BF" w:rsidRDefault="003A5F02" w:rsidP="00CB1B53">
                            <w:pPr>
                              <w:rPr>
                                <w:rFonts w:ascii="Arial" w:hAnsi="Arial" w:cs="Arial"/>
                                <w:sz w:val="22"/>
                                <w:szCs w:val="22"/>
                              </w:rPr>
                            </w:pPr>
                            <w:r w:rsidRPr="007076BF">
                              <w:rPr>
                                <w:rFonts w:ascii="Arial" w:hAnsi="Arial" w:cs="Arial"/>
                                <w:sz w:val="22"/>
                                <w:szCs w:val="22"/>
                              </w:rPr>
                              <w:t xml:space="preserve">- </w:t>
                            </w:r>
                            <w:r>
                              <w:rPr>
                                <w:rFonts w:ascii="Arial" w:hAnsi="Arial" w:cs="Arial"/>
                                <w:sz w:val="22"/>
                                <w:szCs w:val="22"/>
                              </w:rPr>
                              <w:t>Common approach to regulatory review and enforcement</w:t>
                            </w:r>
                          </w:p>
                          <w:p w14:paraId="11217ED1" w14:textId="77777777" w:rsidR="003A5F02" w:rsidRDefault="003A5F02">
                            <w:pPr>
                              <w:rPr>
                                <w:rFonts w:ascii="Arial" w:hAnsi="Arial" w:cs="Arial"/>
                                <w:sz w:val="22"/>
                                <w:szCs w:val="22"/>
                              </w:rPr>
                            </w:pPr>
                            <w:r>
                              <w:rPr>
                                <w:rFonts w:ascii="Arial" w:hAnsi="Arial" w:cs="Arial"/>
                                <w:sz w:val="22"/>
                                <w:szCs w:val="22"/>
                              </w:rPr>
                              <w:t>- Education and training of market participants</w:t>
                            </w:r>
                          </w:p>
                          <w:p w14:paraId="4D0AC0C3" w14:textId="77777777" w:rsidR="003A5F02" w:rsidRDefault="003A5F02">
                            <w:pPr>
                              <w:rPr>
                                <w:rFonts w:ascii="Arial" w:hAnsi="Arial" w:cs="Arial"/>
                                <w:sz w:val="22"/>
                                <w:szCs w:val="22"/>
                              </w:rPr>
                            </w:pPr>
                            <w:r>
                              <w:rPr>
                                <w:rFonts w:ascii="Arial" w:hAnsi="Arial" w:cs="Arial"/>
                                <w:sz w:val="22"/>
                                <w:szCs w:val="22"/>
                              </w:rPr>
                              <w:t>- Common delivery systems</w:t>
                            </w:r>
                          </w:p>
                          <w:p w14:paraId="3091D275" w14:textId="77777777" w:rsidR="003A5F02" w:rsidRPr="007076BF" w:rsidRDefault="003A5F02" w:rsidP="0048594A">
                            <w:pPr>
                              <w:jc w:val="left"/>
                              <w:rPr>
                                <w:rFonts w:ascii="Arial" w:hAnsi="Arial" w:cs="Arial"/>
                                <w:sz w:val="22"/>
                                <w:szCs w:val="22"/>
                              </w:rPr>
                            </w:pPr>
                            <w:r w:rsidRPr="007076BF">
                              <w:rPr>
                                <w:rFonts w:ascii="Arial" w:hAnsi="Arial" w:cs="Arial"/>
                                <w:sz w:val="22"/>
                                <w:szCs w:val="22"/>
                              </w:rPr>
                              <w:t xml:space="preserve">- </w:t>
                            </w:r>
                            <w:r>
                              <w:rPr>
                                <w:rFonts w:ascii="Arial" w:hAnsi="Arial" w:cs="Arial"/>
                                <w:sz w:val="22"/>
                                <w:szCs w:val="22"/>
                              </w:rPr>
                              <w:t>Common approach to corporate governance and legal frameworks around the world</w:t>
                            </w:r>
                            <w:r w:rsidRPr="007076BF">
                              <w:rPr>
                                <w:rFonts w:ascii="Arial" w:hAnsi="Arial" w:cs="Arial"/>
                                <w:sz w:val="22"/>
                                <w:szCs w:val="22"/>
                              </w:rPr>
                              <w:t>.</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ECB1B4" id="Text Box 53" o:spid="_x0000_s1031" type="#_x0000_t202" style="position:absolute;left:0;text-align:left;margin-left:110.5pt;margin-top:3.05pt;width:307.65pt;height:132.3pt;z-index:251670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" strokeweight=".5pt">
                <v:textbox inset="7.45pt,3.85pt,7.45pt,3.85pt">
                  <w:txbxContent>
                    <w:p w14:paraId="6A6C29DE" w14:textId="77777777" w:rsidR="003A5F02" w:rsidRPr="007076BF" w:rsidRDefault="003A5F02" w:rsidP="0048594A">
                      <w:pPr>
                        <w:jc w:val="left"/>
                        <w:rPr>
                          <w:rFonts w:ascii="Arial" w:hAnsi="Arial" w:cs="Arial"/>
                          <w:sz w:val="22"/>
                          <w:szCs w:val="22"/>
                        </w:rPr>
                      </w:pPr>
                      <w:r w:rsidRPr="007076BF">
                        <w:rPr>
                          <w:rFonts w:ascii="Arial" w:hAnsi="Arial" w:cs="Arial"/>
                          <w:sz w:val="22"/>
                          <w:szCs w:val="22"/>
                        </w:rPr>
                        <w:t xml:space="preserve">- </w:t>
                      </w:r>
                      <w:r>
                        <w:rPr>
                          <w:rFonts w:ascii="Arial" w:hAnsi="Arial" w:cs="Arial"/>
                          <w:sz w:val="22"/>
                          <w:szCs w:val="22"/>
                        </w:rPr>
                        <w:t>A single set of high-quality accounting standards established by a single standard setting body</w:t>
                      </w:r>
                    </w:p>
                    <w:p w14:paraId="528F12EC" w14:textId="77777777" w:rsidR="003A5F02" w:rsidRPr="007076BF" w:rsidRDefault="003A5F02">
                      <w:pPr>
                        <w:rPr>
                          <w:rFonts w:ascii="Arial" w:hAnsi="Arial" w:cs="Arial"/>
                          <w:sz w:val="22"/>
                          <w:szCs w:val="22"/>
                        </w:rPr>
                      </w:pPr>
                      <w:r w:rsidRPr="007076BF">
                        <w:rPr>
                          <w:rFonts w:ascii="Arial" w:hAnsi="Arial" w:cs="Arial"/>
                          <w:sz w:val="22"/>
                          <w:szCs w:val="22"/>
                        </w:rPr>
                        <w:t xml:space="preserve">- </w:t>
                      </w:r>
                      <w:r>
                        <w:rPr>
                          <w:rFonts w:ascii="Arial" w:hAnsi="Arial" w:cs="Arial"/>
                          <w:sz w:val="22"/>
                          <w:szCs w:val="22"/>
                        </w:rPr>
                        <w:t>Consistency in application and interpretation</w:t>
                      </w:r>
                    </w:p>
                    <w:p w14:paraId="55D5C971" w14:textId="77777777" w:rsidR="003A5F02" w:rsidRPr="007076BF" w:rsidRDefault="003A5F02">
                      <w:pPr>
                        <w:rPr>
                          <w:rFonts w:ascii="Arial" w:hAnsi="Arial" w:cs="Arial"/>
                          <w:sz w:val="22"/>
                          <w:szCs w:val="22"/>
                        </w:rPr>
                      </w:pPr>
                      <w:r w:rsidRPr="007076BF">
                        <w:rPr>
                          <w:rFonts w:ascii="Arial" w:hAnsi="Arial" w:cs="Arial"/>
                          <w:sz w:val="22"/>
                          <w:szCs w:val="22"/>
                        </w:rPr>
                        <w:t xml:space="preserve">- </w:t>
                      </w:r>
                      <w:r>
                        <w:rPr>
                          <w:rFonts w:ascii="Arial" w:hAnsi="Arial" w:cs="Arial"/>
                          <w:sz w:val="22"/>
                          <w:szCs w:val="22"/>
                        </w:rPr>
                        <w:t>Common high-quality auditing standards and practices</w:t>
                      </w:r>
                    </w:p>
                    <w:p w14:paraId="059DC880" w14:textId="77777777" w:rsidR="003A5F02" w:rsidRPr="007076BF" w:rsidRDefault="003A5F02" w:rsidP="00CB1B53">
                      <w:pPr>
                        <w:rPr>
                          <w:rFonts w:ascii="Arial" w:hAnsi="Arial" w:cs="Arial"/>
                          <w:sz w:val="22"/>
                          <w:szCs w:val="22"/>
                        </w:rPr>
                      </w:pPr>
                      <w:r w:rsidRPr="007076BF">
                        <w:rPr>
                          <w:rFonts w:ascii="Arial" w:hAnsi="Arial" w:cs="Arial"/>
                          <w:sz w:val="22"/>
                          <w:szCs w:val="22"/>
                        </w:rPr>
                        <w:t xml:space="preserve">- </w:t>
                      </w:r>
                      <w:r>
                        <w:rPr>
                          <w:rFonts w:ascii="Arial" w:hAnsi="Arial" w:cs="Arial"/>
                          <w:sz w:val="22"/>
                          <w:szCs w:val="22"/>
                        </w:rPr>
                        <w:t>Common approach to regulatory review and enforcement</w:t>
                      </w:r>
                    </w:p>
                    <w:p w14:paraId="11217ED1" w14:textId="77777777" w:rsidR="003A5F02" w:rsidRDefault="003A5F02">
                      <w:pPr>
                        <w:rPr>
                          <w:rFonts w:ascii="Arial" w:hAnsi="Arial" w:cs="Arial"/>
                          <w:sz w:val="22"/>
                          <w:szCs w:val="22"/>
                        </w:rPr>
                      </w:pPr>
                      <w:r>
                        <w:rPr>
                          <w:rFonts w:ascii="Arial" w:hAnsi="Arial" w:cs="Arial"/>
                          <w:sz w:val="22"/>
                          <w:szCs w:val="22"/>
                        </w:rPr>
                        <w:t>- Education and training of market participants</w:t>
                      </w:r>
                    </w:p>
                    <w:p w14:paraId="4D0AC0C3" w14:textId="77777777" w:rsidR="003A5F02" w:rsidRDefault="003A5F02">
                      <w:pPr>
                        <w:rPr>
                          <w:rFonts w:ascii="Arial" w:hAnsi="Arial" w:cs="Arial"/>
                          <w:sz w:val="22"/>
                          <w:szCs w:val="22"/>
                        </w:rPr>
                      </w:pPr>
                      <w:r>
                        <w:rPr>
                          <w:rFonts w:ascii="Arial" w:hAnsi="Arial" w:cs="Arial"/>
                          <w:sz w:val="22"/>
                          <w:szCs w:val="22"/>
                        </w:rPr>
                        <w:t>- Common delivery systems</w:t>
                      </w:r>
                    </w:p>
                    <w:p w14:paraId="3091D275" w14:textId="77777777" w:rsidR="003A5F02" w:rsidRPr="007076BF" w:rsidRDefault="003A5F02" w:rsidP="0048594A">
                      <w:pPr>
                        <w:jc w:val="left"/>
                        <w:rPr>
                          <w:rFonts w:ascii="Arial" w:hAnsi="Arial" w:cs="Arial"/>
                          <w:sz w:val="22"/>
                          <w:szCs w:val="22"/>
                        </w:rPr>
                      </w:pPr>
                      <w:r w:rsidRPr="007076BF">
                        <w:rPr>
                          <w:rFonts w:ascii="Arial" w:hAnsi="Arial" w:cs="Arial"/>
                          <w:sz w:val="22"/>
                          <w:szCs w:val="22"/>
                        </w:rPr>
                        <w:t xml:space="preserve">- </w:t>
                      </w:r>
                      <w:r>
                        <w:rPr>
                          <w:rFonts w:ascii="Arial" w:hAnsi="Arial" w:cs="Arial"/>
                          <w:sz w:val="22"/>
                          <w:szCs w:val="22"/>
                        </w:rPr>
                        <w:t>Common approach to corporate governance and legal frameworks around the world</w:t>
                      </w:r>
                      <w:r w:rsidRPr="007076BF">
                        <w:rPr>
                          <w:rFonts w:ascii="Arial" w:hAnsi="Arial" w:cs="Arial"/>
                          <w:sz w:val="22"/>
                          <w:szCs w:val="22"/>
                        </w:rPr>
                        <w:t>.</w:t>
                      </w:r>
                    </w:p>
                  </w:txbxContent>
                </v:textbox>
              </v:shape>
            </w:pict>
          </mc:Fallback>
        </mc:AlternateContent>
      </w:r>
    </w:p>
    <w:p w14:paraId="130CA735" w14:textId="77777777" w:rsidR="00D86B69" w:rsidRPr="00841960" w:rsidRDefault="00D86B69">
      <w:pPr>
        <w:pStyle w:val="Header"/>
        <w:widowControl/>
        <w:tabs>
          <w:tab w:val="clear" w:pos="4320"/>
          <w:tab w:val="clear" w:pos="8640"/>
          <w:tab w:val="left" w:pos="-1080"/>
          <w:tab w:val="left" w:pos="-720"/>
          <w:tab w:val="left" w:pos="0"/>
          <w:tab w:val="left" w:pos="576"/>
          <w:tab w:val="left" w:pos="1152"/>
          <w:tab w:val="left" w:pos="2250"/>
          <w:tab w:val="left" w:pos="2520"/>
          <w:tab w:val="left" w:pos="2880"/>
          <w:tab w:val="center" w:pos="5940"/>
          <w:tab w:val="left" w:pos="7200"/>
          <w:tab w:val="left" w:pos="8460"/>
          <w:tab w:val="left" w:pos="9000"/>
        </w:tabs>
        <w:rPr>
          <w:rFonts w:ascii="Source Sans Pro" w:hAnsi="Source Sans Pro" w:cs="Arial"/>
          <w:lang w:val="en-CA"/>
        </w:rPr>
      </w:pPr>
    </w:p>
    <w:p w14:paraId="6777520D" w14:textId="77777777" w:rsidR="00D86B69" w:rsidRPr="00841960" w:rsidRDefault="00D86B69">
      <w:pPr>
        <w:pStyle w:val="Header"/>
        <w:widowControl/>
        <w:tabs>
          <w:tab w:val="clear" w:pos="4320"/>
          <w:tab w:val="clear" w:pos="8640"/>
          <w:tab w:val="left" w:pos="-1080"/>
          <w:tab w:val="left" w:pos="-720"/>
          <w:tab w:val="left" w:pos="0"/>
          <w:tab w:val="left" w:pos="576"/>
          <w:tab w:val="left" w:pos="1152"/>
          <w:tab w:val="left" w:pos="2520"/>
          <w:tab w:val="left" w:pos="2880"/>
          <w:tab w:val="center" w:pos="5940"/>
          <w:tab w:val="left" w:pos="7200"/>
          <w:tab w:val="left" w:pos="9000"/>
        </w:tabs>
        <w:jc w:val="center"/>
        <w:rPr>
          <w:rFonts w:ascii="Source Sans Pro" w:hAnsi="Source Sans Pro" w:cs="Arial"/>
          <w:lang w:val="en-CA"/>
        </w:rPr>
      </w:pPr>
    </w:p>
    <w:p w14:paraId="6793A698" w14:textId="77777777" w:rsidR="00D86B69" w:rsidRPr="00841960" w:rsidRDefault="00D86B69">
      <w:pPr>
        <w:pStyle w:val="Header"/>
        <w:widowControl/>
        <w:tabs>
          <w:tab w:val="clear" w:pos="4320"/>
          <w:tab w:val="clear" w:pos="8640"/>
          <w:tab w:val="left" w:pos="-1080"/>
          <w:tab w:val="left" w:pos="-720"/>
          <w:tab w:val="left" w:pos="0"/>
          <w:tab w:val="left" w:pos="576"/>
          <w:tab w:val="left" w:pos="1152"/>
          <w:tab w:val="left" w:pos="2520"/>
          <w:tab w:val="left" w:pos="2880"/>
          <w:tab w:val="center" w:pos="5940"/>
          <w:tab w:val="left" w:pos="7200"/>
          <w:tab w:val="left" w:pos="9000"/>
        </w:tabs>
        <w:rPr>
          <w:rFonts w:ascii="Source Sans Pro" w:hAnsi="Source Sans Pro" w:cs="Arial"/>
          <w:lang w:val="en-CA"/>
        </w:rPr>
      </w:pPr>
    </w:p>
    <w:p w14:paraId="266B084F" w14:textId="77777777" w:rsidR="00D86B69" w:rsidRPr="00841960" w:rsidRDefault="00D86B69">
      <w:pPr>
        <w:widowControl/>
        <w:tabs>
          <w:tab w:val="left" w:pos="-1080"/>
          <w:tab w:val="left" w:pos="-720"/>
          <w:tab w:val="left" w:pos="0"/>
          <w:tab w:val="left" w:pos="576"/>
          <w:tab w:val="left" w:pos="1152"/>
          <w:tab w:val="left" w:pos="2520"/>
          <w:tab w:val="left" w:pos="2880"/>
          <w:tab w:val="center" w:pos="5940"/>
          <w:tab w:val="left" w:pos="7200"/>
          <w:tab w:val="left" w:pos="9000"/>
        </w:tabs>
        <w:rPr>
          <w:rFonts w:ascii="Source Sans Pro" w:hAnsi="Source Sans Pro" w:cs="Arial"/>
          <w:lang w:val="en-CA"/>
        </w:rPr>
      </w:pPr>
    </w:p>
    <w:p w14:paraId="732A9889" w14:textId="77777777" w:rsidR="00D86B69" w:rsidRPr="00841960" w:rsidRDefault="00D86B69">
      <w:pPr>
        <w:widowControl/>
        <w:tabs>
          <w:tab w:val="left" w:pos="-1080"/>
          <w:tab w:val="left" w:pos="-720"/>
          <w:tab w:val="left" w:pos="0"/>
          <w:tab w:val="left" w:pos="576"/>
          <w:tab w:val="left" w:pos="1152"/>
          <w:tab w:val="left" w:pos="2520"/>
          <w:tab w:val="left" w:pos="2880"/>
          <w:tab w:val="center" w:pos="5940"/>
          <w:tab w:val="left" w:pos="7200"/>
          <w:tab w:val="left" w:pos="9000"/>
        </w:tabs>
        <w:rPr>
          <w:rFonts w:ascii="Source Sans Pro" w:hAnsi="Source Sans Pro" w:cs="Arial"/>
          <w:lang w:val="en-CA"/>
        </w:rPr>
      </w:pPr>
    </w:p>
    <w:p w14:paraId="442AB7CE" w14:textId="77777777" w:rsidR="00D86B69" w:rsidRPr="00841960" w:rsidRDefault="00D86B69">
      <w:pPr>
        <w:widowControl/>
        <w:tabs>
          <w:tab w:val="left" w:pos="-1080"/>
          <w:tab w:val="left" w:pos="-720"/>
          <w:tab w:val="left" w:pos="0"/>
          <w:tab w:val="left" w:pos="576"/>
          <w:tab w:val="left" w:pos="1152"/>
          <w:tab w:val="left" w:pos="2520"/>
          <w:tab w:val="left" w:pos="2880"/>
          <w:tab w:val="center" w:pos="5940"/>
          <w:tab w:val="left" w:pos="7200"/>
          <w:tab w:val="left" w:pos="9000"/>
        </w:tabs>
        <w:rPr>
          <w:rFonts w:ascii="Source Sans Pro" w:hAnsi="Source Sans Pro" w:cs="Arial"/>
          <w:lang w:val="en-CA"/>
        </w:rPr>
      </w:pPr>
    </w:p>
    <w:p w14:paraId="35DA3360" w14:textId="77777777" w:rsidR="00D86B69" w:rsidRPr="00841960" w:rsidRDefault="00D86B69">
      <w:pPr>
        <w:widowControl/>
        <w:tabs>
          <w:tab w:val="left" w:pos="-1080"/>
          <w:tab w:val="left" w:pos="-720"/>
          <w:tab w:val="left" w:pos="0"/>
          <w:tab w:val="left" w:pos="576"/>
          <w:tab w:val="left" w:pos="1152"/>
          <w:tab w:val="left" w:pos="2520"/>
          <w:tab w:val="left" w:pos="2880"/>
          <w:tab w:val="center" w:pos="5940"/>
          <w:tab w:val="left" w:pos="7200"/>
          <w:tab w:val="left" w:pos="9000"/>
        </w:tabs>
        <w:rPr>
          <w:rFonts w:ascii="Source Sans Pro" w:hAnsi="Source Sans Pro" w:cs="Arial"/>
          <w:lang w:val="en-CA"/>
        </w:rPr>
      </w:pPr>
    </w:p>
    <w:p w14:paraId="0EF1C60A" w14:textId="77777777" w:rsidR="00D86B69" w:rsidRPr="00841960" w:rsidRDefault="00D86B69">
      <w:pPr>
        <w:widowControl/>
        <w:tabs>
          <w:tab w:val="left" w:pos="-1080"/>
          <w:tab w:val="left" w:pos="-720"/>
          <w:tab w:val="left" w:pos="0"/>
          <w:tab w:val="left" w:pos="576"/>
          <w:tab w:val="left" w:pos="1152"/>
          <w:tab w:val="left" w:pos="2520"/>
          <w:tab w:val="left" w:pos="2880"/>
          <w:tab w:val="center" w:pos="5940"/>
          <w:tab w:val="left" w:pos="7200"/>
          <w:tab w:val="left" w:pos="9000"/>
        </w:tabs>
        <w:rPr>
          <w:rFonts w:ascii="Source Sans Pro" w:hAnsi="Source Sans Pro" w:cs="Arial"/>
          <w:lang w:val="en-CA"/>
        </w:rPr>
      </w:pPr>
    </w:p>
    <w:p w14:paraId="6C473124" w14:textId="77777777" w:rsidR="00D86B69" w:rsidRPr="00841960" w:rsidRDefault="00D86B69">
      <w:pPr>
        <w:widowControl/>
        <w:tabs>
          <w:tab w:val="left" w:pos="-1080"/>
          <w:tab w:val="left" w:pos="-720"/>
          <w:tab w:val="left" w:pos="0"/>
          <w:tab w:val="left" w:pos="576"/>
          <w:tab w:val="left" w:pos="1152"/>
          <w:tab w:val="left" w:pos="2520"/>
          <w:tab w:val="left" w:pos="2880"/>
          <w:tab w:val="center" w:pos="5940"/>
          <w:tab w:val="left" w:pos="7200"/>
          <w:tab w:val="left" w:pos="9000"/>
        </w:tabs>
        <w:rPr>
          <w:rFonts w:ascii="Source Sans Pro" w:hAnsi="Source Sans Pro" w:cs="Arial"/>
          <w:lang w:val="en-CA"/>
        </w:rPr>
      </w:pPr>
    </w:p>
    <w:p w14:paraId="0235252C" w14:textId="77777777" w:rsidR="00D86B69" w:rsidRPr="00841960" w:rsidRDefault="00CB1B53" w:rsidP="005A3AD0">
      <w:pPr>
        <w:widowControl/>
        <w:tabs>
          <w:tab w:val="left" w:pos="-1080"/>
          <w:tab w:val="left" w:pos="-720"/>
          <w:tab w:val="left" w:pos="0"/>
          <w:tab w:val="left" w:pos="576"/>
          <w:tab w:val="left" w:pos="1152"/>
          <w:tab w:val="left" w:pos="2520"/>
          <w:tab w:val="left" w:pos="2880"/>
          <w:tab w:val="center" w:pos="5940"/>
          <w:tab w:val="left" w:pos="7200"/>
          <w:tab w:val="left" w:pos="9000"/>
        </w:tabs>
        <w:rPr>
          <w:rFonts w:ascii="Source Sans Pro" w:hAnsi="Source Sans Pro" w:cs="Arial"/>
          <w:b/>
          <w:sz w:val="32"/>
          <w:szCs w:val="32"/>
          <w:lang w:val="en-CA"/>
        </w:rPr>
      </w:pPr>
      <w:r w:rsidRPr="00841960">
        <w:rPr>
          <w:rFonts w:ascii="Source Sans Pro" w:hAnsi="Source Sans Pro" w:cs="Arial"/>
          <w:lang w:val="en-CA"/>
        </w:rPr>
        <w:br w:type="page"/>
      </w:r>
      <w:r w:rsidR="00D86B69" w:rsidRPr="00841960">
        <w:rPr>
          <w:rFonts w:ascii="Source Sans Pro" w:hAnsi="Source Sans Pro" w:cs="Arial"/>
          <w:b/>
          <w:sz w:val="32"/>
          <w:szCs w:val="32"/>
          <w:lang w:val="en-CA"/>
        </w:rPr>
        <w:lastRenderedPageBreak/>
        <w:t>ILLUSTRATION 1-2</w:t>
      </w:r>
    </w:p>
    <w:p w14:paraId="4BDFBC76" w14:textId="77777777" w:rsidR="00D86B69" w:rsidRPr="00841960" w:rsidRDefault="00D86B69">
      <w:pPr>
        <w:widowControl/>
        <w:tabs>
          <w:tab w:val="left" w:pos="-1080"/>
          <w:tab w:val="left" w:pos="-720"/>
          <w:tab w:val="left" w:pos="-360"/>
          <w:tab w:val="left" w:pos="0"/>
          <w:tab w:val="left" w:pos="360"/>
          <w:tab w:val="left" w:pos="576"/>
          <w:tab w:val="left" w:pos="1080"/>
          <w:tab w:val="left" w:pos="1152"/>
          <w:tab w:val="left" w:pos="1800"/>
          <w:tab w:val="left" w:pos="2520"/>
          <w:tab w:val="left" w:pos="2880"/>
          <w:tab w:val="left" w:pos="3240"/>
          <w:tab w:val="left" w:pos="3960"/>
          <w:tab w:val="left" w:pos="4680"/>
          <w:tab w:val="left" w:pos="5400"/>
          <w:tab w:val="center" w:pos="5940"/>
          <w:tab w:val="left" w:pos="6120"/>
          <w:tab w:val="left" w:pos="6840"/>
          <w:tab w:val="left" w:pos="7200"/>
          <w:tab w:val="left" w:pos="7560"/>
          <w:tab w:val="left" w:pos="8280"/>
          <w:tab w:val="left" w:pos="9000"/>
        </w:tabs>
        <w:rPr>
          <w:rFonts w:ascii="Source Sans Pro" w:hAnsi="Source Sans Pro" w:cs="Arial"/>
          <w:sz w:val="22"/>
          <w:szCs w:val="22"/>
          <w:lang w:val="en-CA"/>
        </w:rPr>
      </w:pPr>
    </w:p>
    <w:p w14:paraId="614DCC8A" w14:textId="77777777" w:rsidR="00D86B69" w:rsidRPr="00841960" w:rsidRDefault="00D86B69" w:rsidP="007076BF">
      <w:pPr>
        <w:pStyle w:val="Heading2"/>
        <w:jc w:val="left"/>
        <w:rPr>
          <w:rFonts w:ascii="Source Sans Pro" w:hAnsi="Source Sans Pro" w:cs="Arial"/>
          <w:lang w:val="en-CA"/>
        </w:rPr>
      </w:pPr>
      <w:r w:rsidRPr="00841960">
        <w:rPr>
          <w:rFonts w:ascii="Source Sans Pro" w:hAnsi="Source Sans Pro" w:cs="Arial"/>
          <w:lang w:val="en-CA"/>
        </w:rPr>
        <w:t>USER GROUPS THAT ARE INTERESTED IN AND CAN INFLUENCE THE FORMULATION OF ACCOUNTING STANDARDS</w:t>
      </w:r>
    </w:p>
    <w:p w14:paraId="00ACBA88" w14:textId="77777777" w:rsidR="00D86B69" w:rsidRPr="00841960" w:rsidRDefault="00D86B69">
      <w:pPr>
        <w:widowControl/>
        <w:tabs>
          <w:tab w:val="left" w:pos="-1080"/>
          <w:tab w:val="left" w:pos="-720"/>
          <w:tab w:val="left" w:pos="-360"/>
          <w:tab w:val="left" w:pos="0"/>
          <w:tab w:val="left" w:pos="360"/>
          <w:tab w:val="left" w:pos="576"/>
          <w:tab w:val="left" w:pos="1080"/>
          <w:tab w:val="left" w:pos="1152"/>
          <w:tab w:val="left" w:pos="1800"/>
          <w:tab w:val="left" w:pos="2520"/>
          <w:tab w:val="left" w:pos="2880"/>
          <w:tab w:val="left" w:pos="3240"/>
          <w:tab w:val="left" w:pos="3960"/>
          <w:tab w:val="left" w:pos="4680"/>
          <w:tab w:val="left" w:pos="5400"/>
          <w:tab w:val="center" w:pos="5940"/>
          <w:tab w:val="left" w:pos="6120"/>
          <w:tab w:val="left" w:pos="6840"/>
          <w:tab w:val="left" w:pos="7200"/>
          <w:tab w:val="left" w:pos="7560"/>
          <w:tab w:val="left" w:pos="8280"/>
          <w:tab w:val="left" w:pos="9000"/>
        </w:tabs>
        <w:ind w:left="-90"/>
        <w:rPr>
          <w:rFonts w:ascii="Source Sans Pro" w:hAnsi="Source Sans Pro" w:cs="Arial"/>
          <w:sz w:val="22"/>
          <w:szCs w:val="22"/>
          <w:lang w:val="en-CA"/>
        </w:rPr>
      </w:pPr>
    </w:p>
    <w:p w14:paraId="7D7C9233" w14:textId="77777777" w:rsidR="00D86B69" w:rsidRPr="00841960" w:rsidRDefault="00D86B69">
      <w:pPr>
        <w:widowControl/>
        <w:tabs>
          <w:tab w:val="center" w:pos="4635"/>
          <w:tab w:val="left" w:pos="4680"/>
          <w:tab w:val="left" w:pos="5400"/>
          <w:tab w:val="center" w:pos="5940"/>
          <w:tab w:val="left" w:pos="6120"/>
          <w:tab w:val="left" w:pos="6840"/>
          <w:tab w:val="left" w:pos="7200"/>
          <w:tab w:val="left" w:pos="7560"/>
          <w:tab w:val="left" w:pos="8280"/>
          <w:tab w:val="left" w:pos="9000"/>
        </w:tabs>
        <w:ind w:left="-90"/>
        <w:rPr>
          <w:rFonts w:ascii="Source Sans Pro" w:hAnsi="Source Sans Pro" w:cs="Arial"/>
          <w:sz w:val="22"/>
          <w:szCs w:val="22"/>
          <w:lang w:val="en-CA"/>
        </w:rPr>
      </w:pPr>
      <w:r w:rsidRPr="00841960">
        <w:rPr>
          <w:rFonts w:ascii="Source Sans Pro" w:hAnsi="Source Sans Pro" w:cs="Arial"/>
          <w:sz w:val="22"/>
          <w:szCs w:val="22"/>
          <w:lang w:val="en-CA"/>
        </w:rPr>
        <w:tab/>
        <w:t>Business</w:t>
      </w:r>
    </w:p>
    <w:p w14:paraId="2F01A178" w14:textId="77777777" w:rsidR="00D86B69" w:rsidRPr="00841960" w:rsidRDefault="00D86B69">
      <w:pPr>
        <w:widowControl/>
        <w:tabs>
          <w:tab w:val="center" w:pos="4635"/>
          <w:tab w:val="left" w:pos="4680"/>
          <w:tab w:val="left" w:pos="5400"/>
          <w:tab w:val="center" w:pos="5940"/>
          <w:tab w:val="left" w:pos="6120"/>
          <w:tab w:val="left" w:pos="6840"/>
          <w:tab w:val="left" w:pos="7200"/>
          <w:tab w:val="left" w:pos="7560"/>
          <w:tab w:val="left" w:pos="8280"/>
          <w:tab w:val="left" w:pos="9000"/>
        </w:tabs>
        <w:ind w:left="-90"/>
        <w:rPr>
          <w:rFonts w:ascii="Source Sans Pro" w:hAnsi="Source Sans Pro" w:cs="Arial"/>
          <w:sz w:val="22"/>
          <w:szCs w:val="22"/>
          <w:lang w:val="en-CA"/>
        </w:rPr>
      </w:pPr>
      <w:r w:rsidRPr="00841960">
        <w:rPr>
          <w:rFonts w:ascii="Source Sans Pro" w:hAnsi="Source Sans Pro" w:cs="Arial"/>
          <w:sz w:val="22"/>
          <w:szCs w:val="22"/>
          <w:lang w:val="en-CA"/>
        </w:rPr>
        <w:tab/>
        <w:t>entities</w:t>
      </w:r>
    </w:p>
    <w:p w14:paraId="6C9C5008" w14:textId="77777777" w:rsidR="00D86B69" w:rsidRPr="00841960" w:rsidRDefault="00D86B69">
      <w:pPr>
        <w:widowControl/>
        <w:tabs>
          <w:tab w:val="center" w:pos="4635"/>
          <w:tab w:val="left" w:pos="4680"/>
          <w:tab w:val="left" w:pos="5400"/>
          <w:tab w:val="center" w:pos="5940"/>
          <w:tab w:val="left" w:pos="6120"/>
          <w:tab w:val="left" w:pos="6840"/>
          <w:tab w:val="left" w:pos="7200"/>
          <w:tab w:val="left" w:pos="7560"/>
          <w:tab w:val="left" w:pos="8280"/>
          <w:tab w:val="left" w:pos="9000"/>
        </w:tabs>
        <w:ind w:left="-90"/>
        <w:rPr>
          <w:rFonts w:ascii="Source Sans Pro" w:hAnsi="Source Sans Pro" w:cs="Arial"/>
          <w:sz w:val="22"/>
          <w:szCs w:val="22"/>
          <w:lang w:val="en-CA"/>
        </w:rPr>
      </w:pPr>
      <w:r w:rsidRPr="00841960">
        <w:rPr>
          <w:rFonts w:ascii="Source Sans Pro" w:hAnsi="Source Sans Pro" w:cs="Arial"/>
          <w:sz w:val="22"/>
          <w:szCs w:val="22"/>
          <w:lang w:val="en-CA"/>
        </w:rPr>
        <w:tab/>
        <w:t>(management)</w:t>
      </w:r>
      <w:r w:rsidRPr="00841960">
        <w:rPr>
          <w:rFonts w:ascii="Source Sans Pro" w:hAnsi="Source Sans Pro" w:cs="Arial"/>
          <w:sz w:val="22"/>
          <w:szCs w:val="22"/>
          <w:lang w:val="en-CA"/>
        </w:rPr>
        <w:tab/>
      </w:r>
      <w:r w:rsidRPr="00841960">
        <w:rPr>
          <w:rFonts w:ascii="Source Sans Pro" w:hAnsi="Source Sans Pro" w:cs="Arial"/>
          <w:sz w:val="22"/>
          <w:szCs w:val="22"/>
          <w:lang w:val="en-CA"/>
        </w:rPr>
        <w:tab/>
      </w:r>
      <w:r w:rsidRPr="00841960">
        <w:rPr>
          <w:rFonts w:ascii="Source Sans Pro" w:hAnsi="Source Sans Pro" w:cs="Arial"/>
          <w:sz w:val="22"/>
          <w:szCs w:val="22"/>
          <w:lang w:val="en-CA"/>
        </w:rPr>
        <w:tab/>
      </w:r>
      <w:r w:rsidRPr="00841960">
        <w:rPr>
          <w:rFonts w:ascii="Source Sans Pro" w:hAnsi="Source Sans Pro" w:cs="Arial"/>
          <w:sz w:val="22"/>
          <w:szCs w:val="22"/>
          <w:lang w:val="en-CA"/>
        </w:rPr>
        <w:tab/>
      </w:r>
      <w:r w:rsidRPr="00841960">
        <w:rPr>
          <w:rFonts w:ascii="Source Sans Pro" w:hAnsi="Source Sans Pro" w:cs="Arial"/>
          <w:sz w:val="22"/>
          <w:szCs w:val="22"/>
          <w:lang w:val="en-CA"/>
        </w:rPr>
        <w:tab/>
      </w:r>
      <w:r w:rsidRPr="00841960">
        <w:rPr>
          <w:rFonts w:ascii="Source Sans Pro" w:hAnsi="Source Sans Pro" w:cs="Arial"/>
          <w:sz w:val="22"/>
          <w:szCs w:val="22"/>
          <w:lang w:val="en-CA"/>
        </w:rPr>
        <w:tab/>
      </w:r>
      <w:r w:rsidRPr="00841960">
        <w:rPr>
          <w:rFonts w:ascii="Source Sans Pro" w:hAnsi="Source Sans Pro" w:cs="Arial"/>
          <w:sz w:val="22"/>
          <w:szCs w:val="22"/>
          <w:lang w:val="en-CA"/>
        </w:rPr>
        <w:tab/>
      </w:r>
    </w:p>
    <w:p w14:paraId="43B74222" w14:textId="77777777" w:rsidR="00D86B69" w:rsidRPr="00841960" w:rsidRDefault="00622F68">
      <w:pPr>
        <w:widowControl/>
        <w:tabs>
          <w:tab w:val="center" w:pos="4635"/>
          <w:tab w:val="left" w:pos="4680"/>
          <w:tab w:val="left" w:pos="5400"/>
          <w:tab w:val="center" w:pos="5940"/>
          <w:tab w:val="left" w:pos="6120"/>
          <w:tab w:val="left" w:pos="6840"/>
          <w:tab w:val="left" w:pos="7200"/>
          <w:tab w:val="left" w:pos="7560"/>
          <w:tab w:val="left" w:pos="8280"/>
          <w:tab w:val="left" w:pos="9000"/>
        </w:tabs>
        <w:ind w:left="-90"/>
        <w:rPr>
          <w:rFonts w:ascii="Source Sans Pro" w:hAnsi="Source Sans Pro" w:cs="Arial"/>
          <w:sz w:val="22"/>
          <w:szCs w:val="22"/>
          <w:lang w:val="en-CA"/>
        </w:rPr>
      </w:pPr>
      <w:r w:rsidRPr="00841960">
        <w:rPr>
          <w:rFonts w:ascii="Source Sans Pro" w:hAnsi="Source Sans Pro" w:cs="Arial"/>
          <w:noProof/>
          <w:sz w:val="22"/>
          <w:szCs w:val="22"/>
          <w:lang w:val="en-CA" w:eastAsia="en-CA"/>
        </w:rPr>
        <mc:AlternateContent>
          <mc:Choice Requires="wps">
            <w:drawing>
              <wp:anchor distT="0" distB="0" distL="114298" distR="114298" simplePos="0" relativeHeight="251644928" behindDoc="0" locked="0" layoutInCell="1" allowOverlap="1" wp14:anchorId="0454E9C2" wp14:editId="489858BF">
                <wp:simplePos x="0" y="0"/>
                <wp:positionH relativeFrom="column">
                  <wp:posOffset>2880359</wp:posOffset>
                </wp:positionH>
                <wp:positionV relativeFrom="paragraph">
                  <wp:posOffset>91440</wp:posOffset>
                </wp:positionV>
                <wp:extent cx="0" cy="3531235"/>
                <wp:effectExtent l="0" t="0" r="19050" b="12065"/>
                <wp:wrapNone/>
                <wp:docPr id="16"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31235"/>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5C494D" id="Line 19" o:spid="_x0000_s1026" style="position:absolute;z-index:25164492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26.8pt,7.2pt" to="226.8pt,28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" strokeweight=".26mm">
                <v:stroke joinstyle="miter"/>
              </v:line>
            </w:pict>
          </mc:Fallback>
        </mc:AlternateContent>
      </w:r>
      <w:r w:rsidR="00D86B69" w:rsidRPr="00841960">
        <w:rPr>
          <w:rFonts w:ascii="Source Sans Pro" w:hAnsi="Source Sans Pro" w:cs="Arial"/>
          <w:sz w:val="22"/>
          <w:szCs w:val="22"/>
          <w:lang w:val="en-CA"/>
        </w:rPr>
        <w:tab/>
      </w:r>
    </w:p>
    <w:p w14:paraId="6870FCAC" w14:textId="77777777" w:rsidR="00D86B69" w:rsidRPr="00841960" w:rsidRDefault="00D86B69">
      <w:pPr>
        <w:widowControl/>
        <w:tabs>
          <w:tab w:val="left" w:pos="-1080"/>
          <w:tab w:val="left" w:pos="-720"/>
          <w:tab w:val="left" w:pos="-360"/>
          <w:tab w:val="left" w:pos="0"/>
          <w:tab w:val="left" w:pos="360"/>
          <w:tab w:val="left" w:pos="576"/>
          <w:tab w:val="left" w:pos="1080"/>
          <w:tab w:val="left" w:pos="1152"/>
          <w:tab w:val="left" w:pos="1800"/>
          <w:tab w:val="left" w:pos="2520"/>
          <w:tab w:val="left" w:pos="2880"/>
          <w:tab w:val="left" w:pos="3240"/>
          <w:tab w:val="left" w:pos="3960"/>
          <w:tab w:val="left" w:pos="4680"/>
          <w:tab w:val="left" w:pos="5400"/>
          <w:tab w:val="center" w:pos="5940"/>
          <w:tab w:val="left" w:pos="6120"/>
          <w:tab w:val="left" w:pos="6840"/>
          <w:tab w:val="left" w:pos="7200"/>
          <w:tab w:val="left" w:pos="7560"/>
          <w:tab w:val="left" w:pos="8280"/>
          <w:tab w:val="left" w:pos="9000"/>
        </w:tabs>
        <w:ind w:left="-90"/>
        <w:rPr>
          <w:rFonts w:ascii="Source Sans Pro" w:hAnsi="Source Sans Pro" w:cs="Arial"/>
          <w:sz w:val="22"/>
          <w:szCs w:val="22"/>
          <w:lang w:val="en-CA"/>
        </w:rPr>
      </w:pPr>
    </w:p>
    <w:p w14:paraId="519A4905" w14:textId="77777777" w:rsidR="00D86B69" w:rsidRPr="00841960" w:rsidRDefault="00D86B69">
      <w:pPr>
        <w:widowControl/>
        <w:tabs>
          <w:tab w:val="left" w:pos="-1080"/>
          <w:tab w:val="left" w:pos="-720"/>
          <w:tab w:val="left" w:pos="0"/>
          <w:tab w:val="left" w:pos="576"/>
          <w:tab w:val="left" w:pos="1152"/>
          <w:tab w:val="left" w:pos="2520"/>
          <w:tab w:val="left" w:pos="2880"/>
          <w:tab w:val="center" w:pos="7020"/>
          <w:tab w:val="left" w:pos="8550"/>
          <w:tab w:val="left" w:pos="9000"/>
        </w:tabs>
        <w:ind w:left="-90"/>
        <w:rPr>
          <w:rFonts w:ascii="Source Sans Pro" w:hAnsi="Source Sans Pro" w:cs="Arial"/>
          <w:sz w:val="22"/>
          <w:szCs w:val="22"/>
          <w:lang w:val="en-CA"/>
        </w:rPr>
      </w:pPr>
      <w:r w:rsidRPr="00841960">
        <w:rPr>
          <w:rFonts w:ascii="Source Sans Pro" w:hAnsi="Source Sans Pro" w:cs="Arial"/>
          <w:sz w:val="22"/>
          <w:szCs w:val="22"/>
          <w:lang w:val="en-CA"/>
        </w:rPr>
        <w:t>Public accounting firms</w:t>
      </w:r>
      <w:r w:rsidRPr="00841960">
        <w:rPr>
          <w:rFonts w:ascii="Source Sans Pro" w:hAnsi="Source Sans Pro" w:cs="Arial"/>
          <w:sz w:val="22"/>
          <w:szCs w:val="22"/>
          <w:lang w:val="en-CA"/>
        </w:rPr>
        <w:tab/>
      </w:r>
      <w:r w:rsidRPr="00841960">
        <w:rPr>
          <w:rFonts w:ascii="Source Sans Pro" w:hAnsi="Source Sans Pro" w:cs="Arial"/>
          <w:sz w:val="22"/>
          <w:szCs w:val="22"/>
          <w:lang w:val="en-CA"/>
        </w:rPr>
        <w:tab/>
      </w:r>
      <w:r w:rsidRPr="00841960">
        <w:rPr>
          <w:rFonts w:ascii="Source Sans Pro" w:hAnsi="Source Sans Pro" w:cs="Arial"/>
          <w:sz w:val="22"/>
          <w:szCs w:val="22"/>
          <w:lang w:val="en-CA"/>
        </w:rPr>
        <w:tab/>
        <w:t>Financial community</w:t>
      </w:r>
    </w:p>
    <w:p w14:paraId="26F02C4B" w14:textId="77777777" w:rsidR="00D86B69" w:rsidRPr="00841960" w:rsidRDefault="00622F68">
      <w:pPr>
        <w:widowControl/>
        <w:tabs>
          <w:tab w:val="left" w:pos="-1080"/>
          <w:tab w:val="left" w:pos="-720"/>
          <w:tab w:val="left" w:pos="0"/>
          <w:tab w:val="left" w:pos="576"/>
          <w:tab w:val="left" w:pos="1152"/>
          <w:tab w:val="left" w:pos="2520"/>
          <w:tab w:val="left" w:pos="2880"/>
          <w:tab w:val="center" w:pos="7020"/>
          <w:tab w:val="left" w:pos="8550"/>
          <w:tab w:val="left" w:pos="9000"/>
        </w:tabs>
        <w:ind w:left="-90" w:firstLine="2970"/>
        <w:rPr>
          <w:rFonts w:ascii="Source Sans Pro" w:hAnsi="Source Sans Pro" w:cs="Arial"/>
          <w:sz w:val="22"/>
          <w:szCs w:val="22"/>
          <w:lang w:val="en-CA"/>
        </w:rPr>
      </w:pPr>
      <w:r w:rsidRPr="00841960">
        <w:rPr>
          <w:rFonts w:ascii="Source Sans Pro" w:hAnsi="Source Sans Pro" w:cs="Arial"/>
          <w:noProof/>
          <w:sz w:val="22"/>
          <w:szCs w:val="22"/>
          <w:lang w:val="en-CA" w:eastAsia="en-CA"/>
        </w:rPr>
        <mc:AlternateContent>
          <mc:Choice Requires="wps">
            <w:drawing>
              <wp:anchor distT="0" distB="0" distL="114300" distR="114300" simplePos="0" relativeHeight="251654144" behindDoc="0" locked="0" layoutInCell="1" allowOverlap="1" wp14:anchorId="179163BE" wp14:editId="3FAC2705">
                <wp:simplePos x="0" y="0"/>
                <wp:positionH relativeFrom="column">
                  <wp:posOffset>1461135</wp:posOffset>
                </wp:positionH>
                <wp:positionV relativeFrom="paragraph">
                  <wp:posOffset>117475</wp:posOffset>
                </wp:positionV>
                <wp:extent cx="1337310" cy="3023235"/>
                <wp:effectExtent l="0" t="0" r="53340" b="62865"/>
                <wp:wrapNone/>
                <wp:docPr id="14"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7310" cy="3023235"/>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81479E1" id="Line 28"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05pt,9.25pt" to="220.35pt,24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" strokeweight=".26mm">
                <v:stroke endarrow="block" joinstyle="miter"/>
              </v:line>
            </w:pict>
          </mc:Fallback>
        </mc:AlternateContent>
      </w:r>
      <w:r w:rsidRPr="00841960">
        <w:rPr>
          <w:rFonts w:ascii="Source Sans Pro" w:hAnsi="Source Sans Pro" w:cs="Arial"/>
          <w:noProof/>
          <w:sz w:val="22"/>
          <w:szCs w:val="22"/>
          <w:lang w:val="en-CA" w:eastAsia="en-CA"/>
        </w:rPr>
        <mc:AlternateContent>
          <mc:Choice Requires="wps">
            <w:drawing>
              <wp:anchor distT="0" distB="0" distL="114300" distR="114300" simplePos="0" relativeHeight="251655168" behindDoc="0" locked="0" layoutInCell="1" allowOverlap="1" wp14:anchorId="4A61D118" wp14:editId="259F5D3D">
                <wp:simplePos x="0" y="0"/>
                <wp:positionH relativeFrom="column">
                  <wp:posOffset>2971800</wp:posOffset>
                </wp:positionH>
                <wp:positionV relativeFrom="paragraph">
                  <wp:posOffset>153035</wp:posOffset>
                </wp:positionV>
                <wp:extent cx="649605" cy="2990215"/>
                <wp:effectExtent l="38100" t="0" r="36195" b="57785"/>
                <wp:wrapNone/>
                <wp:docPr id="15"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49605" cy="2990215"/>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34D068" id="Line 29" o:spid="_x0000_s1026" style="position:absolute;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2.05pt" to="285.1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" strokeweight=".26mm">
                <v:stroke endarrow="block" joinstyle="miter"/>
              </v:line>
            </w:pict>
          </mc:Fallback>
        </mc:AlternateContent>
      </w:r>
      <w:r w:rsidR="00D86B69" w:rsidRPr="00841960">
        <w:rPr>
          <w:rFonts w:ascii="Source Sans Pro" w:hAnsi="Source Sans Pro" w:cs="Arial"/>
          <w:sz w:val="22"/>
          <w:szCs w:val="22"/>
          <w:lang w:val="en-CA"/>
        </w:rPr>
        <w:tab/>
        <w:t>(analysts, bankers, etc.)</w:t>
      </w:r>
    </w:p>
    <w:p w14:paraId="66E00D2A" w14:textId="77777777" w:rsidR="00D86B69" w:rsidRPr="00841960" w:rsidRDefault="00D86B69">
      <w:pPr>
        <w:widowControl/>
        <w:tabs>
          <w:tab w:val="left" w:pos="-1080"/>
          <w:tab w:val="left" w:pos="-720"/>
          <w:tab w:val="left" w:pos="0"/>
          <w:tab w:val="left" w:pos="576"/>
          <w:tab w:val="left" w:pos="1152"/>
          <w:tab w:val="left" w:pos="2520"/>
          <w:tab w:val="left" w:pos="2880"/>
          <w:tab w:val="center" w:pos="7020"/>
          <w:tab w:val="left" w:pos="8550"/>
          <w:tab w:val="left" w:pos="9000"/>
        </w:tabs>
        <w:ind w:left="-90"/>
        <w:rPr>
          <w:rFonts w:ascii="Source Sans Pro" w:hAnsi="Source Sans Pro" w:cs="Arial"/>
          <w:sz w:val="22"/>
          <w:szCs w:val="22"/>
          <w:lang w:val="en-CA"/>
        </w:rPr>
      </w:pPr>
    </w:p>
    <w:p w14:paraId="3C65EEE2" w14:textId="77777777" w:rsidR="00D86B69" w:rsidRPr="00841960" w:rsidRDefault="00D86B69">
      <w:pPr>
        <w:widowControl/>
        <w:tabs>
          <w:tab w:val="left" w:pos="-1080"/>
          <w:tab w:val="left" w:pos="-720"/>
          <w:tab w:val="left" w:pos="0"/>
          <w:tab w:val="left" w:pos="576"/>
          <w:tab w:val="left" w:pos="1152"/>
          <w:tab w:val="left" w:pos="2520"/>
          <w:tab w:val="left" w:pos="2880"/>
          <w:tab w:val="center" w:pos="7020"/>
          <w:tab w:val="left" w:pos="8550"/>
          <w:tab w:val="left" w:pos="9000"/>
        </w:tabs>
        <w:ind w:left="-90"/>
        <w:rPr>
          <w:rFonts w:ascii="Source Sans Pro" w:hAnsi="Source Sans Pro" w:cs="Arial"/>
          <w:sz w:val="22"/>
          <w:szCs w:val="22"/>
          <w:lang w:val="en-CA"/>
        </w:rPr>
      </w:pPr>
    </w:p>
    <w:p w14:paraId="2D8A19C9" w14:textId="77777777" w:rsidR="00D86B69" w:rsidRPr="00841960" w:rsidRDefault="00D86B69">
      <w:pPr>
        <w:widowControl/>
        <w:tabs>
          <w:tab w:val="left" w:pos="-1080"/>
          <w:tab w:val="left" w:pos="-720"/>
          <w:tab w:val="left" w:pos="0"/>
          <w:tab w:val="left" w:pos="576"/>
          <w:tab w:val="left" w:pos="1152"/>
          <w:tab w:val="left" w:pos="2520"/>
          <w:tab w:val="left" w:pos="2880"/>
          <w:tab w:val="center" w:pos="7020"/>
          <w:tab w:val="left" w:pos="8550"/>
          <w:tab w:val="left" w:pos="9000"/>
        </w:tabs>
        <w:ind w:left="-90" w:firstLine="2970"/>
        <w:rPr>
          <w:rFonts w:ascii="Source Sans Pro" w:hAnsi="Source Sans Pro" w:cs="Arial"/>
          <w:sz w:val="22"/>
          <w:szCs w:val="22"/>
          <w:lang w:val="en-CA"/>
        </w:rPr>
      </w:pPr>
      <w:r w:rsidRPr="00841960">
        <w:rPr>
          <w:rFonts w:ascii="Source Sans Pro" w:hAnsi="Source Sans Pro" w:cs="Arial"/>
          <w:sz w:val="22"/>
          <w:szCs w:val="22"/>
          <w:lang w:val="en-CA"/>
        </w:rPr>
        <w:tab/>
        <w:t>Professional organizations</w:t>
      </w:r>
    </w:p>
    <w:p w14:paraId="260C0B03" w14:textId="77777777" w:rsidR="00D86B69" w:rsidRPr="00841960" w:rsidRDefault="00D86B69">
      <w:pPr>
        <w:widowControl/>
        <w:tabs>
          <w:tab w:val="left" w:pos="-1080"/>
          <w:tab w:val="left" w:pos="-720"/>
          <w:tab w:val="left" w:pos="0"/>
          <w:tab w:val="left" w:pos="576"/>
          <w:tab w:val="left" w:pos="1152"/>
          <w:tab w:val="left" w:pos="2520"/>
          <w:tab w:val="left" w:pos="2880"/>
          <w:tab w:val="center" w:pos="7020"/>
          <w:tab w:val="left" w:pos="8550"/>
          <w:tab w:val="left" w:pos="9000"/>
        </w:tabs>
        <w:ind w:left="-90" w:firstLine="2970"/>
        <w:rPr>
          <w:rFonts w:ascii="Source Sans Pro" w:hAnsi="Source Sans Pro" w:cs="Arial"/>
          <w:sz w:val="22"/>
          <w:szCs w:val="22"/>
          <w:lang w:val="en-CA"/>
        </w:rPr>
      </w:pPr>
      <w:r w:rsidRPr="00841960">
        <w:rPr>
          <w:rFonts w:ascii="Source Sans Pro" w:hAnsi="Source Sans Pro" w:cs="Arial"/>
          <w:sz w:val="22"/>
          <w:szCs w:val="22"/>
          <w:lang w:val="en-CA"/>
        </w:rPr>
        <w:t xml:space="preserve"> </w:t>
      </w:r>
      <w:r w:rsidRPr="00841960">
        <w:rPr>
          <w:rFonts w:ascii="Source Sans Pro" w:hAnsi="Source Sans Pro" w:cs="Arial"/>
          <w:sz w:val="22"/>
          <w:szCs w:val="22"/>
          <w:lang w:val="en-CA"/>
        </w:rPr>
        <w:tab/>
        <w:t>(</w:t>
      </w:r>
      <w:r w:rsidR="00811ED4" w:rsidRPr="00841960">
        <w:rPr>
          <w:rFonts w:ascii="Source Sans Pro" w:hAnsi="Source Sans Pro" w:cs="Arial"/>
          <w:sz w:val="22"/>
          <w:szCs w:val="22"/>
          <w:lang w:val="en-CA"/>
        </w:rPr>
        <w:t>CPA Canada</w:t>
      </w:r>
      <w:r w:rsidRPr="00841960">
        <w:rPr>
          <w:rFonts w:ascii="Source Sans Pro" w:hAnsi="Source Sans Pro" w:cs="Arial"/>
          <w:sz w:val="22"/>
          <w:szCs w:val="22"/>
          <w:lang w:val="en-CA"/>
        </w:rPr>
        <w:t>)</w:t>
      </w:r>
    </w:p>
    <w:p w14:paraId="370F4782" w14:textId="77777777" w:rsidR="00D86B69" w:rsidRPr="00841960" w:rsidRDefault="00622F68">
      <w:pPr>
        <w:widowControl/>
        <w:tabs>
          <w:tab w:val="left" w:pos="-1080"/>
          <w:tab w:val="left" w:pos="-720"/>
          <w:tab w:val="left" w:pos="0"/>
          <w:tab w:val="left" w:pos="576"/>
          <w:tab w:val="left" w:pos="1152"/>
          <w:tab w:val="left" w:pos="2520"/>
          <w:tab w:val="left" w:pos="2880"/>
          <w:tab w:val="center" w:pos="7020"/>
          <w:tab w:val="left" w:pos="8550"/>
          <w:tab w:val="left" w:pos="9000"/>
        </w:tabs>
        <w:ind w:left="-90"/>
        <w:rPr>
          <w:rFonts w:ascii="Source Sans Pro" w:hAnsi="Source Sans Pro" w:cs="Arial"/>
          <w:sz w:val="22"/>
          <w:szCs w:val="22"/>
          <w:lang w:val="en-CA"/>
        </w:rPr>
      </w:pPr>
      <w:r w:rsidRPr="00841960">
        <w:rPr>
          <w:rFonts w:ascii="Source Sans Pro" w:hAnsi="Source Sans Pro" w:cs="Arial"/>
          <w:noProof/>
          <w:sz w:val="22"/>
          <w:szCs w:val="22"/>
          <w:lang w:val="en-CA" w:eastAsia="en-CA"/>
        </w:rPr>
        <mc:AlternateContent>
          <mc:Choice Requires="wps">
            <w:drawing>
              <wp:anchor distT="0" distB="0" distL="114300" distR="114300" simplePos="0" relativeHeight="251652096" behindDoc="0" locked="0" layoutInCell="1" allowOverlap="1" wp14:anchorId="6DC8A6A1" wp14:editId="45AD548A">
                <wp:simplePos x="0" y="0"/>
                <wp:positionH relativeFrom="column">
                  <wp:posOffset>3072765</wp:posOffset>
                </wp:positionH>
                <wp:positionV relativeFrom="paragraph">
                  <wp:posOffset>51435</wp:posOffset>
                </wp:positionV>
                <wp:extent cx="548640" cy="2286000"/>
                <wp:effectExtent l="57150" t="0" r="22860" b="57150"/>
                <wp:wrapNone/>
                <wp:docPr id="1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8640" cy="22860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EB58DC3" id="Line 26" o:spid="_x0000_s1026" style="position:absolute;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95pt,4.05pt" to="285.15pt,18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" strokeweight=".26mm">
                <v:stroke endarrow="block" joinstyle="miter"/>
              </v:line>
            </w:pict>
          </mc:Fallback>
        </mc:AlternateContent>
      </w:r>
      <w:r w:rsidR="00D86B69" w:rsidRPr="00841960">
        <w:rPr>
          <w:rFonts w:ascii="Source Sans Pro" w:hAnsi="Source Sans Pro" w:cs="Arial"/>
          <w:sz w:val="22"/>
          <w:szCs w:val="22"/>
          <w:lang w:val="en-CA"/>
        </w:rPr>
        <w:t xml:space="preserve"> Academics (CAAA)                                  </w:t>
      </w:r>
    </w:p>
    <w:p w14:paraId="603722C3" w14:textId="77777777" w:rsidR="00D86B69" w:rsidRPr="00841960" w:rsidRDefault="00622F68">
      <w:pPr>
        <w:widowControl/>
        <w:tabs>
          <w:tab w:val="left" w:pos="-1080"/>
          <w:tab w:val="left" w:pos="-720"/>
          <w:tab w:val="left" w:pos="0"/>
          <w:tab w:val="left" w:pos="576"/>
          <w:tab w:val="left" w:pos="1152"/>
          <w:tab w:val="left" w:pos="2520"/>
          <w:tab w:val="left" w:pos="2880"/>
          <w:tab w:val="center" w:pos="7020"/>
          <w:tab w:val="left" w:pos="8550"/>
          <w:tab w:val="left" w:pos="9000"/>
        </w:tabs>
        <w:ind w:left="-90"/>
        <w:rPr>
          <w:rFonts w:ascii="Source Sans Pro" w:hAnsi="Source Sans Pro" w:cs="Arial"/>
          <w:sz w:val="22"/>
          <w:szCs w:val="22"/>
          <w:lang w:val="en-CA"/>
        </w:rPr>
      </w:pPr>
      <w:r w:rsidRPr="00841960">
        <w:rPr>
          <w:rFonts w:ascii="Source Sans Pro" w:hAnsi="Source Sans Pro" w:cs="Arial"/>
          <w:noProof/>
          <w:sz w:val="22"/>
          <w:szCs w:val="22"/>
          <w:lang w:val="en-CA" w:eastAsia="en-CA"/>
        </w:rPr>
        <mc:AlternateContent>
          <mc:Choice Requires="wps">
            <w:drawing>
              <wp:anchor distT="0" distB="0" distL="114300" distR="114300" simplePos="0" relativeHeight="251653120" behindDoc="0" locked="0" layoutInCell="1" allowOverlap="1" wp14:anchorId="25911B42" wp14:editId="4ACF86BF">
                <wp:simplePos x="0" y="0"/>
                <wp:positionH relativeFrom="column">
                  <wp:posOffset>1158240</wp:posOffset>
                </wp:positionH>
                <wp:positionV relativeFrom="paragraph">
                  <wp:posOffset>67945</wp:posOffset>
                </wp:positionV>
                <wp:extent cx="1356360" cy="2108835"/>
                <wp:effectExtent l="0" t="0" r="72390" b="62865"/>
                <wp:wrapNone/>
                <wp:docPr id="12"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6360" cy="2108835"/>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46FC213" id="Line 2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2pt,5.35pt" to="198pt,17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" strokeweight=".26mm">
                <v:stroke endarrow="block" joinstyle="miter"/>
              </v:line>
            </w:pict>
          </mc:Fallback>
        </mc:AlternateContent>
      </w:r>
    </w:p>
    <w:p w14:paraId="3E3D7931" w14:textId="77777777" w:rsidR="00D86B69" w:rsidRPr="00841960" w:rsidRDefault="00D86B69">
      <w:pPr>
        <w:widowControl/>
        <w:tabs>
          <w:tab w:val="left" w:pos="-1080"/>
          <w:tab w:val="left" w:pos="-720"/>
          <w:tab w:val="left" w:pos="0"/>
          <w:tab w:val="left" w:pos="576"/>
          <w:tab w:val="left" w:pos="1152"/>
          <w:tab w:val="left" w:pos="2520"/>
          <w:tab w:val="left" w:pos="2880"/>
          <w:tab w:val="center" w:pos="7020"/>
          <w:tab w:val="left" w:pos="8550"/>
          <w:tab w:val="left" w:pos="9000"/>
        </w:tabs>
        <w:ind w:left="-90"/>
        <w:rPr>
          <w:rFonts w:ascii="Source Sans Pro" w:hAnsi="Source Sans Pro" w:cs="Arial"/>
          <w:sz w:val="22"/>
          <w:szCs w:val="22"/>
          <w:lang w:val="en-CA"/>
        </w:rPr>
      </w:pPr>
      <w:r w:rsidRPr="00841960">
        <w:rPr>
          <w:rFonts w:ascii="Source Sans Pro" w:hAnsi="Source Sans Pro" w:cs="Arial"/>
          <w:sz w:val="22"/>
          <w:szCs w:val="22"/>
          <w:lang w:val="en-CA"/>
        </w:rPr>
        <w:t xml:space="preserve"> </w:t>
      </w:r>
      <w:r w:rsidRPr="00841960">
        <w:rPr>
          <w:rFonts w:ascii="Source Sans Pro" w:hAnsi="Source Sans Pro" w:cs="Arial"/>
          <w:sz w:val="22"/>
          <w:szCs w:val="22"/>
          <w:lang w:val="en-CA"/>
        </w:rPr>
        <w:tab/>
      </w:r>
      <w:r w:rsidRPr="00841960">
        <w:rPr>
          <w:rFonts w:ascii="Source Sans Pro" w:hAnsi="Source Sans Pro" w:cs="Arial"/>
          <w:sz w:val="22"/>
          <w:szCs w:val="22"/>
          <w:lang w:val="en-CA"/>
        </w:rPr>
        <w:tab/>
      </w:r>
      <w:r w:rsidRPr="00841960">
        <w:rPr>
          <w:rFonts w:ascii="Source Sans Pro" w:hAnsi="Source Sans Pro" w:cs="Arial"/>
          <w:sz w:val="22"/>
          <w:szCs w:val="22"/>
          <w:lang w:val="en-CA"/>
        </w:rPr>
        <w:tab/>
      </w:r>
      <w:r w:rsidRPr="00841960">
        <w:rPr>
          <w:rFonts w:ascii="Source Sans Pro" w:hAnsi="Source Sans Pro" w:cs="Arial"/>
          <w:sz w:val="22"/>
          <w:szCs w:val="22"/>
          <w:lang w:val="en-CA"/>
        </w:rPr>
        <w:tab/>
      </w:r>
      <w:r w:rsidRPr="00841960">
        <w:rPr>
          <w:rFonts w:ascii="Source Sans Pro" w:hAnsi="Source Sans Pro" w:cs="Arial"/>
          <w:sz w:val="22"/>
          <w:szCs w:val="22"/>
          <w:lang w:val="en-CA"/>
        </w:rPr>
        <w:tab/>
      </w:r>
      <w:r w:rsidRPr="00841960">
        <w:rPr>
          <w:rFonts w:ascii="Source Sans Pro" w:hAnsi="Source Sans Pro" w:cs="Arial"/>
          <w:sz w:val="22"/>
          <w:szCs w:val="22"/>
          <w:lang w:val="en-CA"/>
        </w:rPr>
        <w:tab/>
        <w:t>Government</w:t>
      </w:r>
    </w:p>
    <w:p w14:paraId="575F2B49" w14:textId="77777777" w:rsidR="00D86B69" w:rsidRPr="00841960" w:rsidRDefault="00D86B69">
      <w:pPr>
        <w:widowControl/>
        <w:tabs>
          <w:tab w:val="left" w:pos="-1080"/>
          <w:tab w:val="left" w:pos="-720"/>
          <w:tab w:val="left" w:pos="0"/>
          <w:tab w:val="left" w:pos="576"/>
          <w:tab w:val="left" w:pos="1152"/>
          <w:tab w:val="left" w:pos="2520"/>
          <w:tab w:val="left" w:pos="2880"/>
          <w:tab w:val="center" w:pos="7020"/>
          <w:tab w:val="left" w:pos="8550"/>
          <w:tab w:val="left" w:pos="9000"/>
        </w:tabs>
        <w:ind w:left="-90"/>
        <w:rPr>
          <w:rFonts w:ascii="Source Sans Pro" w:hAnsi="Source Sans Pro" w:cs="Arial"/>
          <w:sz w:val="22"/>
          <w:szCs w:val="22"/>
          <w:lang w:val="en-CA"/>
        </w:rPr>
      </w:pPr>
      <w:r w:rsidRPr="00841960">
        <w:rPr>
          <w:rFonts w:ascii="Source Sans Pro" w:hAnsi="Source Sans Pro" w:cs="Arial"/>
          <w:sz w:val="22"/>
          <w:szCs w:val="22"/>
          <w:lang w:val="en-CA"/>
        </w:rPr>
        <w:t xml:space="preserve">    Non-Canadian</w:t>
      </w:r>
      <w:r w:rsidRPr="00841960">
        <w:rPr>
          <w:rFonts w:ascii="Source Sans Pro" w:hAnsi="Source Sans Pro" w:cs="Arial"/>
          <w:sz w:val="22"/>
          <w:szCs w:val="22"/>
          <w:lang w:val="en-CA"/>
        </w:rPr>
        <w:tab/>
      </w:r>
      <w:r w:rsidRPr="00841960">
        <w:rPr>
          <w:rFonts w:ascii="Source Sans Pro" w:hAnsi="Source Sans Pro" w:cs="Arial"/>
          <w:sz w:val="22"/>
          <w:szCs w:val="22"/>
          <w:lang w:val="en-CA"/>
        </w:rPr>
        <w:tab/>
      </w:r>
      <w:r w:rsidRPr="00841960">
        <w:rPr>
          <w:rFonts w:ascii="Source Sans Pro" w:hAnsi="Source Sans Pro" w:cs="Arial"/>
          <w:sz w:val="22"/>
          <w:szCs w:val="22"/>
          <w:lang w:val="en-CA"/>
        </w:rPr>
        <w:tab/>
      </w:r>
      <w:r w:rsidR="00204F64" w:rsidRPr="00841960">
        <w:rPr>
          <w:rFonts w:ascii="Source Sans Pro" w:hAnsi="Source Sans Pro" w:cs="Arial"/>
          <w:sz w:val="22"/>
          <w:szCs w:val="22"/>
          <w:lang w:val="en-CA"/>
        </w:rPr>
        <w:t xml:space="preserve">   </w:t>
      </w:r>
      <w:r w:rsidRPr="00841960">
        <w:rPr>
          <w:rFonts w:ascii="Source Sans Pro" w:hAnsi="Source Sans Pro" w:cs="Arial"/>
          <w:sz w:val="22"/>
          <w:szCs w:val="22"/>
          <w:lang w:val="en-CA"/>
        </w:rPr>
        <w:t>Canada Customs and Revenue</w:t>
      </w:r>
    </w:p>
    <w:p w14:paraId="790C6B3B" w14:textId="77777777" w:rsidR="00D86B69" w:rsidRPr="00841960" w:rsidRDefault="00D86B69">
      <w:pPr>
        <w:widowControl/>
        <w:tabs>
          <w:tab w:val="left" w:pos="-1080"/>
          <w:tab w:val="left" w:pos="-720"/>
          <w:tab w:val="left" w:pos="0"/>
          <w:tab w:val="left" w:pos="576"/>
          <w:tab w:val="left" w:pos="1152"/>
          <w:tab w:val="left" w:pos="2520"/>
          <w:tab w:val="left" w:pos="2880"/>
          <w:tab w:val="center" w:pos="7020"/>
          <w:tab w:val="left" w:pos="8550"/>
          <w:tab w:val="left" w:pos="9000"/>
        </w:tabs>
        <w:ind w:left="-90"/>
        <w:rPr>
          <w:rFonts w:ascii="Source Sans Pro" w:hAnsi="Source Sans Pro" w:cs="Arial"/>
          <w:sz w:val="22"/>
          <w:szCs w:val="22"/>
          <w:lang w:val="en-CA"/>
        </w:rPr>
      </w:pPr>
      <w:r w:rsidRPr="00841960">
        <w:rPr>
          <w:rFonts w:ascii="Source Sans Pro" w:hAnsi="Source Sans Pro" w:cs="Arial"/>
          <w:sz w:val="22"/>
          <w:szCs w:val="22"/>
          <w:lang w:val="en-CA"/>
        </w:rPr>
        <w:t xml:space="preserve">   standard setters</w:t>
      </w:r>
      <w:r w:rsidRPr="00841960">
        <w:rPr>
          <w:rFonts w:ascii="Source Sans Pro" w:hAnsi="Source Sans Pro" w:cs="Arial"/>
          <w:sz w:val="22"/>
          <w:szCs w:val="22"/>
          <w:lang w:val="en-CA"/>
        </w:rPr>
        <w:tab/>
      </w:r>
      <w:r w:rsidRPr="00841960">
        <w:rPr>
          <w:rFonts w:ascii="Source Sans Pro" w:hAnsi="Source Sans Pro" w:cs="Arial"/>
          <w:sz w:val="22"/>
          <w:szCs w:val="22"/>
          <w:lang w:val="en-CA"/>
        </w:rPr>
        <w:tab/>
      </w:r>
      <w:r w:rsidRPr="00841960">
        <w:rPr>
          <w:rFonts w:ascii="Source Sans Pro" w:hAnsi="Source Sans Pro" w:cs="Arial"/>
          <w:sz w:val="22"/>
          <w:szCs w:val="22"/>
          <w:lang w:val="en-CA"/>
        </w:rPr>
        <w:tab/>
        <w:t xml:space="preserve">  Securities commissions</w:t>
      </w:r>
    </w:p>
    <w:p w14:paraId="6C7A9CDC" w14:textId="77777777" w:rsidR="00D86B69" w:rsidRPr="00841960" w:rsidRDefault="00622F68">
      <w:pPr>
        <w:widowControl/>
        <w:tabs>
          <w:tab w:val="left" w:pos="-1080"/>
          <w:tab w:val="left" w:pos="-720"/>
          <w:tab w:val="left" w:pos="0"/>
          <w:tab w:val="left" w:pos="576"/>
          <w:tab w:val="left" w:pos="1152"/>
          <w:tab w:val="left" w:pos="2520"/>
          <w:tab w:val="left" w:pos="2880"/>
          <w:tab w:val="center" w:pos="7020"/>
          <w:tab w:val="left" w:pos="8550"/>
          <w:tab w:val="left" w:pos="9000"/>
        </w:tabs>
        <w:ind w:left="-90"/>
        <w:rPr>
          <w:rFonts w:ascii="Source Sans Pro" w:hAnsi="Source Sans Pro" w:cs="Arial"/>
          <w:sz w:val="22"/>
          <w:szCs w:val="22"/>
          <w:lang w:val="en-CA"/>
        </w:rPr>
      </w:pPr>
      <w:r w:rsidRPr="00841960">
        <w:rPr>
          <w:rFonts w:ascii="Source Sans Pro" w:hAnsi="Source Sans Pro" w:cs="Arial"/>
          <w:noProof/>
          <w:sz w:val="22"/>
          <w:szCs w:val="22"/>
          <w:lang w:val="en-CA" w:eastAsia="en-CA"/>
        </w:rPr>
        <mc:AlternateContent>
          <mc:Choice Requires="wps">
            <w:drawing>
              <wp:anchor distT="0" distB="0" distL="114300" distR="114300" simplePos="0" relativeHeight="251651072" behindDoc="0" locked="0" layoutInCell="1" allowOverlap="1" wp14:anchorId="16712A13" wp14:editId="0E67E8D5">
                <wp:simplePos x="0" y="0"/>
                <wp:positionH relativeFrom="column">
                  <wp:posOffset>3154680</wp:posOffset>
                </wp:positionH>
                <wp:positionV relativeFrom="paragraph">
                  <wp:posOffset>147320</wp:posOffset>
                </wp:positionV>
                <wp:extent cx="558165" cy="1386840"/>
                <wp:effectExtent l="38100" t="0" r="32385" b="60960"/>
                <wp:wrapNone/>
                <wp:docPr id="1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8165" cy="138684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ABA2B39" id="Line 25" o:spid="_x0000_s1026" style="position:absolute;flip:x;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8.4pt,11.6pt" to="292.35pt,1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" strokeweight=".26mm">
                <v:stroke endarrow="block" joinstyle="miter"/>
              </v:line>
            </w:pict>
          </mc:Fallback>
        </mc:AlternateContent>
      </w:r>
      <w:r w:rsidR="00D86B69" w:rsidRPr="00841960">
        <w:rPr>
          <w:rFonts w:ascii="Source Sans Pro" w:hAnsi="Source Sans Pro" w:cs="Arial"/>
          <w:sz w:val="22"/>
          <w:szCs w:val="22"/>
          <w:lang w:val="en-CA"/>
        </w:rPr>
        <w:t xml:space="preserve">     (IASB, FASB)</w:t>
      </w:r>
    </w:p>
    <w:p w14:paraId="36E08973" w14:textId="77777777" w:rsidR="00D86B69" w:rsidRPr="00841960" w:rsidRDefault="00622F68">
      <w:pPr>
        <w:widowControl/>
        <w:tabs>
          <w:tab w:val="left" w:pos="-1080"/>
          <w:tab w:val="left" w:pos="-720"/>
          <w:tab w:val="left" w:pos="0"/>
          <w:tab w:val="left" w:pos="576"/>
          <w:tab w:val="left" w:pos="1152"/>
          <w:tab w:val="left" w:pos="2520"/>
          <w:tab w:val="left" w:pos="2880"/>
          <w:tab w:val="center" w:pos="7020"/>
          <w:tab w:val="left" w:pos="8550"/>
          <w:tab w:val="left" w:pos="9000"/>
        </w:tabs>
        <w:ind w:left="-90" w:firstLine="90"/>
        <w:rPr>
          <w:rFonts w:ascii="Source Sans Pro" w:hAnsi="Source Sans Pro" w:cs="Arial"/>
          <w:sz w:val="22"/>
          <w:szCs w:val="22"/>
          <w:lang w:val="en-CA"/>
        </w:rPr>
      </w:pPr>
      <w:r w:rsidRPr="00841960">
        <w:rPr>
          <w:rFonts w:ascii="Source Sans Pro" w:hAnsi="Source Sans Pro" w:cs="Arial"/>
          <w:noProof/>
          <w:sz w:val="22"/>
          <w:szCs w:val="22"/>
          <w:lang w:val="en-CA" w:eastAsia="en-CA"/>
        </w:rPr>
        <mc:AlternateContent>
          <mc:Choice Requires="wps">
            <w:drawing>
              <wp:anchor distT="0" distB="0" distL="114300" distR="114300" simplePos="0" relativeHeight="251649024" behindDoc="0" locked="0" layoutInCell="1" allowOverlap="1" wp14:anchorId="435BE342" wp14:editId="372A3770">
                <wp:simplePos x="0" y="0"/>
                <wp:positionH relativeFrom="column">
                  <wp:posOffset>1158240</wp:posOffset>
                </wp:positionH>
                <wp:positionV relativeFrom="paragraph">
                  <wp:posOffset>4445</wp:posOffset>
                </wp:positionV>
                <wp:extent cx="914400" cy="1371600"/>
                <wp:effectExtent l="0" t="0" r="76200" b="57150"/>
                <wp:wrapNone/>
                <wp:docPr id="1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13716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A2C276" id="Line 23"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2pt,.35pt" to="163.2pt,10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" strokeweight=".26mm">
                <v:stroke endarrow="block" joinstyle="miter"/>
              </v:line>
            </w:pict>
          </mc:Fallback>
        </mc:AlternateContent>
      </w:r>
    </w:p>
    <w:p w14:paraId="5F05DF69" w14:textId="77777777" w:rsidR="00D86B69" w:rsidRPr="00841960" w:rsidRDefault="00622F68">
      <w:pPr>
        <w:widowControl/>
        <w:tabs>
          <w:tab w:val="left" w:pos="-1080"/>
          <w:tab w:val="left" w:pos="-720"/>
          <w:tab w:val="left" w:pos="0"/>
          <w:tab w:val="left" w:pos="576"/>
          <w:tab w:val="left" w:pos="1152"/>
          <w:tab w:val="left" w:pos="2520"/>
          <w:tab w:val="left" w:pos="2880"/>
          <w:tab w:val="center" w:pos="7020"/>
          <w:tab w:val="left" w:pos="8550"/>
          <w:tab w:val="left" w:pos="9000"/>
        </w:tabs>
        <w:ind w:left="-90" w:firstLine="2970"/>
        <w:rPr>
          <w:rFonts w:ascii="Source Sans Pro" w:hAnsi="Source Sans Pro" w:cs="Arial"/>
          <w:sz w:val="22"/>
          <w:szCs w:val="22"/>
          <w:lang w:val="en-CA"/>
        </w:rPr>
      </w:pPr>
      <w:r w:rsidRPr="00841960">
        <w:rPr>
          <w:rFonts w:ascii="Source Sans Pro" w:hAnsi="Source Sans Pro" w:cs="Arial"/>
          <w:noProof/>
          <w:sz w:val="22"/>
          <w:szCs w:val="22"/>
          <w:lang w:val="en-CA" w:eastAsia="en-CA"/>
        </w:rPr>
        <mc:AlternateContent>
          <mc:Choice Requires="wps">
            <w:drawing>
              <wp:anchor distT="0" distB="0" distL="114300" distR="114300" simplePos="0" relativeHeight="251650048" behindDoc="0" locked="0" layoutInCell="1" allowOverlap="1" wp14:anchorId="699DA312" wp14:editId="5F85CC25">
                <wp:simplePos x="0" y="0"/>
                <wp:positionH relativeFrom="column">
                  <wp:posOffset>3343275</wp:posOffset>
                </wp:positionH>
                <wp:positionV relativeFrom="paragraph">
                  <wp:posOffset>107315</wp:posOffset>
                </wp:positionV>
                <wp:extent cx="590550" cy="1103630"/>
                <wp:effectExtent l="38100" t="0" r="19050" b="58420"/>
                <wp:wrapNone/>
                <wp:docPr id="9"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0550" cy="110363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CC65CD6" id="Line 24" o:spid="_x0000_s1026" style="position:absolute;flip:x;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25pt,8.45pt" to="309.75pt,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" strokeweight=".26mm">
                <v:stroke endarrow="block" joinstyle="miter"/>
              </v:line>
            </w:pict>
          </mc:Fallback>
        </mc:AlternateContent>
      </w:r>
      <w:r w:rsidR="00D86B69" w:rsidRPr="00841960">
        <w:rPr>
          <w:rFonts w:ascii="Source Sans Pro" w:hAnsi="Source Sans Pro" w:cs="Arial"/>
          <w:sz w:val="22"/>
          <w:szCs w:val="22"/>
          <w:lang w:val="en-CA"/>
        </w:rPr>
        <w:tab/>
        <w:t xml:space="preserve">  Stock exchanges</w:t>
      </w:r>
    </w:p>
    <w:p w14:paraId="7F58A8CA" w14:textId="77777777" w:rsidR="00D86B69" w:rsidRPr="00841960" w:rsidRDefault="00D86B69">
      <w:pPr>
        <w:widowControl/>
        <w:tabs>
          <w:tab w:val="left" w:pos="-1080"/>
          <w:tab w:val="left" w:pos="-720"/>
          <w:tab w:val="left" w:pos="0"/>
          <w:tab w:val="left" w:pos="576"/>
          <w:tab w:val="left" w:pos="1152"/>
          <w:tab w:val="left" w:pos="2520"/>
          <w:tab w:val="left" w:pos="2880"/>
          <w:tab w:val="center" w:pos="7020"/>
          <w:tab w:val="left" w:pos="8550"/>
          <w:tab w:val="left" w:pos="9000"/>
        </w:tabs>
        <w:ind w:left="-90"/>
        <w:rPr>
          <w:rFonts w:ascii="Source Sans Pro" w:hAnsi="Source Sans Pro" w:cs="Arial"/>
          <w:sz w:val="22"/>
          <w:szCs w:val="22"/>
          <w:lang w:val="en-CA"/>
        </w:rPr>
      </w:pPr>
    </w:p>
    <w:p w14:paraId="075051EF" w14:textId="77777777" w:rsidR="00D86B69" w:rsidRPr="00841960" w:rsidRDefault="00D86B69">
      <w:pPr>
        <w:widowControl/>
        <w:tabs>
          <w:tab w:val="left" w:pos="-1080"/>
          <w:tab w:val="left" w:pos="-720"/>
          <w:tab w:val="left" w:pos="0"/>
          <w:tab w:val="left" w:pos="576"/>
          <w:tab w:val="left" w:pos="1152"/>
          <w:tab w:val="left" w:pos="2520"/>
          <w:tab w:val="left" w:pos="2880"/>
          <w:tab w:val="center" w:pos="7020"/>
          <w:tab w:val="left" w:pos="8550"/>
          <w:tab w:val="left" w:pos="9000"/>
        </w:tabs>
        <w:ind w:left="-90"/>
        <w:rPr>
          <w:rFonts w:ascii="Source Sans Pro" w:hAnsi="Source Sans Pro" w:cs="Arial"/>
          <w:sz w:val="22"/>
          <w:szCs w:val="22"/>
          <w:lang w:val="en-CA"/>
        </w:rPr>
      </w:pPr>
      <w:r w:rsidRPr="00841960">
        <w:rPr>
          <w:rFonts w:ascii="Source Sans Pro" w:hAnsi="Source Sans Pro" w:cs="Arial"/>
          <w:sz w:val="22"/>
          <w:szCs w:val="22"/>
          <w:lang w:val="en-CA"/>
        </w:rPr>
        <w:t xml:space="preserve">   Investing public</w:t>
      </w:r>
      <w:r w:rsidRPr="00841960">
        <w:rPr>
          <w:rFonts w:ascii="Source Sans Pro" w:hAnsi="Source Sans Pro" w:cs="Arial"/>
          <w:sz w:val="22"/>
          <w:szCs w:val="22"/>
          <w:lang w:val="en-CA"/>
        </w:rPr>
        <w:tab/>
      </w:r>
      <w:r w:rsidRPr="00841960">
        <w:rPr>
          <w:rFonts w:ascii="Source Sans Pro" w:hAnsi="Source Sans Pro" w:cs="Arial"/>
          <w:sz w:val="22"/>
          <w:szCs w:val="22"/>
          <w:lang w:val="en-CA"/>
        </w:rPr>
        <w:tab/>
      </w:r>
      <w:r w:rsidRPr="00841960">
        <w:rPr>
          <w:rFonts w:ascii="Source Sans Pro" w:hAnsi="Source Sans Pro" w:cs="Arial"/>
          <w:sz w:val="22"/>
          <w:szCs w:val="22"/>
          <w:lang w:val="en-CA"/>
        </w:rPr>
        <w:tab/>
        <w:t xml:space="preserve"> Industry associations</w:t>
      </w:r>
    </w:p>
    <w:p w14:paraId="2F63FDBD" w14:textId="77777777" w:rsidR="00D86B69" w:rsidRPr="00841960" w:rsidRDefault="00622F68">
      <w:pPr>
        <w:widowControl/>
        <w:tabs>
          <w:tab w:val="left" w:pos="-1080"/>
          <w:tab w:val="left" w:pos="-720"/>
          <w:tab w:val="left" w:pos="0"/>
          <w:tab w:val="left" w:pos="576"/>
          <w:tab w:val="left" w:pos="1152"/>
          <w:tab w:val="left" w:pos="2520"/>
          <w:tab w:val="left" w:pos="2880"/>
          <w:tab w:val="center" w:pos="7020"/>
          <w:tab w:val="left" w:pos="8550"/>
          <w:tab w:val="left" w:pos="9000"/>
        </w:tabs>
        <w:ind w:left="-90"/>
        <w:rPr>
          <w:rFonts w:ascii="Source Sans Pro" w:hAnsi="Source Sans Pro" w:cs="Arial"/>
          <w:sz w:val="22"/>
          <w:szCs w:val="22"/>
          <w:lang w:val="en-CA"/>
        </w:rPr>
      </w:pPr>
      <w:r w:rsidRPr="00841960">
        <w:rPr>
          <w:rFonts w:ascii="Source Sans Pro" w:hAnsi="Source Sans Pro" w:cs="Arial"/>
          <w:noProof/>
          <w:sz w:val="22"/>
          <w:szCs w:val="22"/>
          <w:lang w:val="en-CA" w:eastAsia="en-CA"/>
        </w:rPr>
        <mc:AlternateContent>
          <mc:Choice Requires="wps">
            <w:drawing>
              <wp:anchor distT="0" distB="0" distL="114300" distR="114300" simplePos="0" relativeHeight="251646976" behindDoc="0" locked="0" layoutInCell="1" allowOverlap="1" wp14:anchorId="2AF582C8" wp14:editId="27A6F63E">
                <wp:simplePos x="0" y="0"/>
                <wp:positionH relativeFrom="column">
                  <wp:posOffset>3621405</wp:posOffset>
                </wp:positionH>
                <wp:positionV relativeFrom="paragraph">
                  <wp:posOffset>0</wp:posOffset>
                </wp:positionV>
                <wp:extent cx="457200" cy="728980"/>
                <wp:effectExtent l="38100" t="0" r="19050" b="52070"/>
                <wp:wrapNone/>
                <wp:docPr id="8"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72898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E9D048C" id="Line 21" o:spid="_x0000_s1026" style="position:absolute;flip:x;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15pt,0" to="321.15pt,5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" strokeweight=".26mm">
                <v:stroke endarrow="block" joinstyle="miter"/>
              </v:line>
            </w:pict>
          </mc:Fallback>
        </mc:AlternateContent>
      </w:r>
      <w:r w:rsidRPr="00841960">
        <w:rPr>
          <w:rFonts w:ascii="Source Sans Pro" w:hAnsi="Source Sans Pro" w:cs="Arial"/>
          <w:noProof/>
          <w:sz w:val="22"/>
          <w:szCs w:val="22"/>
          <w:lang w:val="en-CA" w:eastAsia="en-CA"/>
        </w:rPr>
        <mc:AlternateContent>
          <mc:Choice Requires="wps">
            <w:drawing>
              <wp:anchor distT="0" distB="0" distL="114300" distR="114300" simplePos="0" relativeHeight="251648000" behindDoc="0" locked="0" layoutInCell="1" allowOverlap="1" wp14:anchorId="4B417C38" wp14:editId="2A474610">
                <wp:simplePos x="0" y="0"/>
                <wp:positionH relativeFrom="column">
                  <wp:posOffset>960120</wp:posOffset>
                </wp:positionH>
                <wp:positionV relativeFrom="paragraph">
                  <wp:posOffset>0</wp:posOffset>
                </wp:positionV>
                <wp:extent cx="914400" cy="731520"/>
                <wp:effectExtent l="0" t="0" r="76200" b="49530"/>
                <wp:wrapNone/>
                <wp:docPr id="7"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73152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34DEEE3" id="Line 22"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6pt,0" to="147.6pt,5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" strokeweight=".26mm">
                <v:stroke endarrow="block" joinstyle="miter"/>
              </v:line>
            </w:pict>
          </mc:Fallback>
        </mc:AlternateContent>
      </w:r>
    </w:p>
    <w:p w14:paraId="2A0A132E" w14:textId="77777777" w:rsidR="00D86B69" w:rsidRPr="00841960" w:rsidRDefault="00D86B69">
      <w:pPr>
        <w:widowControl/>
        <w:tabs>
          <w:tab w:val="left" w:pos="-1080"/>
          <w:tab w:val="left" w:pos="-720"/>
          <w:tab w:val="left" w:pos="0"/>
          <w:tab w:val="left" w:pos="576"/>
          <w:tab w:val="left" w:pos="1152"/>
          <w:tab w:val="left" w:pos="2520"/>
          <w:tab w:val="left" w:pos="2880"/>
          <w:tab w:val="center" w:pos="7020"/>
          <w:tab w:val="left" w:pos="8550"/>
          <w:tab w:val="left" w:pos="9000"/>
        </w:tabs>
        <w:ind w:left="-90"/>
        <w:rPr>
          <w:rFonts w:ascii="Source Sans Pro" w:hAnsi="Source Sans Pro" w:cs="Arial"/>
          <w:sz w:val="22"/>
          <w:szCs w:val="22"/>
          <w:lang w:val="en-CA"/>
        </w:rPr>
      </w:pPr>
    </w:p>
    <w:p w14:paraId="5F8E852E" w14:textId="77777777" w:rsidR="00D86B69" w:rsidRPr="00841960" w:rsidRDefault="00D86B69">
      <w:pPr>
        <w:widowControl/>
        <w:tabs>
          <w:tab w:val="left" w:pos="-1080"/>
          <w:tab w:val="left" w:pos="-720"/>
          <w:tab w:val="left" w:pos="0"/>
          <w:tab w:val="left" w:pos="576"/>
          <w:tab w:val="left" w:pos="1152"/>
          <w:tab w:val="left" w:pos="2520"/>
          <w:tab w:val="left" w:pos="2880"/>
          <w:tab w:val="center" w:pos="7020"/>
          <w:tab w:val="left" w:pos="8550"/>
          <w:tab w:val="left" w:pos="9000"/>
        </w:tabs>
        <w:ind w:left="-90"/>
        <w:rPr>
          <w:rFonts w:ascii="Source Sans Pro" w:hAnsi="Source Sans Pro" w:cs="Arial"/>
          <w:sz w:val="22"/>
          <w:szCs w:val="22"/>
          <w:lang w:val="en-CA"/>
        </w:rPr>
      </w:pPr>
    </w:p>
    <w:p w14:paraId="79981BC3" w14:textId="77777777" w:rsidR="00D86B69" w:rsidRPr="00841960" w:rsidRDefault="00622F68">
      <w:pPr>
        <w:widowControl/>
        <w:tabs>
          <w:tab w:val="center" w:pos="4635"/>
          <w:tab w:val="center" w:pos="7020"/>
          <w:tab w:val="left" w:pos="8550"/>
          <w:tab w:val="left" w:pos="9000"/>
        </w:tabs>
        <w:ind w:left="-90"/>
        <w:rPr>
          <w:rFonts w:ascii="Source Sans Pro" w:hAnsi="Source Sans Pro" w:cs="Arial"/>
          <w:sz w:val="22"/>
          <w:szCs w:val="22"/>
          <w:lang w:val="en-CA"/>
        </w:rPr>
      </w:pPr>
      <w:r w:rsidRPr="00841960">
        <w:rPr>
          <w:rFonts w:ascii="Source Sans Pro" w:hAnsi="Source Sans Pro" w:cs="Arial"/>
          <w:noProof/>
          <w:sz w:val="22"/>
          <w:szCs w:val="22"/>
          <w:lang w:val="en-CA" w:eastAsia="en-CA"/>
        </w:rPr>
        <mc:AlternateContent>
          <mc:Choice Requires="wps">
            <w:drawing>
              <wp:anchor distT="0" distB="0" distL="114298" distR="114298" simplePos="0" relativeHeight="251645952" behindDoc="0" locked="0" layoutInCell="1" allowOverlap="1" wp14:anchorId="0B57A5DD" wp14:editId="3C82BECA">
                <wp:simplePos x="0" y="0"/>
                <wp:positionH relativeFrom="column">
                  <wp:posOffset>2880359</wp:posOffset>
                </wp:positionH>
                <wp:positionV relativeFrom="paragraph">
                  <wp:posOffset>155575</wp:posOffset>
                </wp:positionV>
                <wp:extent cx="0" cy="91440"/>
                <wp:effectExtent l="76200" t="0" r="57150" b="60960"/>
                <wp:wrapNone/>
                <wp:docPr id="6"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B6D3A3" id="Line 20" o:spid="_x0000_s1026" style="position:absolute;z-index:2516459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26.8pt,12.25pt" to="226.8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" strokeweight=".26mm">
                <v:stroke endarrow="block" joinstyle="miter"/>
              </v:line>
            </w:pict>
          </mc:Fallback>
        </mc:AlternateContent>
      </w:r>
      <w:r w:rsidR="00D86B69" w:rsidRPr="00841960">
        <w:rPr>
          <w:rFonts w:ascii="Source Sans Pro" w:hAnsi="Source Sans Pro" w:cs="Arial"/>
          <w:sz w:val="22"/>
          <w:szCs w:val="22"/>
          <w:lang w:val="en-CA"/>
        </w:rPr>
        <w:tab/>
      </w:r>
    </w:p>
    <w:p w14:paraId="5B6DF0D0" w14:textId="77777777" w:rsidR="00D86B69" w:rsidRPr="00841960" w:rsidRDefault="00622F68">
      <w:pPr>
        <w:widowControl/>
        <w:tabs>
          <w:tab w:val="left" w:pos="-1080"/>
          <w:tab w:val="left" w:pos="-720"/>
          <w:tab w:val="left" w:pos="0"/>
          <w:tab w:val="left" w:pos="576"/>
          <w:tab w:val="left" w:pos="1152"/>
          <w:tab w:val="left" w:pos="2520"/>
          <w:tab w:val="left" w:pos="2880"/>
          <w:tab w:val="center" w:pos="7020"/>
          <w:tab w:val="left" w:pos="8550"/>
          <w:tab w:val="left" w:pos="9000"/>
        </w:tabs>
        <w:ind w:left="2880"/>
        <w:rPr>
          <w:rFonts w:ascii="Source Sans Pro" w:hAnsi="Source Sans Pro" w:cs="Arial"/>
          <w:sz w:val="22"/>
          <w:szCs w:val="22"/>
          <w:lang w:val="en-CA"/>
        </w:rPr>
      </w:pPr>
      <w:r w:rsidRPr="00841960">
        <w:rPr>
          <w:rFonts w:ascii="Source Sans Pro" w:hAnsi="Source Sans Pro" w:cs="Arial"/>
          <w:noProof/>
          <w:sz w:val="22"/>
          <w:szCs w:val="22"/>
          <w:lang w:val="en-CA" w:eastAsia="en-CA"/>
        </w:rPr>
        <mc:AlternateContent>
          <mc:Choice Requires="wps">
            <w:drawing>
              <wp:anchor distT="0" distB="0" distL="114300" distR="114300" simplePos="0" relativeHeight="251656192" behindDoc="1" locked="0" layoutInCell="1" allowOverlap="1" wp14:anchorId="7EDE2B5D" wp14:editId="2C3282C7">
                <wp:simplePos x="0" y="0"/>
                <wp:positionH relativeFrom="column">
                  <wp:posOffset>1906905</wp:posOffset>
                </wp:positionH>
                <wp:positionV relativeFrom="paragraph">
                  <wp:posOffset>91440</wp:posOffset>
                </wp:positionV>
                <wp:extent cx="1920240" cy="381000"/>
                <wp:effectExtent l="0" t="0" r="22860" b="19050"/>
                <wp:wrapNone/>
                <wp:docPr id="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381000"/>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CD788FD" id="Rectangle 35" o:spid="_x0000_s1026" style="position:absolute;margin-left:150.15pt;margin-top:7.2pt;width:151.2pt;height:3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" strokeweight=".26mm"/>
            </w:pict>
          </mc:Fallback>
        </mc:AlternateContent>
      </w:r>
    </w:p>
    <w:p w14:paraId="23BC47D6" w14:textId="77777777" w:rsidR="00D86B69" w:rsidRPr="00841960" w:rsidRDefault="00D86B69">
      <w:pPr>
        <w:widowControl/>
        <w:tabs>
          <w:tab w:val="left" w:pos="-1080"/>
          <w:tab w:val="left" w:pos="-720"/>
          <w:tab w:val="left" w:pos="0"/>
          <w:tab w:val="left" w:pos="576"/>
          <w:tab w:val="left" w:pos="1152"/>
          <w:tab w:val="left" w:pos="2520"/>
          <w:tab w:val="left" w:pos="2880"/>
          <w:tab w:val="center" w:pos="7020"/>
          <w:tab w:val="left" w:pos="8550"/>
          <w:tab w:val="left" w:pos="9000"/>
        </w:tabs>
        <w:ind w:left="2520" w:hanging="2610"/>
        <w:rPr>
          <w:rFonts w:ascii="Source Sans Pro" w:hAnsi="Source Sans Pro" w:cs="Arial"/>
          <w:sz w:val="22"/>
          <w:szCs w:val="22"/>
          <w:lang w:val="en-CA"/>
        </w:rPr>
      </w:pPr>
      <w:r w:rsidRPr="00841960">
        <w:rPr>
          <w:rFonts w:ascii="Source Sans Pro" w:hAnsi="Source Sans Pro" w:cs="Arial"/>
          <w:sz w:val="22"/>
          <w:szCs w:val="22"/>
          <w:lang w:val="en-CA"/>
        </w:rPr>
        <w:t xml:space="preserve">                      </w:t>
      </w:r>
      <w:r w:rsidRPr="00841960">
        <w:rPr>
          <w:rFonts w:ascii="Source Sans Pro" w:hAnsi="Source Sans Pro" w:cs="Arial"/>
          <w:sz w:val="22"/>
          <w:szCs w:val="22"/>
          <w:lang w:val="en-CA"/>
        </w:rPr>
        <w:tab/>
        <w:t xml:space="preserve">                          AcSB</w:t>
      </w:r>
    </w:p>
    <w:p w14:paraId="091CA248" w14:textId="77777777" w:rsidR="00D86B69" w:rsidRPr="00841960" w:rsidRDefault="00622F68">
      <w:pPr>
        <w:widowControl/>
        <w:tabs>
          <w:tab w:val="left" w:pos="-1080"/>
          <w:tab w:val="left" w:pos="-720"/>
          <w:tab w:val="left" w:pos="0"/>
          <w:tab w:val="left" w:pos="576"/>
          <w:tab w:val="left" w:pos="1152"/>
          <w:tab w:val="left" w:pos="2520"/>
          <w:tab w:val="left" w:pos="2880"/>
          <w:tab w:val="center" w:pos="7020"/>
          <w:tab w:val="left" w:pos="8550"/>
          <w:tab w:val="left" w:pos="9000"/>
        </w:tabs>
        <w:ind w:left="-90" w:firstLine="90"/>
        <w:rPr>
          <w:rFonts w:ascii="Source Sans Pro" w:hAnsi="Source Sans Pro" w:cs="Arial"/>
          <w:sz w:val="22"/>
          <w:szCs w:val="22"/>
          <w:lang w:val="en-CA"/>
        </w:rPr>
      </w:pPr>
      <w:r w:rsidRPr="00841960">
        <w:rPr>
          <w:rFonts w:ascii="Source Sans Pro" w:hAnsi="Source Sans Pro" w:cs="Arial"/>
          <w:noProof/>
          <w:sz w:val="22"/>
          <w:szCs w:val="22"/>
          <w:lang w:val="en-CA" w:eastAsia="en-CA"/>
        </w:rPr>
        <mc:AlternateContent>
          <mc:Choice Requires="wps">
            <w:drawing>
              <wp:anchor distT="0" distB="0" distL="114298" distR="114298" simplePos="0" relativeHeight="251643904" behindDoc="0" locked="0" layoutInCell="1" allowOverlap="1" wp14:anchorId="28CFC6AA" wp14:editId="46052E57">
                <wp:simplePos x="0" y="0"/>
                <wp:positionH relativeFrom="column">
                  <wp:posOffset>2798444</wp:posOffset>
                </wp:positionH>
                <wp:positionV relativeFrom="paragraph">
                  <wp:posOffset>148590</wp:posOffset>
                </wp:positionV>
                <wp:extent cx="0" cy="182880"/>
                <wp:effectExtent l="76200" t="0" r="57150" b="64770"/>
                <wp:wrapNone/>
                <wp:docPr id="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70816EC" id="Line 18" o:spid="_x0000_s1026" style="position:absolute;z-index:2516439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20.35pt,11.7pt" to="220.35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" strokeweight=".26mm">
                <v:stroke endarrow="block" joinstyle="miter"/>
              </v:line>
            </w:pict>
          </mc:Fallback>
        </mc:AlternateContent>
      </w:r>
    </w:p>
    <w:p w14:paraId="2A8A46DA" w14:textId="77777777" w:rsidR="00D86B69" w:rsidRPr="00841960" w:rsidRDefault="00622F68">
      <w:pPr>
        <w:widowControl/>
        <w:tabs>
          <w:tab w:val="center" w:pos="4635"/>
          <w:tab w:val="center" w:pos="7020"/>
          <w:tab w:val="left" w:pos="8550"/>
          <w:tab w:val="left" w:pos="9000"/>
        </w:tabs>
        <w:ind w:left="-90"/>
        <w:rPr>
          <w:rFonts w:ascii="Source Sans Pro" w:hAnsi="Source Sans Pro" w:cs="Arial"/>
          <w:sz w:val="22"/>
          <w:szCs w:val="22"/>
          <w:lang w:val="en-CA"/>
        </w:rPr>
      </w:pPr>
      <w:r w:rsidRPr="00841960">
        <w:rPr>
          <w:rFonts w:ascii="Source Sans Pro" w:hAnsi="Source Sans Pro" w:cs="Arial"/>
          <w:noProof/>
          <w:sz w:val="22"/>
          <w:szCs w:val="22"/>
          <w:lang w:val="en-CA" w:eastAsia="en-CA"/>
        </w:rPr>
        <mc:AlternateContent>
          <mc:Choice Requires="wps">
            <w:drawing>
              <wp:anchor distT="0" distB="0" distL="114300" distR="114300" simplePos="0" relativeHeight="251657216" behindDoc="1" locked="0" layoutInCell="1" allowOverlap="1" wp14:anchorId="4FCF9D7D" wp14:editId="6AD9B51A">
                <wp:simplePos x="0" y="0"/>
                <wp:positionH relativeFrom="column">
                  <wp:posOffset>1906905</wp:posOffset>
                </wp:positionH>
                <wp:positionV relativeFrom="paragraph">
                  <wp:posOffset>139065</wp:posOffset>
                </wp:positionV>
                <wp:extent cx="1920240" cy="381000"/>
                <wp:effectExtent l="0" t="0" r="22860" b="19050"/>
                <wp:wrapNone/>
                <wp:docPr id="3"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381000"/>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7BF6DCF" id="Rectangle 36" o:spid="_x0000_s1026" style="position:absolute;margin-left:150.15pt;margin-top:10.95pt;width:151.2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" strokeweight=".26mm"/>
            </w:pict>
          </mc:Fallback>
        </mc:AlternateContent>
      </w:r>
      <w:r w:rsidR="00D86B69" w:rsidRPr="00841960">
        <w:rPr>
          <w:rFonts w:ascii="Source Sans Pro" w:hAnsi="Source Sans Pro" w:cs="Arial"/>
          <w:sz w:val="22"/>
          <w:szCs w:val="22"/>
          <w:lang w:val="en-CA"/>
        </w:rPr>
        <w:tab/>
      </w:r>
    </w:p>
    <w:p w14:paraId="15CCD07F" w14:textId="77777777" w:rsidR="00D86B69" w:rsidRPr="00841960" w:rsidRDefault="00687DB3">
      <w:pPr>
        <w:widowControl/>
        <w:tabs>
          <w:tab w:val="left" w:pos="-1080"/>
          <w:tab w:val="left" w:pos="-720"/>
          <w:tab w:val="left" w:pos="0"/>
          <w:tab w:val="left" w:pos="576"/>
          <w:tab w:val="left" w:pos="1152"/>
          <w:tab w:val="left" w:pos="2520"/>
          <w:tab w:val="left" w:pos="2880"/>
          <w:tab w:val="center" w:pos="7020"/>
          <w:tab w:val="left" w:pos="8550"/>
          <w:tab w:val="left" w:pos="9000"/>
        </w:tabs>
        <w:ind w:left="-90"/>
        <w:jc w:val="center"/>
        <w:rPr>
          <w:rFonts w:ascii="Source Sans Pro" w:hAnsi="Source Sans Pro" w:cs="Arial"/>
          <w:i/>
          <w:sz w:val="22"/>
          <w:szCs w:val="22"/>
          <w:lang w:val="en-CA"/>
        </w:rPr>
      </w:pPr>
      <w:r w:rsidRPr="00841960">
        <w:rPr>
          <w:rFonts w:ascii="Source Sans Pro" w:hAnsi="Source Sans Pro" w:cs="Arial"/>
          <w:i/>
          <w:sz w:val="22"/>
          <w:szCs w:val="22"/>
          <w:lang w:val="en-CA"/>
        </w:rPr>
        <w:t>CPA Canada</w:t>
      </w:r>
      <w:r w:rsidR="00D86B69" w:rsidRPr="00841960">
        <w:rPr>
          <w:rFonts w:ascii="Source Sans Pro" w:hAnsi="Source Sans Pro" w:cs="Arial"/>
          <w:i/>
          <w:sz w:val="22"/>
          <w:szCs w:val="22"/>
          <w:lang w:val="en-CA"/>
        </w:rPr>
        <w:t xml:space="preserve"> Handbook</w:t>
      </w:r>
    </w:p>
    <w:p w14:paraId="6D674D8F" w14:textId="77777777" w:rsidR="00D86B69" w:rsidRPr="00841960" w:rsidRDefault="00D86B69">
      <w:pPr>
        <w:widowControl/>
        <w:tabs>
          <w:tab w:val="left" w:pos="-1080"/>
          <w:tab w:val="left" w:pos="-720"/>
          <w:tab w:val="left" w:pos="0"/>
          <w:tab w:val="left" w:pos="576"/>
          <w:tab w:val="left" w:pos="1152"/>
          <w:tab w:val="left" w:pos="2520"/>
          <w:tab w:val="left" w:pos="2880"/>
          <w:tab w:val="center" w:pos="7020"/>
          <w:tab w:val="left" w:pos="8550"/>
          <w:tab w:val="left" w:pos="9000"/>
        </w:tabs>
        <w:ind w:left="-90"/>
        <w:jc w:val="center"/>
        <w:rPr>
          <w:rFonts w:ascii="Source Sans Pro" w:hAnsi="Source Sans Pro" w:cs="Arial"/>
          <w:lang w:val="en-CA"/>
        </w:rPr>
      </w:pPr>
    </w:p>
    <w:p w14:paraId="2F175459" w14:textId="77777777" w:rsidR="00D86B69" w:rsidRPr="00841960" w:rsidRDefault="008C2649">
      <w:pPr>
        <w:widowControl/>
        <w:tabs>
          <w:tab w:val="left" w:pos="-1080"/>
          <w:tab w:val="left" w:pos="-720"/>
          <w:tab w:val="left" w:pos="0"/>
          <w:tab w:val="left" w:pos="576"/>
          <w:tab w:val="left" w:pos="1152"/>
          <w:tab w:val="left" w:pos="2520"/>
          <w:tab w:val="left" w:pos="2880"/>
          <w:tab w:val="center" w:pos="7020"/>
          <w:tab w:val="left" w:pos="8550"/>
          <w:tab w:val="left" w:pos="9000"/>
        </w:tabs>
        <w:ind w:left="-90"/>
        <w:jc w:val="center"/>
        <w:rPr>
          <w:rFonts w:ascii="Source Sans Pro" w:hAnsi="Source Sans Pro" w:cs="Arial"/>
          <w:b/>
          <w:sz w:val="36"/>
          <w:szCs w:val="36"/>
          <w:lang w:val="en-CA"/>
        </w:rPr>
      </w:pPr>
      <w:r w:rsidRPr="00841960">
        <w:rPr>
          <w:rFonts w:ascii="Source Sans Pro" w:hAnsi="Source Sans Pro" w:cs="Arial"/>
          <w:b/>
          <w:lang w:val="en-CA"/>
        </w:rPr>
        <w:br w:type="page"/>
      </w:r>
    </w:p>
    <w:p w14:paraId="2D0B954D" w14:textId="77777777" w:rsidR="005566C3" w:rsidRPr="00841960" w:rsidRDefault="005566C3" w:rsidP="005566C3">
      <w:pPr>
        <w:pStyle w:val="Heading2"/>
        <w:numPr>
          <w:ilvl w:val="1"/>
          <w:numId w:val="0"/>
        </w:numPr>
        <w:tabs>
          <w:tab w:val="num" w:pos="576"/>
        </w:tabs>
        <w:ind w:left="576" w:hanging="576"/>
        <w:jc w:val="center"/>
        <w:rPr>
          <w:rFonts w:ascii="Source Sans Pro" w:hAnsi="Source Sans Pro"/>
          <w:caps/>
          <w:sz w:val="36"/>
          <w:szCs w:val="36"/>
          <w:lang w:val="en-CA"/>
        </w:rPr>
      </w:pPr>
    </w:p>
    <w:p w14:paraId="306B82F1" w14:textId="77777777" w:rsidR="005566C3" w:rsidRPr="00841960" w:rsidRDefault="005566C3" w:rsidP="005566C3">
      <w:pPr>
        <w:pStyle w:val="Heading2"/>
        <w:numPr>
          <w:ilvl w:val="1"/>
          <w:numId w:val="0"/>
        </w:numPr>
        <w:tabs>
          <w:tab w:val="num" w:pos="576"/>
        </w:tabs>
        <w:ind w:left="576" w:hanging="576"/>
        <w:jc w:val="center"/>
        <w:rPr>
          <w:rFonts w:ascii="Source Sans Pro" w:hAnsi="Source Sans Pro"/>
          <w:caps/>
          <w:sz w:val="36"/>
          <w:szCs w:val="36"/>
          <w:lang w:val="en-CA"/>
        </w:rPr>
      </w:pPr>
    </w:p>
    <w:p w14:paraId="278B1478" w14:textId="77777777" w:rsidR="005566C3" w:rsidRPr="00841960" w:rsidRDefault="005566C3" w:rsidP="005566C3">
      <w:pPr>
        <w:pStyle w:val="Heading2"/>
        <w:numPr>
          <w:ilvl w:val="1"/>
          <w:numId w:val="0"/>
        </w:numPr>
        <w:tabs>
          <w:tab w:val="num" w:pos="576"/>
        </w:tabs>
        <w:ind w:left="576" w:hanging="576"/>
        <w:jc w:val="center"/>
        <w:rPr>
          <w:rFonts w:ascii="Source Sans Pro" w:hAnsi="Source Sans Pro" w:cs="Arial"/>
          <w:caps/>
          <w:sz w:val="36"/>
          <w:szCs w:val="36"/>
          <w:lang w:val="en-CA"/>
        </w:rPr>
      </w:pPr>
      <w:r w:rsidRPr="00841960">
        <w:rPr>
          <w:rFonts w:ascii="Source Sans Pro" w:hAnsi="Source Sans Pro" w:cs="Arial"/>
          <w:caps/>
          <w:sz w:val="36"/>
          <w:szCs w:val="36"/>
          <w:lang w:val="en-CA"/>
        </w:rPr>
        <w:t>Legal Notice</w:t>
      </w:r>
    </w:p>
    <w:p w14:paraId="1D9D0CEC" w14:textId="77777777" w:rsidR="005566C3" w:rsidRPr="00841960" w:rsidRDefault="00622F68" w:rsidP="005566C3">
      <w:pPr>
        <w:rPr>
          <w:rFonts w:ascii="Source Sans Pro" w:hAnsi="Source Sans Pro" w:cs="Arial"/>
          <w:b/>
          <w:bCs/>
          <w:szCs w:val="24"/>
          <w:lang w:val="en-CA"/>
        </w:rPr>
      </w:pPr>
      <w:r w:rsidRPr="00841960">
        <w:rPr>
          <w:rFonts w:ascii="Source Sans Pro" w:hAnsi="Source Sans Pro" w:cs="Arial"/>
          <w:b/>
          <w:noProof/>
          <w:szCs w:val="24"/>
          <w:lang w:val="en-CA" w:eastAsia="en-CA"/>
        </w:rPr>
        <mc:AlternateContent>
          <mc:Choice Requires="wps">
            <w:drawing>
              <wp:anchor distT="4294967294" distB="4294967294" distL="114300" distR="114300" simplePos="0" relativeHeight="251671552" behindDoc="0" locked="0" layoutInCell="0" allowOverlap="1" wp14:anchorId="3D05877A" wp14:editId="182B35DB">
                <wp:simplePos x="0" y="0"/>
                <wp:positionH relativeFrom="column">
                  <wp:posOffset>0</wp:posOffset>
                </wp:positionH>
                <wp:positionV relativeFrom="paragraph">
                  <wp:posOffset>50799</wp:posOffset>
                </wp:positionV>
                <wp:extent cx="5486400" cy="0"/>
                <wp:effectExtent l="0" t="0" r="19050" b="19050"/>
                <wp:wrapNone/>
                <wp:docPr id="2"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4C7592" id="Line 59" o:spid="_x0000_s1026" style="position:absolute;z-index:2516715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0rPEw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" o:allowincell="f"/>
            </w:pict>
          </mc:Fallback>
        </mc:AlternateContent>
      </w:r>
    </w:p>
    <w:p w14:paraId="2D057E98" w14:textId="77777777" w:rsidR="005566C3" w:rsidRPr="00841960" w:rsidRDefault="005566C3" w:rsidP="005566C3">
      <w:pPr>
        <w:rPr>
          <w:rFonts w:ascii="Source Sans Pro" w:hAnsi="Source Sans Pro" w:cs="Arial"/>
          <w:szCs w:val="24"/>
          <w:lang w:val="en-CA"/>
        </w:rPr>
      </w:pPr>
    </w:p>
    <w:p w14:paraId="46D66449" w14:textId="77777777" w:rsidR="00E67F08" w:rsidRPr="00841960" w:rsidRDefault="005566C3" w:rsidP="0048594A">
      <w:pPr>
        <w:jc w:val="left"/>
        <w:rPr>
          <w:rFonts w:ascii="Source Sans Pro" w:hAnsi="Source Sans Pro" w:cs="Arial"/>
          <w:szCs w:val="24"/>
          <w:lang w:val="en-CA"/>
        </w:rPr>
      </w:pPr>
      <w:r w:rsidRPr="00841960">
        <w:rPr>
          <w:rFonts w:ascii="Source Sans Pro" w:hAnsi="Source Sans Pro" w:cs="Arial"/>
          <w:szCs w:val="24"/>
          <w:lang w:val="en-CA"/>
        </w:rPr>
        <w:t xml:space="preserve">Copyright © </w:t>
      </w:r>
      <w:r w:rsidR="000425DE" w:rsidRPr="00841960">
        <w:rPr>
          <w:rFonts w:ascii="Source Sans Pro" w:hAnsi="Source Sans Pro" w:cs="Arial"/>
          <w:szCs w:val="24"/>
          <w:lang w:val="en-CA"/>
        </w:rPr>
        <w:t>201</w:t>
      </w:r>
      <w:r w:rsidR="00A422B0" w:rsidRPr="00841960">
        <w:rPr>
          <w:rFonts w:ascii="Source Sans Pro" w:hAnsi="Source Sans Pro" w:cs="Arial"/>
          <w:szCs w:val="24"/>
          <w:lang w:val="en-CA"/>
        </w:rPr>
        <w:t>9</w:t>
      </w:r>
      <w:r w:rsidR="000425DE" w:rsidRPr="00841960">
        <w:rPr>
          <w:rFonts w:ascii="Source Sans Pro" w:hAnsi="Source Sans Pro" w:cs="Arial"/>
          <w:szCs w:val="24"/>
          <w:lang w:val="en-CA"/>
        </w:rPr>
        <w:t xml:space="preserve"> </w:t>
      </w:r>
      <w:r w:rsidRPr="00841960">
        <w:rPr>
          <w:rFonts w:ascii="Source Sans Pro" w:hAnsi="Source Sans Pro" w:cs="Arial"/>
          <w:szCs w:val="24"/>
          <w:lang w:val="en-CA"/>
        </w:rPr>
        <w:t xml:space="preserve">by John Wiley &amp; Sons Canada, Ltd. or related </w:t>
      </w:r>
      <w:r w:rsidR="00E67F08" w:rsidRPr="00841960">
        <w:rPr>
          <w:rFonts w:ascii="Source Sans Pro" w:hAnsi="Source Sans Pro" w:cs="Arial"/>
          <w:szCs w:val="24"/>
          <w:lang w:val="en-CA"/>
        </w:rPr>
        <w:t>companies. All rights reserved.</w:t>
      </w:r>
    </w:p>
    <w:p w14:paraId="29D220E8" w14:textId="77777777" w:rsidR="005566C3" w:rsidRPr="00841960" w:rsidRDefault="005566C3" w:rsidP="005566C3">
      <w:pPr>
        <w:rPr>
          <w:rFonts w:ascii="Source Sans Pro" w:hAnsi="Source Sans Pro" w:cs="Arial"/>
          <w:szCs w:val="24"/>
          <w:lang w:val="en-CA"/>
        </w:rPr>
      </w:pPr>
    </w:p>
    <w:p w14:paraId="7D453CB1" w14:textId="77777777" w:rsidR="005566C3" w:rsidRPr="00841960" w:rsidRDefault="000D1281" w:rsidP="005566C3">
      <w:pPr>
        <w:jc w:val="center"/>
        <w:rPr>
          <w:rFonts w:ascii="Source Sans Pro" w:hAnsi="Source Sans Pro" w:cs="Arial"/>
          <w:szCs w:val="24"/>
          <w:lang w:val="en-CA"/>
        </w:rPr>
      </w:pPr>
      <w:r w:rsidRPr="00841960">
        <w:rPr>
          <w:rFonts w:ascii="Source Sans Pro" w:hAnsi="Source Sans Pro" w:cs="Arial"/>
          <w:noProof/>
          <w:color w:val="44546A"/>
          <w:szCs w:val="24"/>
          <w:lang w:val="en-CA" w:eastAsia="en-CA"/>
        </w:rPr>
        <w:drawing>
          <wp:inline distT="0" distB="0" distL="0" distR="0" wp14:anchorId="4CBDC090" wp14:editId="26914262">
            <wp:extent cx="1371600" cy="552450"/>
            <wp:effectExtent l="0" t="0" r="0" b="0"/>
            <wp:docPr id="1" name="Picture 5" descr="Wiley Word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iley Wordmar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1600" cy="552450"/>
                    </a:xfrm>
                    <a:prstGeom prst="rect">
                      <a:avLst/>
                    </a:prstGeom>
                    <a:noFill/>
                    <a:ln>
                      <a:noFill/>
                    </a:ln>
                  </pic:spPr>
                </pic:pic>
              </a:graphicData>
            </a:graphic>
          </wp:inline>
        </w:drawing>
      </w:r>
    </w:p>
    <w:p w14:paraId="64365F64" w14:textId="77777777" w:rsidR="005566C3" w:rsidRPr="00841960" w:rsidRDefault="005566C3" w:rsidP="00E67F08">
      <w:pPr>
        <w:jc w:val="left"/>
        <w:rPr>
          <w:rFonts w:ascii="Source Sans Pro" w:hAnsi="Source Sans Pro" w:cs="Arial"/>
          <w:szCs w:val="24"/>
          <w:lang w:val="en-CA"/>
        </w:rPr>
      </w:pPr>
    </w:p>
    <w:p w14:paraId="14F65A5E" w14:textId="77777777" w:rsidR="005566C3" w:rsidRPr="00841960" w:rsidRDefault="005566C3" w:rsidP="00E67F08">
      <w:pPr>
        <w:jc w:val="left"/>
        <w:rPr>
          <w:rFonts w:ascii="Source Sans Pro" w:hAnsi="Source Sans Pro" w:cs="Arial"/>
          <w:szCs w:val="24"/>
          <w:lang w:val="en-CA"/>
        </w:rPr>
      </w:pPr>
      <w:r w:rsidRPr="00841960">
        <w:rPr>
          <w:rFonts w:ascii="Source Sans Pro" w:hAnsi="Source Sans Pro" w:cs="Arial"/>
          <w:szCs w:val="24"/>
          <w:lang w:val="en-CA"/>
        </w:rPr>
        <w:t>The data contained in these files are protected by copyright. This manual is furnished under licence and may be used only in accordance with the terms of such licence.</w:t>
      </w:r>
    </w:p>
    <w:p w14:paraId="49F59639" w14:textId="77777777" w:rsidR="005566C3" w:rsidRPr="00841960" w:rsidRDefault="005566C3" w:rsidP="00E67F08">
      <w:pPr>
        <w:jc w:val="left"/>
        <w:rPr>
          <w:rFonts w:ascii="Source Sans Pro" w:hAnsi="Source Sans Pro" w:cs="Arial"/>
          <w:szCs w:val="24"/>
          <w:lang w:val="en-CA"/>
        </w:rPr>
      </w:pPr>
    </w:p>
    <w:p w14:paraId="6D90ECE2" w14:textId="77777777" w:rsidR="00D86B69" w:rsidRPr="00841960" w:rsidRDefault="005566C3" w:rsidP="00E67F08">
      <w:pPr>
        <w:jc w:val="left"/>
        <w:rPr>
          <w:rFonts w:ascii="Source Sans Pro" w:hAnsi="Source Sans Pro" w:cs="Arial"/>
          <w:szCs w:val="24"/>
          <w:lang w:val="en-CA"/>
        </w:rPr>
      </w:pPr>
      <w:r w:rsidRPr="00841960">
        <w:rPr>
          <w:rFonts w:ascii="Source Sans Pro" w:hAnsi="Source Sans Pro" w:cs="Arial"/>
          <w:szCs w:val="24"/>
          <w:lang w:val="en-CA"/>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sectPr w:rsidR="00D86B69" w:rsidRPr="00841960" w:rsidSect="00E67F08">
      <w:headerReference w:type="default" r:id="rId9"/>
      <w:footerReference w:type="default" r:id="rId10"/>
      <w:footnotePr>
        <w:pos w:val="beneathText"/>
      </w:footnotePr>
      <w:pgSz w:w="12240" w:h="15840" w:code="1"/>
      <w:pgMar w:top="1440" w:right="1440" w:bottom="1440" w:left="1440" w:header="720" w:footer="720" w:gutter="0"/>
      <w:pgNumType w:chapStyle="1"/>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ACB45D" w16cid:durableId="1EDA46EB"/>
  <w16cid:commentId w16cid:paraId="2C9046CD" w16cid:durableId="1EDA478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4852FC" w14:textId="77777777" w:rsidR="00FE0CAC" w:rsidRDefault="00FE0CAC">
      <w:r>
        <w:separator/>
      </w:r>
    </w:p>
  </w:endnote>
  <w:endnote w:type="continuationSeparator" w:id="0">
    <w:p w14:paraId="7D78B127" w14:textId="77777777" w:rsidR="00FE0CAC" w:rsidRDefault="00FE0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ource Sans Pro">
    <w:altName w:val="Cambria Math"/>
    <w:charset w:val="00"/>
    <w:family w:val="swiss"/>
    <w:pitch w:val="variable"/>
    <w:sig w:usb0="00000001" w:usb1="02000001"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761824" w14:textId="77777777" w:rsidR="003A5F02" w:rsidRPr="00E07468" w:rsidRDefault="003A5F02" w:rsidP="000E364C">
    <w:pPr>
      <w:pStyle w:val="Footer"/>
      <w:ind w:right="-270"/>
      <w:rPr>
        <w:rFonts w:ascii="Arial" w:hAnsi="Arial" w:cs="Arial"/>
        <w:sz w:val="16"/>
        <w:szCs w:val="16"/>
      </w:rPr>
    </w:pPr>
  </w:p>
  <w:p w14:paraId="2588DF18" w14:textId="77777777" w:rsidR="003A5F02" w:rsidRPr="00E07468" w:rsidRDefault="003A5F02" w:rsidP="000E364C">
    <w:pPr>
      <w:pStyle w:val="Footer"/>
      <w:ind w:right="-270"/>
      <w:rPr>
        <w:rFonts w:ascii="Arial" w:hAnsi="Arial" w:cs="Arial"/>
        <w:sz w:val="16"/>
        <w:szCs w:val="16"/>
      </w:rPr>
    </w:pPr>
  </w:p>
  <w:p w14:paraId="0EE3502C" w14:textId="77777777" w:rsidR="003A5F02" w:rsidRPr="009C1E0C" w:rsidRDefault="003A5F02" w:rsidP="000E364C">
    <w:pPr>
      <w:pStyle w:val="Footer"/>
      <w:ind w:right="-270"/>
      <w:rPr>
        <w:rStyle w:val="PageNumber"/>
        <w:rFonts w:ascii="Source Sans Pro" w:hAnsi="Source Sans Pro" w:cs="Arial"/>
        <w:sz w:val="16"/>
        <w:szCs w:val="18"/>
      </w:rPr>
    </w:pPr>
    <w:r w:rsidRPr="00EE1763">
      <w:rPr>
        <w:rFonts w:ascii="Source Sans Pro" w:hAnsi="Source Sans Pro" w:cs="Arial"/>
        <w:sz w:val="16"/>
      </w:rPr>
      <w:t>Instructor’s Manual</w:t>
    </w:r>
    <w:r w:rsidRPr="004F1FB5">
      <w:rPr>
        <w:rFonts w:ascii="Source Sans Pro" w:hAnsi="Source Sans Pro" w:cs="Arial"/>
        <w:sz w:val="18"/>
        <w:szCs w:val="18"/>
      </w:rPr>
      <w:tab/>
    </w:r>
    <w:r w:rsidRPr="004F1FB5">
      <w:rPr>
        <w:rFonts w:ascii="Source Sans Pro" w:hAnsi="Source Sans Pro" w:cs="Arial"/>
        <w:sz w:val="18"/>
        <w:szCs w:val="18"/>
      </w:rPr>
      <w:tab/>
    </w:r>
    <w:r w:rsidRPr="009C1E0C">
      <w:rPr>
        <w:rFonts w:ascii="Source Sans Pro" w:hAnsi="Source Sans Pro" w:cs="Arial"/>
        <w:sz w:val="16"/>
        <w:szCs w:val="18"/>
      </w:rPr>
      <w:t xml:space="preserve">1 - </w:t>
    </w:r>
    <w:r w:rsidR="00A57908" w:rsidRPr="009C1E0C">
      <w:rPr>
        <w:rStyle w:val="PageNumber"/>
        <w:rFonts w:ascii="Source Sans Pro" w:hAnsi="Source Sans Pro" w:cs="Arial"/>
        <w:sz w:val="16"/>
        <w:szCs w:val="18"/>
      </w:rPr>
      <w:fldChar w:fldCharType="begin"/>
    </w:r>
    <w:r w:rsidRPr="009C1E0C">
      <w:rPr>
        <w:rStyle w:val="PageNumber"/>
        <w:rFonts w:ascii="Source Sans Pro" w:hAnsi="Source Sans Pro" w:cs="Arial"/>
        <w:sz w:val="16"/>
        <w:szCs w:val="18"/>
      </w:rPr>
      <w:instrText xml:space="preserve"> PAGE </w:instrText>
    </w:r>
    <w:r w:rsidR="00A57908" w:rsidRPr="009C1E0C">
      <w:rPr>
        <w:rStyle w:val="PageNumber"/>
        <w:rFonts w:ascii="Source Sans Pro" w:hAnsi="Source Sans Pro" w:cs="Arial"/>
        <w:sz w:val="16"/>
        <w:szCs w:val="18"/>
      </w:rPr>
      <w:fldChar w:fldCharType="separate"/>
    </w:r>
    <w:r w:rsidR="000404FC">
      <w:rPr>
        <w:rStyle w:val="PageNumber"/>
        <w:rFonts w:ascii="Source Sans Pro" w:hAnsi="Source Sans Pro" w:cs="Arial"/>
        <w:noProof/>
        <w:sz w:val="16"/>
        <w:szCs w:val="18"/>
      </w:rPr>
      <w:t>1</w:t>
    </w:r>
    <w:r w:rsidR="00A57908" w:rsidRPr="009C1E0C">
      <w:rPr>
        <w:rStyle w:val="PageNumber"/>
        <w:rFonts w:ascii="Source Sans Pro" w:hAnsi="Source Sans Pro" w:cs="Arial"/>
        <w:sz w:val="16"/>
        <w:szCs w:val="18"/>
      </w:rPr>
      <w:fldChar w:fldCharType="end"/>
    </w:r>
  </w:p>
  <w:p w14:paraId="41876128" w14:textId="77777777" w:rsidR="003A5F02" w:rsidRPr="004F1FB5" w:rsidRDefault="003A5F02" w:rsidP="00ED5E44">
    <w:pPr>
      <w:pStyle w:val="Footer"/>
      <w:ind w:right="-964"/>
      <w:rPr>
        <w:rFonts w:ascii="Source Sans Pro" w:hAnsi="Source Sans Pro" w:cs="Arial"/>
        <w:sz w:val="16"/>
        <w:szCs w:val="16"/>
      </w:rPr>
    </w:pPr>
    <w:r w:rsidRPr="004F1FB5">
      <w:rPr>
        <w:rFonts w:ascii="Source Sans Pro" w:hAnsi="Source Sans Pro" w:cs="Arial"/>
        <w:sz w:val="16"/>
        <w:szCs w:val="16"/>
      </w:rPr>
      <w:t>Copyright © 2019 - John Wiley &amp; Sons Canada, Ltd. Unauthorized copying, distribution, or transmission of this page is strictly prohibited.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511662" w14:textId="77777777" w:rsidR="00FE0CAC" w:rsidRDefault="00FE0CAC">
      <w:r>
        <w:separator/>
      </w:r>
    </w:p>
  </w:footnote>
  <w:footnote w:type="continuationSeparator" w:id="0">
    <w:p w14:paraId="1BB2B0D3" w14:textId="77777777" w:rsidR="00FE0CAC" w:rsidRDefault="00FE0C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C3F30A" w14:textId="00D15E31" w:rsidR="003A5F02" w:rsidRPr="004F1FB5" w:rsidRDefault="003A5F02" w:rsidP="008C2649">
    <w:pPr>
      <w:pStyle w:val="Header"/>
      <w:tabs>
        <w:tab w:val="clear" w:pos="8640"/>
        <w:tab w:val="left" w:pos="0"/>
        <w:tab w:val="right" w:pos="8505"/>
      </w:tabs>
      <w:ind w:right="-737"/>
      <w:rPr>
        <w:rFonts w:ascii="Source Sans Pro" w:hAnsi="Source Sans Pro"/>
        <w:b/>
        <w:sz w:val="16"/>
        <w:szCs w:val="16"/>
      </w:rPr>
    </w:pPr>
    <w:r w:rsidRPr="004F1FB5">
      <w:rPr>
        <w:rFonts w:ascii="Source Sans Pro" w:hAnsi="Source Sans Pro"/>
        <w:b/>
        <w:sz w:val="16"/>
        <w:szCs w:val="16"/>
      </w:rPr>
      <w:t>Kieso, Weygandt, Warfield, Wiecek, McConomy</w:t>
    </w:r>
    <w:r w:rsidRPr="004F1FB5">
      <w:rPr>
        <w:rFonts w:ascii="Source Sans Pro" w:hAnsi="Source Sans Pro"/>
        <w:b/>
        <w:sz w:val="16"/>
        <w:szCs w:val="16"/>
      </w:rPr>
      <w:tab/>
    </w:r>
    <w:r w:rsidRPr="004F1FB5">
      <w:rPr>
        <w:rFonts w:ascii="Source Sans Pro" w:hAnsi="Source Sans Pro"/>
        <w:b/>
        <w:sz w:val="16"/>
        <w:szCs w:val="16"/>
      </w:rPr>
      <w:tab/>
      <w:t>Intermediate Accounting, Twelfth Canadian Edition</w:t>
    </w:r>
  </w:p>
  <w:p w14:paraId="214F8F8A" w14:textId="77777777" w:rsidR="003A5F02" w:rsidRPr="00E07468" w:rsidRDefault="003A5F02">
    <w:pPr>
      <w:pStyle w:val="Header"/>
      <w:rPr>
        <w:sz w:val="16"/>
        <w:szCs w:val="16"/>
      </w:rPr>
    </w:pPr>
  </w:p>
  <w:p w14:paraId="044270DC" w14:textId="77777777" w:rsidR="003A5F02" w:rsidRPr="00E07468" w:rsidRDefault="003A5F02">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35E85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singleLevel"/>
    <w:tmpl w:val="00000001"/>
    <w:name w:val="WW8Num1"/>
    <w:lvl w:ilvl="0">
      <w:start w:val="1"/>
      <w:numFmt w:val="lowerRoman"/>
      <w:lvlText w:val="%1."/>
      <w:lvlJc w:val="left"/>
      <w:pPr>
        <w:tabs>
          <w:tab w:val="num" w:pos="360"/>
        </w:tabs>
        <w:ind w:left="360" w:hanging="360"/>
      </w:pPr>
    </w:lvl>
  </w:abstractNum>
  <w:abstractNum w:abstractNumId="2">
    <w:nsid w:val="00000002"/>
    <w:multiLevelType w:val="singleLevel"/>
    <w:tmpl w:val="00000002"/>
    <w:name w:val="WW8Num2"/>
    <w:lvl w:ilvl="0">
      <w:start w:val="3"/>
      <w:numFmt w:val="lowerLetter"/>
      <w:lvlText w:val="%1."/>
      <w:lvlJc w:val="left"/>
      <w:pPr>
        <w:tabs>
          <w:tab w:val="num" w:pos="576"/>
        </w:tabs>
        <w:ind w:left="576" w:hanging="576"/>
      </w:pPr>
    </w:lvl>
  </w:abstractNum>
  <w:abstractNum w:abstractNumId="3">
    <w:nsid w:val="00000003"/>
    <w:multiLevelType w:val="singleLevel"/>
    <w:tmpl w:val="00000003"/>
    <w:name w:val="WW8Num3"/>
    <w:lvl w:ilvl="0">
      <w:start w:val="1"/>
      <w:numFmt w:val="lowerLetter"/>
      <w:lvlText w:val="%1."/>
      <w:lvlJc w:val="left"/>
      <w:pPr>
        <w:tabs>
          <w:tab w:val="num" w:pos="576"/>
        </w:tabs>
        <w:ind w:left="576" w:hanging="576"/>
      </w:pPr>
    </w:lvl>
  </w:abstractNum>
  <w:abstractNum w:abstractNumId="4">
    <w:nsid w:val="00000004"/>
    <w:multiLevelType w:val="singleLevel"/>
    <w:tmpl w:val="00000004"/>
    <w:name w:val="WW8Num4"/>
    <w:lvl w:ilvl="0">
      <w:start w:val="7"/>
      <w:numFmt w:val="decimal"/>
      <w:lvlText w:val="%1."/>
      <w:lvlJc w:val="left"/>
      <w:pPr>
        <w:tabs>
          <w:tab w:val="num" w:pos="810"/>
        </w:tabs>
        <w:ind w:left="810" w:hanging="450"/>
      </w:pPr>
    </w:lvl>
  </w:abstractNum>
  <w:abstractNum w:abstractNumId="5">
    <w:nsid w:val="00000005"/>
    <w:multiLevelType w:val="singleLevel"/>
    <w:tmpl w:val="00000005"/>
    <w:name w:val="WW8Num5"/>
    <w:lvl w:ilvl="0">
      <w:start w:val="11"/>
      <w:numFmt w:val="decimal"/>
      <w:lvlText w:val="%1."/>
      <w:lvlJc w:val="left"/>
      <w:pPr>
        <w:tabs>
          <w:tab w:val="num" w:pos="720"/>
        </w:tabs>
        <w:ind w:left="720" w:hanging="360"/>
      </w:pPr>
    </w:lvl>
  </w:abstractNum>
  <w:abstractNum w:abstractNumId="6">
    <w:nsid w:val="00000006"/>
    <w:multiLevelType w:val="singleLevel"/>
    <w:tmpl w:val="00000006"/>
    <w:name w:val="WW8Num6"/>
    <w:lvl w:ilvl="0">
      <w:start w:val="1"/>
      <w:numFmt w:val="lowerRoman"/>
      <w:lvlText w:val="%1."/>
      <w:lvlJc w:val="left"/>
      <w:pPr>
        <w:tabs>
          <w:tab w:val="num" w:pos="360"/>
        </w:tabs>
        <w:ind w:left="360" w:hanging="360"/>
      </w:pPr>
    </w:lvl>
  </w:abstractNum>
  <w:abstractNum w:abstractNumId="7">
    <w:nsid w:val="00000007"/>
    <w:multiLevelType w:val="singleLevel"/>
    <w:tmpl w:val="00000007"/>
    <w:name w:val="WW8Num7"/>
    <w:lvl w:ilvl="0">
      <w:start w:val="17"/>
      <w:numFmt w:val="decimal"/>
      <w:lvlText w:val="%1."/>
      <w:lvlJc w:val="left"/>
      <w:pPr>
        <w:tabs>
          <w:tab w:val="num" w:pos="570"/>
        </w:tabs>
        <w:ind w:left="570" w:hanging="570"/>
      </w:pPr>
    </w:lvl>
  </w:abstractNum>
  <w:abstractNum w:abstractNumId="8">
    <w:nsid w:val="00000008"/>
    <w:multiLevelType w:val="singleLevel"/>
    <w:tmpl w:val="00000008"/>
    <w:name w:val="WW8Num8"/>
    <w:lvl w:ilvl="0">
      <w:start w:val="1"/>
      <w:numFmt w:val="lowerRoman"/>
      <w:lvlText w:val="%1."/>
      <w:lvlJc w:val="left"/>
      <w:pPr>
        <w:tabs>
          <w:tab w:val="num" w:pos="360"/>
        </w:tabs>
        <w:ind w:left="360" w:hanging="360"/>
      </w:pPr>
    </w:lvl>
  </w:abstractNum>
  <w:abstractNum w:abstractNumId="9">
    <w:nsid w:val="00000009"/>
    <w:multiLevelType w:val="multilevel"/>
    <w:tmpl w:val="00000009"/>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nsid w:val="00FF67DA"/>
    <w:multiLevelType w:val="hybridMultilevel"/>
    <w:tmpl w:val="94D4F4A6"/>
    <w:lvl w:ilvl="0" w:tplc="0409000F">
      <w:start w:val="5"/>
      <w:numFmt w:val="decimal"/>
      <w:lvlText w:val="%1."/>
      <w:lvlJc w:val="left"/>
      <w:pPr>
        <w:tabs>
          <w:tab w:val="num" w:pos="1170"/>
        </w:tabs>
        <w:ind w:left="117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11">
    <w:nsid w:val="053B6790"/>
    <w:multiLevelType w:val="hybridMultilevel"/>
    <w:tmpl w:val="7338C65C"/>
    <w:lvl w:ilvl="0" w:tplc="0409000F">
      <w:start w:val="25"/>
      <w:numFmt w:val="decimal"/>
      <w:lvlText w:val="%1."/>
      <w:lvlJc w:val="left"/>
      <w:pPr>
        <w:tabs>
          <w:tab w:val="num" w:pos="720"/>
        </w:tabs>
        <w:ind w:left="720" w:hanging="360"/>
      </w:pPr>
      <w:rPr>
        <w:rFonts w:hint="default"/>
      </w:rPr>
    </w:lvl>
    <w:lvl w:ilvl="1" w:tplc="3C12FAC8">
      <w:start w:val="3"/>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AEC1FAB"/>
    <w:multiLevelType w:val="hybridMultilevel"/>
    <w:tmpl w:val="A1DC075A"/>
    <w:lvl w:ilvl="0" w:tplc="488EF058">
      <w:start w:val="1"/>
      <w:numFmt w:val="lowerLetter"/>
      <w:lvlText w:val="(%1)"/>
      <w:lvlJc w:val="left"/>
      <w:pPr>
        <w:tabs>
          <w:tab w:val="num" w:pos="2641"/>
        </w:tabs>
        <w:ind w:left="2641" w:hanging="420"/>
      </w:pPr>
      <w:rPr>
        <w:rFonts w:hint="default"/>
      </w:rPr>
    </w:lvl>
    <w:lvl w:ilvl="1" w:tplc="04090019">
      <w:start w:val="1"/>
      <w:numFmt w:val="lowerLetter"/>
      <w:lvlText w:val="%2."/>
      <w:lvlJc w:val="left"/>
      <w:pPr>
        <w:tabs>
          <w:tab w:val="num" w:pos="1440"/>
        </w:tabs>
        <w:ind w:left="1440" w:hanging="360"/>
      </w:pPr>
    </w:lvl>
    <w:lvl w:ilvl="2" w:tplc="339E9062">
      <w:start w:val="2"/>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B8645B6"/>
    <w:multiLevelType w:val="hybridMultilevel"/>
    <w:tmpl w:val="6A5A71AE"/>
    <w:lvl w:ilvl="0" w:tplc="0409000F">
      <w:start w:val="1"/>
      <w:numFmt w:val="decimal"/>
      <w:lvlText w:val="%1."/>
      <w:lvlJc w:val="left"/>
      <w:pPr>
        <w:tabs>
          <w:tab w:val="num" w:pos="8242"/>
        </w:tabs>
        <w:ind w:left="8242" w:hanging="360"/>
      </w:pPr>
      <w:rPr>
        <w:rFonts w:hint="default"/>
      </w:rPr>
    </w:lvl>
    <w:lvl w:ilvl="1" w:tplc="04090019" w:tentative="1">
      <w:start w:val="1"/>
      <w:numFmt w:val="lowerLetter"/>
      <w:lvlText w:val="%2."/>
      <w:lvlJc w:val="left"/>
      <w:pPr>
        <w:tabs>
          <w:tab w:val="num" w:pos="8962"/>
        </w:tabs>
        <w:ind w:left="8962" w:hanging="360"/>
      </w:pPr>
    </w:lvl>
    <w:lvl w:ilvl="2" w:tplc="0409001B" w:tentative="1">
      <w:start w:val="1"/>
      <w:numFmt w:val="lowerRoman"/>
      <w:lvlText w:val="%3."/>
      <w:lvlJc w:val="right"/>
      <w:pPr>
        <w:tabs>
          <w:tab w:val="num" w:pos="9682"/>
        </w:tabs>
        <w:ind w:left="9682" w:hanging="180"/>
      </w:pPr>
    </w:lvl>
    <w:lvl w:ilvl="3" w:tplc="0409000F" w:tentative="1">
      <w:start w:val="1"/>
      <w:numFmt w:val="decimal"/>
      <w:lvlText w:val="%4."/>
      <w:lvlJc w:val="left"/>
      <w:pPr>
        <w:tabs>
          <w:tab w:val="num" w:pos="10402"/>
        </w:tabs>
        <w:ind w:left="10402" w:hanging="360"/>
      </w:pPr>
    </w:lvl>
    <w:lvl w:ilvl="4" w:tplc="04090019" w:tentative="1">
      <w:start w:val="1"/>
      <w:numFmt w:val="lowerLetter"/>
      <w:lvlText w:val="%5."/>
      <w:lvlJc w:val="left"/>
      <w:pPr>
        <w:tabs>
          <w:tab w:val="num" w:pos="11122"/>
        </w:tabs>
        <w:ind w:left="11122" w:hanging="360"/>
      </w:pPr>
    </w:lvl>
    <w:lvl w:ilvl="5" w:tplc="0409001B" w:tentative="1">
      <w:start w:val="1"/>
      <w:numFmt w:val="lowerRoman"/>
      <w:lvlText w:val="%6."/>
      <w:lvlJc w:val="right"/>
      <w:pPr>
        <w:tabs>
          <w:tab w:val="num" w:pos="11842"/>
        </w:tabs>
        <w:ind w:left="11842" w:hanging="180"/>
      </w:pPr>
    </w:lvl>
    <w:lvl w:ilvl="6" w:tplc="0409000F" w:tentative="1">
      <w:start w:val="1"/>
      <w:numFmt w:val="decimal"/>
      <w:lvlText w:val="%7."/>
      <w:lvlJc w:val="left"/>
      <w:pPr>
        <w:tabs>
          <w:tab w:val="num" w:pos="12562"/>
        </w:tabs>
        <w:ind w:left="12562" w:hanging="360"/>
      </w:pPr>
    </w:lvl>
    <w:lvl w:ilvl="7" w:tplc="04090019" w:tentative="1">
      <w:start w:val="1"/>
      <w:numFmt w:val="lowerLetter"/>
      <w:lvlText w:val="%8."/>
      <w:lvlJc w:val="left"/>
      <w:pPr>
        <w:tabs>
          <w:tab w:val="num" w:pos="13282"/>
        </w:tabs>
        <w:ind w:left="13282" w:hanging="360"/>
      </w:pPr>
    </w:lvl>
    <w:lvl w:ilvl="8" w:tplc="0409001B" w:tentative="1">
      <w:start w:val="1"/>
      <w:numFmt w:val="lowerRoman"/>
      <w:lvlText w:val="%9."/>
      <w:lvlJc w:val="right"/>
      <w:pPr>
        <w:tabs>
          <w:tab w:val="num" w:pos="14002"/>
        </w:tabs>
        <w:ind w:left="14002" w:hanging="180"/>
      </w:pPr>
    </w:lvl>
  </w:abstractNum>
  <w:abstractNum w:abstractNumId="14">
    <w:nsid w:val="0E11508B"/>
    <w:multiLevelType w:val="hybridMultilevel"/>
    <w:tmpl w:val="4FFE293E"/>
    <w:lvl w:ilvl="0" w:tplc="48488296">
      <w:start w:val="1"/>
      <w:numFmt w:val="decimal"/>
      <w:lvlText w:val="%1."/>
      <w:lvlJc w:val="left"/>
      <w:pPr>
        <w:tabs>
          <w:tab w:val="num" w:pos="450"/>
        </w:tabs>
        <w:ind w:left="450" w:hanging="39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5">
    <w:nsid w:val="22E01801"/>
    <w:multiLevelType w:val="hybridMultilevel"/>
    <w:tmpl w:val="75F00514"/>
    <w:lvl w:ilvl="0" w:tplc="6F92B334">
      <w:start w:val="1"/>
      <w:numFmt w:val="decimal"/>
      <w:lvlText w:val="%1."/>
      <w:lvlJc w:val="left"/>
      <w:pPr>
        <w:tabs>
          <w:tab w:val="num" w:pos="1515"/>
        </w:tabs>
        <w:ind w:left="1515" w:hanging="360"/>
      </w:pPr>
      <w:rPr>
        <w:rFonts w:hint="default"/>
      </w:rPr>
    </w:lvl>
    <w:lvl w:ilvl="1" w:tplc="04090019" w:tentative="1">
      <w:start w:val="1"/>
      <w:numFmt w:val="lowerLetter"/>
      <w:lvlText w:val="%2."/>
      <w:lvlJc w:val="left"/>
      <w:pPr>
        <w:tabs>
          <w:tab w:val="num" w:pos="2235"/>
        </w:tabs>
        <w:ind w:left="2235" w:hanging="360"/>
      </w:pPr>
    </w:lvl>
    <w:lvl w:ilvl="2" w:tplc="0409001B" w:tentative="1">
      <w:start w:val="1"/>
      <w:numFmt w:val="lowerRoman"/>
      <w:lvlText w:val="%3."/>
      <w:lvlJc w:val="right"/>
      <w:pPr>
        <w:tabs>
          <w:tab w:val="num" w:pos="2955"/>
        </w:tabs>
        <w:ind w:left="2955" w:hanging="180"/>
      </w:pPr>
    </w:lvl>
    <w:lvl w:ilvl="3" w:tplc="0409000F" w:tentative="1">
      <w:start w:val="1"/>
      <w:numFmt w:val="decimal"/>
      <w:lvlText w:val="%4."/>
      <w:lvlJc w:val="left"/>
      <w:pPr>
        <w:tabs>
          <w:tab w:val="num" w:pos="3675"/>
        </w:tabs>
        <w:ind w:left="3675" w:hanging="360"/>
      </w:pPr>
    </w:lvl>
    <w:lvl w:ilvl="4" w:tplc="04090019" w:tentative="1">
      <w:start w:val="1"/>
      <w:numFmt w:val="lowerLetter"/>
      <w:lvlText w:val="%5."/>
      <w:lvlJc w:val="left"/>
      <w:pPr>
        <w:tabs>
          <w:tab w:val="num" w:pos="4395"/>
        </w:tabs>
        <w:ind w:left="4395" w:hanging="360"/>
      </w:pPr>
    </w:lvl>
    <w:lvl w:ilvl="5" w:tplc="0409001B" w:tentative="1">
      <w:start w:val="1"/>
      <w:numFmt w:val="lowerRoman"/>
      <w:lvlText w:val="%6."/>
      <w:lvlJc w:val="right"/>
      <w:pPr>
        <w:tabs>
          <w:tab w:val="num" w:pos="5115"/>
        </w:tabs>
        <w:ind w:left="5115" w:hanging="180"/>
      </w:pPr>
    </w:lvl>
    <w:lvl w:ilvl="6" w:tplc="0409000F" w:tentative="1">
      <w:start w:val="1"/>
      <w:numFmt w:val="decimal"/>
      <w:lvlText w:val="%7."/>
      <w:lvlJc w:val="left"/>
      <w:pPr>
        <w:tabs>
          <w:tab w:val="num" w:pos="5835"/>
        </w:tabs>
        <w:ind w:left="5835" w:hanging="360"/>
      </w:pPr>
    </w:lvl>
    <w:lvl w:ilvl="7" w:tplc="04090019" w:tentative="1">
      <w:start w:val="1"/>
      <w:numFmt w:val="lowerLetter"/>
      <w:lvlText w:val="%8."/>
      <w:lvlJc w:val="left"/>
      <w:pPr>
        <w:tabs>
          <w:tab w:val="num" w:pos="6555"/>
        </w:tabs>
        <w:ind w:left="6555" w:hanging="360"/>
      </w:pPr>
    </w:lvl>
    <w:lvl w:ilvl="8" w:tplc="0409001B" w:tentative="1">
      <w:start w:val="1"/>
      <w:numFmt w:val="lowerRoman"/>
      <w:lvlText w:val="%9."/>
      <w:lvlJc w:val="right"/>
      <w:pPr>
        <w:tabs>
          <w:tab w:val="num" w:pos="7275"/>
        </w:tabs>
        <w:ind w:left="7275" w:hanging="180"/>
      </w:pPr>
    </w:lvl>
  </w:abstractNum>
  <w:abstractNum w:abstractNumId="16">
    <w:nsid w:val="23EB153D"/>
    <w:multiLevelType w:val="hybridMultilevel"/>
    <w:tmpl w:val="15A48FDC"/>
    <w:lvl w:ilvl="0" w:tplc="E2B82AD8">
      <w:start w:val="19"/>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7634687"/>
    <w:multiLevelType w:val="hybridMultilevel"/>
    <w:tmpl w:val="FC1418C4"/>
    <w:lvl w:ilvl="0" w:tplc="BE4CF8A2">
      <w:start w:val="2"/>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8">
    <w:nsid w:val="42FF037D"/>
    <w:multiLevelType w:val="hybridMultilevel"/>
    <w:tmpl w:val="8DB610E6"/>
    <w:lvl w:ilvl="0" w:tplc="DFE261F0">
      <w:start w:val="1"/>
      <w:numFmt w:val="decimal"/>
      <w:lvlText w:val="%1."/>
      <w:lvlJc w:val="left"/>
      <w:pPr>
        <w:tabs>
          <w:tab w:val="num" w:pos="1146"/>
        </w:tabs>
        <w:ind w:left="1146" w:hanging="570"/>
      </w:pPr>
      <w:rPr>
        <w:rFonts w:hint="default"/>
      </w:rPr>
    </w:lvl>
    <w:lvl w:ilvl="1" w:tplc="04090019">
      <w:start w:val="1"/>
      <w:numFmt w:val="lowerLetter"/>
      <w:lvlText w:val="%2."/>
      <w:lvlJc w:val="left"/>
      <w:pPr>
        <w:tabs>
          <w:tab w:val="num" w:pos="1656"/>
        </w:tabs>
        <w:ind w:left="1656" w:hanging="360"/>
      </w:p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19">
    <w:nsid w:val="46E468CC"/>
    <w:multiLevelType w:val="hybridMultilevel"/>
    <w:tmpl w:val="ABBAA280"/>
    <w:lvl w:ilvl="0" w:tplc="A96E79FE">
      <w:start w:val="22"/>
      <w:numFmt w:val="decimal"/>
      <w:lvlText w:val="%1."/>
      <w:lvlJc w:val="left"/>
      <w:pPr>
        <w:tabs>
          <w:tab w:val="num" w:pos="915"/>
        </w:tabs>
        <w:ind w:left="915" w:hanging="5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2F66D8B"/>
    <w:multiLevelType w:val="hybridMultilevel"/>
    <w:tmpl w:val="4E50AA2C"/>
    <w:lvl w:ilvl="0" w:tplc="E6A628D2">
      <w:start w:val="24"/>
      <w:numFmt w:val="decimal"/>
      <w:lvlText w:val="%1."/>
      <w:lvlJc w:val="left"/>
      <w:pPr>
        <w:tabs>
          <w:tab w:val="num" w:pos="1118"/>
        </w:tabs>
        <w:ind w:left="1118" w:hanging="360"/>
      </w:pPr>
      <w:rPr>
        <w:rFonts w:hint="default"/>
      </w:rPr>
    </w:lvl>
    <w:lvl w:ilvl="1" w:tplc="04090019" w:tentative="1">
      <w:start w:val="1"/>
      <w:numFmt w:val="lowerLetter"/>
      <w:lvlText w:val="%2."/>
      <w:lvlJc w:val="left"/>
      <w:pPr>
        <w:tabs>
          <w:tab w:val="num" w:pos="1838"/>
        </w:tabs>
        <w:ind w:left="1838" w:hanging="360"/>
      </w:pPr>
    </w:lvl>
    <w:lvl w:ilvl="2" w:tplc="0409001B" w:tentative="1">
      <w:start w:val="1"/>
      <w:numFmt w:val="lowerRoman"/>
      <w:lvlText w:val="%3."/>
      <w:lvlJc w:val="right"/>
      <w:pPr>
        <w:tabs>
          <w:tab w:val="num" w:pos="2558"/>
        </w:tabs>
        <w:ind w:left="2558" w:hanging="180"/>
      </w:pPr>
    </w:lvl>
    <w:lvl w:ilvl="3" w:tplc="0409000F" w:tentative="1">
      <w:start w:val="1"/>
      <w:numFmt w:val="decimal"/>
      <w:lvlText w:val="%4."/>
      <w:lvlJc w:val="left"/>
      <w:pPr>
        <w:tabs>
          <w:tab w:val="num" w:pos="3278"/>
        </w:tabs>
        <w:ind w:left="3278" w:hanging="360"/>
      </w:pPr>
    </w:lvl>
    <w:lvl w:ilvl="4" w:tplc="04090019" w:tentative="1">
      <w:start w:val="1"/>
      <w:numFmt w:val="lowerLetter"/>
      <w:lvlText w:val="%5."/>
      <w:lvlJc w:val="left"/>
      <w:pPr>
        <w:tabs>
          <w:tab w:val="num" w:pos="3998"/>
        </w:tabs>
        <w:ind w:left="3998" w:hanging="360"/>
      </w:pPr>
    </w:lvl>
    <w:lvl w:ilvl="5" w:tplc="0409001B" w:tentative="1">
      <w:start w:val="1"/>
      <w:numFmt w:val="lowerRoman"/>
      <w:lvlText w:val="%6."/>
      <w:lvlJc w:val="right"/>
      <w:pPr>
        <w:tabs>
          <w:tab w:val="num" w:pos="4718"/>
        </w:tabs>
        <w:ind w:left="4718" w:hanging="180"/>
      </w:pPr>
    </w:lvl>
    <w:lvl w:ilvl="6" w:tplc="0409000F" w:tentative="1">
      <w:start w:val="1"/>
      <w:numFmt w:val="decimal"/>
      <w:lvlText w:val="%7."/>
      <w:lvlJc w:val="left"/>
      <w:pPr>
        <w:tabs>
          <w:tab w:val="num" w:pos="5438"/>
        </w:tabs>
        <w:ind w:left="5438" w:hanging="360"/>
      </w:pPr>
    </w:lvl>
    <w:lvl w:ilvl="7" w:tplc="04090019" w:tentative="1">
      <w:start w:val="1"/>
      <w:numFmt w:val="lowerLetter"/>
      <w:lvlText w:val="%8."/>
      <w:lvlJc w:val="left"/>
      <w:pPr>
        <w:tabs>
          <w:tab w:val="num" w:pos="6158"/>
        </w:tabs>
        <w:ind w:left="6158" w:hanging="360"/>
      </w:pPr>
    </w:lvl>
    <w:lvl w:ilvl="8" w:tplc="0409001B" w:tentative="1">
      <w:start w:val="1"/>
      <w:numFmt w:val="lowerRoman"/>
      <w:lvlText w:val="%9."/>
      <w:lvlJc w:val="right"/>
      <w:pPr>
        <w:tabs>
          <w:tab w:val="num" w:pos="6878"/>
        </w:tabs>
        <w:ind w:left="6878" w:hanging="180"/>
      </w:pPr>
    </w:lvl>
  </w:abstractNum>
  <w:abstractNum w:abstractNumId="21">
    <w:nsid w:val="62BB5F78"/>
    <w:multiLevelType w:val="hybridMultilevel"/>
    <w:tmpl w:val="7516460A"/>
    <w:lvl w:ilvl="0" w:tplc="71403764">
      <w:start w:val="9"/>
      <w:numFmt w:val="decimal"/>
      <w:lvlText w:val="%1."/>
      <w:lvlJc w:val="left"/>
      <w:pPr>
        <w:tabs>
          <w:tab w:val="num" w:pos="450"/>
        </w:tabs>
        <w:ind w:left="450" w:hanging="39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2">
    <w:nsid w:val="768A5A13"/>
    <w:multiLevelType w:val="hybridMultilevel"/>
    <w:tmpl w:val="EBCE04CC"/>
    <w:lvl w:ilvl="0" w:tplc="C172C884">
      <w:start w:val="2"/>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5"/>
  </w:num>
  <w:num w:numId="12">
    <w:abstractNumId w:val="16"/>
  </w:num>
  <w:num w:numId="13">
    <w:abstractNumId w:val="18"/>
  </w:num>
  <w:num w:numId="14">
    <w:abstractNumId w:val="13"/>
  </w:num>
  <w:num w:numId="15">
    <w:abstractNumId w:val="11"/>
  </w:num>
  <w:num w:numId="16">
    <w:abstractNumId w:val="20"/>
  </w:num>
  <w:num w:numId="17">
    <w:abstractNumId w:val="14"/>
  </w:num>
  <w:num w:numId="18">
    <w:abstractNumId w:val="21"/>
  </w:num>
  <w:num w:numId="19">
    <w:abstractNumId w:val="12"/>
  </w:num>
  <w:num w:numId="20">
    <w:abstractNumId w:val="19"/>
  </w:num>
  <w:num w:numId="21">
    <w:abstractNumId w:val="0"/>
  </w:num>
  <w:num w:numId="22">
    <w:abstractNumId w:val="22"/>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F3C"/>
    <w:rsid w:val="000078B1"/>
    <w:rsid w:val="0001659B"/>
    <w:rsid w:val="000311C6"/>
    <w:rsid w:val="000363BA"/>
    <w:rsid w:val="000404FC"/>
    <w:rsid w:val="000425DE"/>
    <w:rsid w:val="00055E05"/>
    <w:rsid w:val="0005761B"/>
    <w:rsid w:val="000A0487"/>
    <w:rsid w:val="000A6680"/>
    <w:rsid w:val="000B0150"/>
    <w:rsid w:val="000C5C14"/>
    <w:rsid w:val="000D1281"/>
    <w:rsid w:val="000E1453"/>
    <w:rsid w:val="000E364C"/>
    <w:rsid w:val="000E5EC5"/>
    <w:rsid w:val="001133EF"/>
    <w:rsid w:val="00124AD0"/>
    <w:rsid w:val="00124EF5"/>
    <w:rsid w:val="001346B9"/>
    <w:rsid w:val="001844A1"/>
    <w:rsid w:val="001A1BD4"/>
    <w:rsid w:val="001A5A00"/>
    <w:rsid w:val="001B4FEF"/>
    <w:rsid w:val="001B557D"/>
    <w:rsid w:val="001C7C84"/>
    <w:rsid w:val="00203491"/>
    <w:rsid w:val="00204F64"/>
    <w:rsid w:val="00206C12"/>
    <w:rsid w:val="00227476"/>
    <w:rsid w:val="00234B18"/>
    <w:rsid w:val="00272426"/>
    <w:rsid w:val="00273B71"/>
    <w:rsid w:val="00280971"/>
    <w:rsid w:val="00282A81"/>
    <w:rsid w:val="0029391D"/>
    <w:rsid w:val="002D2FFE"/>
    <w:rsid w:val="002D7491"/>
    <w:rsid w:val="002E43C3"/>
    <w:rsid w:val="002F3BC0"/>
    <w:rsid w:val="002F42E0"/>
    <w:rsid w:val="002F476F"/>
    <w:rsid w:val="002F5391"/>
    <w:rsid w:val="002F5410"/>
    <w:rsid w:val="00302BC5"/>
    <w:rsid w:val="00306E19"/>
    <w:rsid w:val="00321C99"/>
    <w:rsid w:val="00345FD7"/>
    <w:rsid w:val="003611BA"/>
    <w:rsid w:val="003644B1"/>
    <w:rsid w:val="0038145E"/>
    <w:rsid w:val="003915C8"/>
    <w:rsid w:val="003A5F02"/>
    <w:rsid w:val="003B7CEF"/>
    <w:rsid w:val="00411449"/>
    <w:rsid w:val="0041260E"/>
    <w:rsid w:val="00421E66"/>
    <w:rsid w:val="004269C3"/>
    <w:rsid w:val="00472E71"/>
    <w:rsid w:val="00476A37"/>
    <w:rsid w:val="0048173F"/>
    <w:rsid w:val="0048594A"/>
    <w:rsid w:val="004A2153"/>
    <w:rsid w:val="004A6D27"/>
    <w:rsid w:val="004B3194"/>
    <w:rsid w:val="004B3B78"/>
    <w:rsid w:val="004C3A3F"/>
    <w:rsid w:val="004E18EF"/>
    <w:rsid w:val="004F1FB5"/>
    <w:rsid w:val="005159B2"/>
    <w:rsid w:val="00526C1D"/>
    <w:rsid w:val="00541203"/>
    <w:rsid w:val="00552D04"/>
    <w:rsid w:val="0055546D"/>
    <w:rsid w:val="005566C3"/>
    <w:rsid w:val="005655A3"/>
    <w:rsid w:val="00570D2D"/>
    <w:rsid w:val="005723B3"/>
    <w:rsid w:val="005A13DE"/>
    <w:rsid w:val="005A3AD0"/>
    <w:rsid w:val="005C0258"/>
    <w:rsid w:val="005C4D77"/>
    <w:rsid w:val="005E060F"/>
    <w:rsid w:val="00613661"/>
    <w:rsid w:val="0062261D"/>
    <w:rsid w:val="00622F68"/>
    <w:rsid w:val="0065552E"/>
    <w:rsid w:val="00655B06"/>
    <w:rsid w:val="006742CD"/>
    <w:rsid w:val="00687DB3"/>
    <w:rsid w:val="00690B5F"/>
    <w:rsid w:val="0069189C"/>
    <w:rsid w:val="006B5DDF"/>
    <w:rsid w:val="006B61EB"/>
    <w:rsid w:val="006E042F"/>
    <w:rsid w:val="006E2DA0"/>
    <w:rsid w:val="00703AC2"/>
    <w:rsid w:val="007076BF"/>
    <w:rsid w:val="00714AA1"/>
    <w:rsid w:val="00757B65"/>
    <w:rsid w:val="00765B03"/>
    <w:rsid w:val="00775D2C"/>
    <w:rsid w:val="00793804"/>
    <w:rsid w:val="0080369C"/>
    <w:rsid w:val="00805907"/>
    <w:rsid w:val="00811ED4"/>
    <w:rsid w:val="00836552"/>
    <w:rsid w:val="00837A0E"/>
    <w:rsid w:val="00841960"/>
    <w:rsid w:val="00845506"/>
    <w:rsid w:val="0086076F"/>
    <w:rsid w:val="00862300"/>
    <w:rsid w:val="00874711"/>
    <w:rsid w:val="008C2649"/>
    <w:rsid w:val="009041CC"/>
    <w:rsid w:val="00913416"/>
    <w:rsid w:val="00941E3A"/>
    <w:rsid w:val="00943039"/>
    <w:rsid w:val="00982AE3"/>
    <w:rsid w:val="00992A41"/>
    <w:rsid w:val="009B474B"/>
    <w:rsid w:val="009B6CBA"/>
    <w:rsid w:val="009B71A8"/>
    <w:rsid w:val="009C1E0C"/>
    <w:rsid w:val="009C5D4E"/>
    <w:rsid w:val="009E36D3"/>
    <w:rsid w:val="00A23F3C"/>
    <w:rsid w:val="00A360AA"/>
    <w:rsid w:val="00A422B0"/>
    <w:rsid w:val="00A435D5"/>
    <w:rsid w:val="00A55091"/>
    <w:rsid w:val="00A57908"/>
    <w:rsid w:val="00AB1E8F"/>
    <w:rsid w:val="00AC0BCA"/>
    <w:rsid w:val="00AD65B2"/>
    <w:rsid w:val="00AE5C81"/>
    <w:rsid w:val="00B10FCE"/>
    <w:rsid w:val="00B22480"/>
    <w:rsid w:val="00B26067"/>
    <w:rsid w:val="00B26B8E"/>
    <w:rsid w:val="00B34C2B"/>
    <w:rsid w:val="00B642FB"/>
    <w:rsid w:val="00B71BA3"/>
    <w:rsid w:val="00B756C1"/>
    <w:rsid w:val="00B833DE"/>
    <w:rsid w:val="00B961A1"/>
    <w:rsid w:val="00C00504"/>
    <w:rsid w:val="00C0292B"/>
    <w:rsid w:val="00C25FFD"/>
    <w:rsid w:val="00C5142B"/>
    <w:rsid w:val="00C96683"/>
    <w:rsid w:val="00CA1E68"/>
    <w:rsid w:val="00CB1B53"/>
    <w:rsid w:val="00CC7A42"/>
    <w:rsid w:val="00CD0047"/>
    <w:rsid w:val="00CD5431"/>
    <w:rsid w:val="00CE474D"/>
    <w:rsid w:val="00D00D8D"/>
    <w:rsid w:val="00D10FC9"/>
    <w:rsid w:val="00D127BA"/>
    <w:rsid w:val="00D14627"/>
    <w:rsid w:val="00D30966"/>
    <w:rsid w:val="00D507E9"/>
    <w:rsid w:val="00D568C2"/>
    <w:rsid w:val="00D73127"/>
    <w:rsid w:val="00D77A16"/>
    <w:rsid w:val="00D86B69"/>
    <w:rsid w:val="00D90D9E"/>
    <w:rsid w:val="00D968E4"/>
    <w:rsid w:val="00DA13C2"/>
    <w:rsid w:val="00DA60B1"/>
    <w:rsid w:val="00DC5A14"/>
    <w:rsid w:val="00DD4725"/>
    <w:rsid w:val="00DE4683"/>
    <w:rsid w:val="00E02BE2"/>
    <w:rsid w:val="00E07468"/>
    <w:rsid w:val="00E44CB6"/>
    <w:rsid w:val="00E5427F"/>
    <w:rsid w:val="00E5676C"/>
    <w:rsid w:val="00E60CF5"/>
    <w:rsid w:val="00E67F08"/>
    <w:rsid w:val="00E70344"/>
    <w:rsid w:val="00E864AE"/>
    <w:rsid w:val="00E92927"/>
    <w:rsid w:val="00EA523B"/>
    <w:rsid w:val="00EB4873"/>
    <w:rsid w:val="00EB4CEA"/>
    <w:rsid w:val="00EC5E98"/>
    <w:rsid w:val="00ED5E44"/>
    <w:rsid w:val="00EE1763"/>
    <w:rsid w:val="00EE7149"/>
    <w:rsid w:val="00EF5536"/>
    <w:rsid w:val="00F01FE8"/>
    <w:rsid w:val="00F11005"/>
    <w:rsid w:val="00F40EF5"/>
    <w:rsid w:val="00F547ED"/>
    <w:rsid w:val="00F807DE"/>
    <w:rsid w:val="00F87763"/>
    <w:rsid w:val="00FA18C1"/>
    <w:rsid w:val="00FA3A4B"/>
    <w:rsid w:val="00FA74C5"/>
    <w:rsid w:val="00FB7847"/>
    <w:rsid w:val="00FD3BE8"/>
    <w:rsid w:val="00FE0CAC"/>
    <w:rsid w:val="00FF1A5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02CAB8"/>
  <w15:docId w15:val="{62303327-F178-4ED5-A576-E7861A6D7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3804"/>
    <w:pPr>
      <w:widowControl w:val="0"/>
      <w:suppressAutoHyphens/>
      <w:jc w:val="both"/>
    </w:pPr>
    <w:rPr>
      <w:sz w:val="24"/>
      <w:lang w:val="en-US" w:eastAsia="ar-SA"/>
    </w:rPr>
  </w:style>
  <w:style w:type="paragraph" w:styleId="Heading1">
    <w:name w:val="heading 1"/>
    <w:basedOn w:val="Normal"/>
    <w:next w:val="Normal"/>
    <w:qFormat/>
    <w:rsid w:val="00793804"/>
    <w:pPr>
      <w:keepNext/>
      <w:widowControl/>
      <w:tabs>
        <w:tab w:val="left" w:pos="-1440"/>
        <w:tab w:val="left" w:pos="-720"/>
        <w:tab w:val="left" w:pos="0"/>
        <w:tab w:val="left" w:pos="576"/>
        <w:tab w:val="left" w:pos="1152"/>
        <w:tab w:val="left" w:pos="1728"/>
        <w:tab w:val="left" w:pos="2304"/>
        <w:tab w:val="left" w:pos="2880"/>
      </w:tabs>
      <w:outlineLvl w:val="0"/>
    </w:pPr>
    <w:rPr>
      <w:rFonts w:ascii="Arial" w:hAnsi="Arial"/>
      <w:b/>
      <w:bCs/>
      <w:sz w:val="32"/>
      <w:lang w:val="en-GB"/>
    </w:rPr>
  </w:style>
  <w:style w:type="paragraph" w:styleId="Heading2">
    <w:name w:val="heading 2"/>
    <w:basedOn w:val="Normal"/>
    <w:next w:val="Normal"/>
    <w:qFormat/>
    <w:rsid w:val="00793804"/>
    <w:pPr>
      <w:keepNext/>
      <w:widowControl/>
      <w:tabs>
        <w:tab w:val="left" w:pos="-1080"/>
        <w:tab w:val="left" w:pos="-720"/>
        <w:tab w:val="left" w:pos="-360"/>
        <w:tab w:val="left" w:pos="0"/>
        <w:tab w:val="left" w:pos="360"/>
        <w:tab w:val="left" w:pos="576"/>
        <w:tab w:val="left" w:pos="1080"/>
        <w:tab w:val="left" w:pos="1152"/>
        <w:tab w:val="left" w:pos="1800"/>
        <w:tab w:val="left" w:pos="2520"/>
        <w:tab w:val="left" w:pos="2880"/>
        <w:tab w:val="left" w:pos="3240"/>
        <w:tab w:val="left" w:pos="3960"/>
        <w:tab w:val="left" w:pos="4680"/>
        <w:tab w:val="left" w:pos="5400"/>
        <w:tab w:val="center" w:pos="5940"/>
        <w:tab w:val="left" w:pos="6120"/>
        <w:tab w:val="left" w:pos="6840"/>
        <w:tab w:val="left" w:pos="7200"/>
        <w:tab w:val="left" w:pos="7560"/>
        <w:tab w:val="left" w:pos="8280"/>
        <w:tab w:val="left" w:pos="9000"/>
      </w:tabs>
      <w:outlineLvl w:val="1"/>
    </w:pPr>
    <w:rPr>
      <w:rFonts w:ascii="Arial" w:hAnsi="Arial"/>
      <w:b/>
      <w:iCs/>
      <w:sz w:val="28"/>
      <w:lang w:val="en-GB"/>
    </w:rPr>
  </w:style>
  <w:style w:type="paragraph" w:styleId="Heading3">
    <w:name w:val="heading 3"/>
    <w:basedOn w:val="Normal"/>
    <w:next w:val="Normal"/>
    <w:qFormat/>
    <w:rsid w:val="00793804"/>
    <w:pPr>
      <w:keepNext/>
      <w:spacing w:before="240" w:after="60"/>
      <w:outlineLvl w:val="2"/>
    </w:pPr>
    <w:rPr>
      <w:rFonts w:ascii="Arial" w:hAnsi="Arial" w:cs="Arial"/>
      <w:b/>
      <w:bCs/>
      <w:sz w:val="26"/>
      <w:szCs w:val="26"/>
    </w:rPr>
  </w:style>
  <w:style w:type="paragraph" w:styleId="Heading4">
    <w:name w:val="heading 4"/>
    <w:basedOn w:val="Normal"/>
    <w:next w:val="Normal"/>
    <w:qFormat/>
    <w:rsid w:val="00793804"/>
    <w:pPr>
      <w:keepNext/>
      <w:spacing w:before="240" w:after="60"/>
      <w:outlineLvl w:val="3"/>
    </w:pPr>
    <w:rPr>
      <w:b/>
      <w:bCs/>
      <w:sz w:val="28"/>
      <w:szCs w:val="28"/>
    </w:rPr>
  </w:style>
  <w:style w:type="paragraph" w:styleId="Heading5">
    <w:name w:val="heading 5"/>
    <w:basedOn w:val="Normal"/>
    <w:next w:val="Normal"/>
    <w:qFormat/>
    <w:rsid w:val="00793804"/>
    <w:pPr>
      <w:spacing w:before="240" w:after="60"/>
      <w:outlineLvl w:val="4"/>
    </w:pPr>
    <w:rPr>
      <w:b/>
      <w:bCs/>
      <w:i/>
      <w:iCs/>
      <w:sz w:val="26"/>
      <w:szCs w:val="26"/>
    </w:rPr>
  </w:style>
  <w:style w:type="paragraph" w:styleId="Heading6">
    <w:name w:val="heading 6"/>
    <w:basedOn w:val="Normal"/>
    <w:next w:val="Normal"/>
    <w:qFormat/>
    <w:rsid w:val="00793804"/>
    <w:pPr>
      <w:spacing w:before="240" w:after="60"/>
      <w:outlineLvl w:val="5"/>
    </w:pPr>
    <w:rPr>
      <w:b/>
      <w:bCs/>
      <w:sz w:val="22"/>
      <w:szCs w:val="22"/>
    </w:rPr>
  </w:style>
  <w:style w:type="paragraph" w:styleId="Heading7">
    <w:name w:val="heading 7"/>
    <w:basedOn w:val="Normal"/>
    <w:next w:val="Normal"/>
    <w:qFormat/>
    <w:rsid w:val="00793804"/>
    <w:pPr>
      <w:spacing w:before="240" w:after="60"/>
      <w:outlineLvl w:val="6"/>
    </w:pPr>
    <w:rPr>
      <w:szCs w:val="24"/>
    </w:rPr>
  </w:style>
  <w:style w:type="paragraph" w:styleId="Heading8">
    <w:name w:val="heading 8"/>
    <w:basedOn w:val="Normal"/>
    <w:next w:val="Normal"/>
    <w:qFormat/>
    <w:rsid w:val="00793804"/>
    <w:pPr>
      <w:spacing w:before="240" w:after="60"/>
      <w:outlineLvl w:val="7"/>
    </w:pPr>
    <w:rPr>
      <w:i/>
      <w:iCs/>
      <w:szCs w:val="24"/>
    </w:rPr>
  </w:style>
  <w:style w:type="paragraph" w:styleId="Heading9">
    <w:name w:val="heading 9"/>
    <w:basedOn w:val="Normal"/>
    <w:next w:val="Normal"/>
    <w:qFormat/>
    <w:rsid w:val="0079380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793804"/>
  </w:style>
  <w:style w:type="character" w:customStyle="1" w:styleId="WW8Num5z0">
    <w:name w:val="WW8Num5z0"/>
    <w:rsid w:val="00793804"/>
    <w:rPr>
      <w:rFonts w:ascii="Symbol" w:hAnsi="Symbol"/>
    </w:rPr>
  </w:style>
  <w:style w:type="character" w:customStyle="1" w:styleId="WW8Num6z0">
    <w:name w:val="WW8Num6z0"/>
    <w:rsid w:val="00793804"/>
    <w:rPr>
      <w:rFonts w:ascii="Symbol" w:hAnsi="Symbol"/>
    </w:rPr>
  </w:style>
  <w:style w:type="character" w:customStyle="1" w:styleId="WW8Num7z0">
    <w:name w:val="WW8Num7z0"/>
    <w:rsid w:val="00793804"/>
    <w:rPr>
      <w:rFonts w:ascii="Symbol" w:hAnsi="Symbol"/>
    </w:rPr>
  </w:style>
  <w:style w:type="character" w:customStyle="1" w:styleId="WW8Num8z0">
    <w:name w:val="WW8Num8z0"/>
    <w:rsid w:val="00793804"/>
    <w:rPr>
      <w:rFonts w:ascii="Symbol" w:hAnsi="Symbol"/>
    </w:rPr>
  </w:style>
  <w:style w:type="character" w:customStyle="1" w:styleId="WW8Num10z0">
    <w:name w:val="WW8Num10z0"/>
    <w:rsid w:val="00793804"/>
    <w:rPr>
      <w:rFonts w:ascii="Symbol" w:hAnsi="Symbol"/>
    </w:rPr>
  </w:style>
  <w:style w:type="character" w:customStyle="1" w:styleId="FootnoteCharacters">
    <w:name w:val="Footnote Characters"/>
    <w:rsid w:val="00793804"/>
  </w:style>
  <w:style w:type="character" w:customStyle="1" w:styleId="NumberingSymbols">
    <w:name w:val="Numbering Symbols"/>
    <w:rsid w:val="00793804"/>
  </w:style>
  <w:style w:type="paragraph" w:customStyle="1" w:styleId="Heading">
    <w:name w:val="Heading"/>
    <w:basedOn w:val="Normal"/>
    <w:next w:val="BodyText"/>
    <w:rsid w:val="00793804"/>
    <w:pPr>
      <w:keepNext/>
      <w:spacing w:before="240" w:after="120"/>
    </w:pPr>
    <w:rPr>
      <w:rFonts w:ascii="Arial" w:eastAsia="MS Mincho" w:hAnsi="Arial" w:cs="Tahoma"/>
      <w:sz w:val="28"/>
      <w:szCs w:val="28"/>
    </w:rPr>
  </w:style>
  <w:style w:type="paragraph" w:styleId="BodyText">
    <w:name w:val="Body Text"/>
    <w:basedOn w:val="Normal"/>
    <w:rsid w:val="00793804"/>
    <w:pPr>
      <w:spacing w:after="120"/>
    </w:pPr>
  </w:style>
  <w:style w:type="paragraph" w:styleId="List">
    <w:name w:val="List"/>
    <w:basedOn w:val="Normal"/>
    <w:rsid w:val="00793804"/>
    <w:pPr>
      <w:ind w:left="360" w:hanging="360"/>
    </w:pPr>
  </w:style>
  <w:style w:type="paragraph" w:styleId="Caption">
    <w:name w:val="caption"/>
    <w:basedOn w:val="Normal"/>
    <w:next w:val="Normal"/>
    <w:qFormat/>
    <w:rsid w:val="00793804"/>
    <w:pPr>
      <w:spacing w:before="120" w:after="120"/>
    </w:pPr>
    <w:rPr>
      <w:b/>
    </w:rPr>
  </w:style>
  <w:style w:type="paragraph" w:customStyle="1" w:styleId="Index">
    <w:name w:val="Index"/>
    <w:basedOn w:val="Normal"/>
    <w:rsid w:val="00793804"/>
    <w:pPr>
      <w:suppressLineNumbers/>
    </w:pPr>
    <w:rPr>
      <w:rFonts w:cs="Tahoma"/>
    </w:rPr>
  </w:style>
  <w:style w:type="paragraph" w:styleId="BodyTextIndent">
    <w:name w:val="Body Text Indent"/>
    <w:basedOn w:val="Normal"/>
    <w:rsid w:val="00793804"/>
    <w:pPr>
      <w:widowControl/>
      <w:tabs>
        <w:tab w:val="left" w:pos="-1080"/>
        <w:tab w:val="left" w:pos="-720"/>
        <w:tab w:val="left" w:pos="-360"/>
        <w:tab w:val="decimal" w:pos="-180"/>
        <w:tab w:val="left" w:pos="450"/>
        <w:tab w:val="left" w:pos="900"/>
        <w:tab w:val="left" w:pos="2304"/>
        <w:tab w:val="left" w:pos="2880"/>
      </w:tabs>
      <w:ind w:left="-360"/>
    </w:pPr>
    <w:rPr>
      <w:lang w:val="en-GB"/>
    </w:rPr>
  </w:style>
  <w:style w:type="paragraph" w:styleId="BodyTextIndent2">
    <w:name w:val="Body Text Indent 2"/>
    <w:basedOn w:val="Normal"/>
    <w:rsid w:val="00793804"/>
    <w:pPr>
      <w:widowControl/>
      <w:tabs>
        <w:tab w:val="left" w:pos="-1080"/>
        <w:tab w:val="left" w:pos="-720"/>
        <w:tab w:val="left" w:pos="-360"/>
        <w:tab w:val="decimal" w:pos="-180"/>
        <w:tab w:val="left" w:pos="0"/>
        <w:tab w:val="left" w:pos="450"/>
        <w:tab w:val="left" w:pos="810"/>
        <w:tab w:val="left" w:pos="2304"/>
        <w:tab w:val="left" w:pos="2880"/>
      </w:tabs>
      <w:ind w:left="-360" w:firstLine="810"/>
    </w:pPr>
    <w:rPr>
      <w:lang w:val="en-GB"/>
    </w:rPr>
  </w:style>
  <w:style w:type="paragraph" w:styleId="BodyTextIndent3">
    <w:name w:val="Body Text Indent 3"/>
    <w:basedOn w:val="Normal"/>
    <w:rsid w:val="00793804"/>
    <w:pPr>
      <w:widowControl/>
      <w:tabs>
        <w:tab w:val="left" w:pos="-1080"/>
        <w:tab w:val="left" w:pos="-720"/>
        <w:tab w:val="decimal" w:pos="-180"/>
        <w:tab w:val="left" w:pos="0"/>
        <w:tab w:val="left" w:pos="900"/>
        <w:tab w:val="left" w:pos="1260"/>
        <w:tab w:val="left" w:pos="2304"/>
        <w:tab w:val="left" w:pos="2880"/>
      </w:tabs>
      <w:ind w:left="-90" w:firstLine="810"/>
    </w:pPr>
    <w:rPr>
      <w:lang w:val="en-GB"/>
    </w:rPr>
  </w:style>
  <w:style w:type="paragraph" w:styleId="Header">
    <w:name w:val="header"/>
    <w:basedOn w:val="Normal"/>
    <w:rsid w:val="00793804"/>
    <w:pPr>
      <w:tabs>
        <w:tab w:val="center" w:pos="4320"/>
        <w:tab w:val="right" w:pos="8640"/>
      </w:tabs>
    </w:pPr>
  </w:style>
  <w:style w:type="paragraph" w:styleId="Footer">
    <w:name w:val="footer"/>
    <w:basedOn w:val="Normal"/>
    <w:rsid w:val="00793804"/>
    <w:pPr>
      <w:tabs>
        <w:tab w:val="center" w:pos="4320"/>
        <w:tab w:val="right" w:pos="8640"/>
      </w:tabs>
    </w:pPr>
  </w:style>
  <w:style w:type="paragraph" w:styleId="List2">
    <w:name w:val="List 2"/>
    <w:basedOn w:val="Normal"/>
    <w:rsid w:val="00793804"/>
    <w:pPr>
      <w:ind w:left="720" w:hanging="360"/>
    </w:pPr>
  </w:style>
  <w:style w:type="paragraph" w:styleId="List3">
    <w:name w:val="List 3"/>
    <w:basedOn w:val="Normal"/>
    <w:rsid w:val="00793804"/>
    <w:pPr>
      <w:ind w:left="1080" w:hanging="360"/>
    </w:pPr>
  </w:style>
  <w:style w:type="paragraph" w:styleId="List4">
    <w:name w:val="List 4"/>
    <w:basedOn w:val="Normal"/>
    <w:rsid w:val="00793804"/>
    <w:pPr>
      <w:ind w:left="1440" w:hanging="360"/>
    </w:pPr>
  </w:style>
  <w:style w:type="paragraph" w:styleId="ListBullet2">
    <w:name w:val="List Bullet 2"/>
    <w:basedOn w:val="Normal"/>
    <w:rsid w:val="00793804"/>
  </w:style>
  <w:style w:type="paragraph" w:styleId="ListBullet3">
    <w:name w:val="List Bullet 3"/>
    <w:basedOn w:val="Normal"/>
    <w:rsid w:val="00793804"/>
  </w:style>
  <w:style w:type="paragraph" w:styleId="ListContinue">
    <w:name w:val="List Continue"/>
    <w:basedOn w:val="Normal"/>
    <w:rsid w:val="00793804"/>
    <w:pPr>
      <w:spacing w:after="120"/>
      <w:ind w:left="360"/>
    </w:pPr>
  </w:style>
  <w:style w:type="paragraph" w:styleId="ListContinue2">
    <w:name w:val="List Continue 2"/>
    <w:basedOn w:val="Normal"/>
    <w:rsid w:val="00793804"/>
    <w:pPr>
      <w:spacing w:after="120"/>
      <w:ind w:left="720"/>
    </w:pPr>
  </w:style>
  <w:style w:type="paragraph" w:styleId="ListContinue4">
    <w:name w:val="List Continue 4"/>
    <w:basedOn w:val="Normal"/>
    <w:rsid w:val="00793804"/>
    <w:pPr>
      <w:spacing w:after="120"/>
      <w:ind w:left="1440"/>
    </w:pPr>
  </w:style>
  <w:style w:type="paragraph" w:styleId="Title">
    <w:name w:val="Title"/>
    <w:basedOn w:val="Normal"/>
    <w:next w:val="Subtitle"/>
    <w:qFormat/>
    <w:rsid w:val="00793804"/>
    <w:pPr>
      <w:spacing w:before="240" w:after="100"/>
      <w:jc w:val="center"/>
    </w:pPr>
    <w:rPr>
      <w:rFonts w:ascii="Arial" w:hAnsi="Arial" w:cs="Arial"/>
      <w:b/>
      <w:bCs/>
      <w:kern w:val="1"/>
      <w:sz w:val="40"/>
      <w:szCs w:val="32"/>
    </w:rPr>
  </w:style>
  <w:style w:type="paragraph" w:styleId="Subtitle">
    <w:name w:val="Subtitle"/>
    <w:basedOn w:val="Normal"/>
    <w:next w:val="BodyText"/>
    <w:qFormat/>
    <w:rsid w:val="00793804"/>
    <w:pPr>
      <w:spacing w:after="60"/>
      <w:jc w:val="center"/>
    </w:pPr>
    <w:rPr>
      <w:rFonts w:ascii="Arial" w:hAnsi="Arial" w:cs="Arial"/>
      <w:szCs w:val="24"/>
    </w:rPr>
  </w:style>
  <w:style w:type="paragraph" w:styleId="BodyText2">
    <w:name w:val="Body Text 2"/>
    <w:basedOn w:val="Normal"/>
    <w:rsid w:val="00793804"/>
    <w:pPr>
      <w:widowControl/>
      <w:tabs>
        <w:tab w:val="left" w:pos="-1080"/>
        <w:tab w:val="left" w:pos="-720"/>
        <w:tab w:val="decimal" w:pos="-180"/>
        <w:tab w:val="left" w:pos="0"/>
        <w:tab w:val="left" w:pos="450"/>
        <w:tab w:val="left" w:pos="1260"/>
        <w:tab w:val="left" w:pos="2304"/>
        <w:tab w:val="left" w:pos="2880"/>
      </w:tabs>
    </w:pPr>
    <w:rPr>
      <w:lang w:val="en-GB"/>
    </w:rPr>
  </w:style>
  <w:style w:type="paragraph" w:styleId="BlockText">
    <w:name w:val="Block Text"/>
    <w:basedOn w:val="Normal"/>
    <w:rsid w:val="00793804"/>
    <w:pPr>
      <w:spacing w:after="120"/>
      <w:ind w:left="1440" w:right="1440"/>
    </w:pPr>
  </w:style>
  <w:style w:type="paragraph" w:styleId="BodyText3">
    <w:name w:val="Body Text 3"/>
    <w:basedOn w:val="Normal"/>
    <w:rsid w:val="00793804"/>
    <w:pPr>
      <w:spacing w:after="120"/>
    </w:pPr>
    <w:rPr>
      <w:sz w:val="16"/>
    </w:rPr>
  </w:style>
  <w:style w:type="paragraph" w:styleId="BodyTextFirstIndent">
    <w:name w:val="Body Text First Indent"/>
    <w:basedOn w:val="BodyText"/>
    <w:rsid w:val="00793804"/>
    <w:pPr>
      <w:ind w:firstLine="210"/>
    </w:pPr>
  </w:style>
  <w:style w:type="paragraph" w:styleId="BodyTextFirstIndent2">
    <w:name w:val="Body Text First Indent 2"/>
    <w:basedOn w:val="BodyTextIndent"/>
    <w:rsid w:val="00793804"/>
    <w:pPr>
      <w:widowControl w:val="0"/>
      <w:spacing w:after="120"/>
      <w:ind w:left="283" w:firstLine="210"/>
    </w:pPr>
    <w:rPr>
      <w:lang w:val="en-US"/>
    </w:rPr>
  </w:style>
  <w:style w:type="paragraph" w:styleId="Closing">
    <w:name w:val="Closing"/>
    <w:basedOn w:val="Normal"/>
    <w:rsid w:val="00793804"/>
    <w:pPr>
      <w:ind w:left="4252"/>
    </w:pPr>
  </w:style>
  <w:style w:type="paragraph" w:styleId="CommentText">
    <w:name w:val="annotation text"/>
    <w:basedOn w:val="Normal"/>
    <w:link w:val="CommentTextChar"/>
    <w:semiHidden/>
    <w:rsid w:val="00793804"/>
    <w:rPr>
      <w:sz w:val="20"/>
    </w:rPr>
  </w:style>
  <w:style w:type="paragraph" w:styleId="Date">
    <w:name w:val="Date"/>
    <w:basedOn w:val="Normal"/>
    <w:next w:val="Normal"/>
    <w:rsid w:val="00793804"/>
  </w:style>
  <w:style w:type="paragraph" w:styleId="DocumentMap">
    <w:name w:val="Document Map"/>
    <w:basedOn w:val="Normal"/>
    <w:semiHidden/>
    <w:rsid w:val="00793804"/>
    <w:pPr>
      <w:shd w:val="clear" w:color="auto" w:fill="000080"/>
    </w:pPr>
    <w:rPr>
      <w:rFonts w:ascii="Tahoma" w:hAnsi="Tahoma"/>
    </w:rPr>
  </w:style>
  <w:style w:type="paragraph" w:styleId="EndnoteText">
    <w:name w:val="endnote text"/>
    <w:basedOn w:val="Normal"/>
    <w:semiHidden/>
    <w:rsid w:val="00793804"/>
    <w:rPr>
      <w:sz w:val="20"/>
    </w:rPr>
  </w:style>
  <w:style w:type="paragraph" w:styleId="EnvelopeAddress">
    <w:name w:val="envelope address"/>
    <w:basedOn w:val="Normal"/>
    <w:rsid w:val="00793804"/>
    <w:pPr>
      <w:ind w:left="2880"/>
    </w:pPr>
    <w:rPr>
      <w:rFonts w:ascii="Arial" w:hAnsi="Arial"/>
    </w:rPr>
  </w:style>
  <w:style w:type="paragraph" w:styleId="EnvelopeReturn">
    <w:name w:val="envelope return"/>
    <w:basedOn w:val="Normal"/>
    <w:rsid w:val="00793804"/>
    <w:rPr>
      <w:rFonts w:ascii="Arial" w:hAnsi="Arial"/>
      <w:sz w:val="20"/>
    </w:rPr>
  </w:style>
  <w:style w:type="paragraph" w:styleId="FootnoteText">
    <w:name w:val="footnote text"/>
    <w:basedOn w:val="Normal"/>
    <w:semiHidden/>
    <w:rsid w:val="00793804"/>
    <w:rPr>
      <w:sz w:val="20"/>
    </w:rPr>
  </w:style>
  <w:style w:type="paragraph" w:styleId="Index1">
    <w:name w:val="index 1"/>
    <w:basedOn w:val="Normal"/>
    <w:next w:val="Normal"/>
    <w:semiHidden/>
    <w:rsid w:val="00793804"/>
    <w:pPr>
      <w:ind w:left="240" w:hanging="240"/>
    </w:pPr>
  </w:style>
  <w:style w:type="paragraph" w:styleId="Index2">
    <w:name w:val="index 2"/>
    <w:basedOn w:val="Normal"/>
    <w:next w:val="Normal"/>
    <w:semiHidden/>
    <w:rsid w:val="00793804"/>
    <w:pPr>
      <w:ind w:left="480" w:hanging="240"/>
    </w:pPr>
  </w:style>
  <w:style w:type="paragraph" w:styleId="Index3">
    <w:name w:val="index 3"/>
    <w:basedOn w:val="Normal"/>
    <w:next w:val="Normal"/>
    <w:semiHidden/>
    <w:rsid w:val="00793804"/>
    <w:pPr>
      <w:ind w:left="720" w:hanging="240"/>
    </w:pPr>
  </w:style>
  <w:style w:type="paragraph" w:styleId="Index4">
    <w:name w:val="index 4"/>
    <w:basedOn w:val="Normal"/>
    <w:next w:val="Normal"/>
    <w:semiHidden/>
    <w:rsid w:val="00793804"/>
    <w:pPr>
      <w:ind w:left="960" w:hanging="240"/>
    </w:pPr>
  </w:style>
  <w:style w:type="paragraph" w:styleId="Index5">
    <w:name w:val="index 5"/>
    <w:basedOn w:val="Normal"/>
    <w:next w:val="Normal"/>
    <w:semiHidden/>
    <w:rsid w:val="00793804"/>
    <w:pPr>
      <w:ind w:left="1200" w:hanging="240"/>
    </w:pPr>
  </w:style>
  <w:style w:type="paragraph" w:styleId="Index6">
    <w:name w:val="index 6"/>
    <w:basedOn w:val="Normal"/>
    <w:next w:val="Normal"/>
    <w:semiHidden/>
    <w:rsid w:val="00793804"/>
    <w:pPr>
      <w:ind w:left="1440" w:hanging="240"/>
    </w:pPr>
  </w:style>
  <w:style w:type="paragraph" w:styleId="Index7">
    <w:name w:val="index 7"/>
    <w:basedOn w:val="Normal"/>
    <w:next w:val="Normal"/>
    <w:semiHidden/>
    <w:rsid w:val="00793804"/>
    <w:pPr>
      <w:ind w:left="1680" w:hanging="240"/>
    </w:pPr>
  </w:style>
  <w:style w:type="paragraph" w:styleId="Index8">
    <w:name w:val="index 8"/>
    <w:basedOn w:val="Normal"/>
    <w:next w:val="Normal"/>
    <w:semiHidden/>
    <w:rsid w:val="00793804"/>
    <w:pPr>
      <w:ind w:left="1920" w:hanging="240"/>
    </w:pPr>
  </w:style>
  <w:style w:type="paragraph" w:styleId="Index9">
    <w:name w:val="index 9"/>
    <w:basedOn w:val="Normal"/>
    <w:next w:val="Normal"/>
    <w:semiHidden/>
    <w:rsid w:val="00793804"/>
    <w:pPr>
      <w:ind w:left="2160" w:hanging="240"/>
    </w:pPr>
  </w:style>
  <w:style w:type="paragraph" w:styleId="IndexHeading">
    <w:name w:val="index heading"/>
    <w:basedOn w:val="Normal"/>
    <w:next w:val="Index1"/>
    <w:semiHidden/>
    <w:rsid w:val="00793804"/>
    <w:rPr>
      <w:rFonts w:ascii="Arial" w:hAnsi="Arial"/>
      <w:b/>
    </w:rPr>
  </w:style>
  <w:style w:type="paragraph" w:styleId="List5">
    <w:name w:val="List 5"/>
    <w:basedOn w:val="Normal"/>
    <w:rsid w:val="00793804"/>
    <w:pPr>
      <w:ind w:left="1415" w:hanging="283"/>
    </w:pPr>
  </w:style>
  <w:style w:type="paragraph" w:styleId="ListBullet">
    <w:name w:val="List Bullet"/>
    <w:basedOn w:val="Normal"/>
    <w:rsid w:val="00793804"/>
  </w:style>
  <w:style w:type="paragraph" w:styleId="ListBullet4">
    <w:name w:val="List Bullet 4"/>
    <w:basedOn w:val="Normal"/>
    <w:rsid w:val="00793804"/>
  </w:style>
  <w:style w:type="paragraph" w:styleId="ListBullet5">
    <w:name w:val="List Bullet 5"/>
    <w:basedOn w:val="Normal"/>
    <w:rsid w:val="00793804"/>
  </w:style>
  <w:style w:type="paragraph" w:styleId="ListContinue3">
    <w:name w:val="List Continue 3"/>
    <w:basedOn w:val="Normal"/>
    <w:rsid w:val="00793804"/>
    <w:pPr>
      <w:spacing w:after="120"/>
      <w:ind w:left="849"/>
    </w:pPr>
  </w:style>
  <w:style w:type="paragraph" w:styleId="ListContinue5">
    <w:name w:val="List Continue 5"/>
    <w:basedOn w:val="Normal"/>
    <w:rsid w:val="00793804"/>
    <w:pPr>
      <w:spacing w:after="120"/>
      <w:ind w:left="1415"/>
    </w:pPr>
  </w:style>
  <w:style w:type="paragraph" w:styleId="ListNumber">
    <w:name w:val="List Number"/>
    <w:basedOn w:val="Normal"/>
    <w:rsid w:val="00793804"/>
  </w:style>
  <w:style w:type="paragraph" w:styleId="ListNumber2">
    <w:name w:val="List Number 2"/>
    <w:basedOn w:val="Normal"/>
    <w:rsid w:val="00793804"/>
  </w:style>
  <w:style w:type="paragraph" w:styleId="ListNumber3">
    <w:name w:val="List Number 3"/>
    <w:basedOn w:val="Normal"/>
    <w:rsid w:val="00793804"/>
  </w:style>
  <w:style w:type="paragraph" w:styleId="ListNumber4">
    <w:name w:val="List Number 4"/>
    <w:basedOn w:val="Normal"/>
    <w:rsid w:val="00793804"/>
  </w:style>
  <w:style w:type="paragraph" w:styleId="ListNumber5">
    <w:name w:val="List Number 5"/>
    <w:basedOn w:val="Normal"/>
    <w:rsid w:val="00793804"/>
  </w:style>
  <w:style w:type="paragraph" w:styleId="MacroText">
    <w:name w:val="macro"/>
    <w:semiHidden/>
    <w:rsid w:val="00793804"/>
    <w:pPr>
      <w:widowControl w:val="0"/>
      <w:tabs>
        <w:tab w:val="left" w:pos="480"/>
        <w:tab w:val="left" w:pos="960"/>
        <w:tab w:val="left" w:pos="1440"/>
        <w:tab w:val="left" w:pos="1920"/>
        <w:tab w:val="left" w:pos="2400"/>
        <w:tab w:val="left" w:pos="2880"/>
        <w:tab w:val="left" w:pos="3360"/>
        <w:tab w:val="left" w:pos="3840"/>
        <w:tab w:val="left" w:pos="4320"/>
      </w:tabs>
      <w:suppressAutoHyphens/>
      <w:jc w:val="both"/>
    </w:pPr>
    <w:rPr>
      <w:rFonts w:ascii="Courier New" w:hAnsi="Courier New"/>
      <w:lang w:val="en-US" w:eastAsia="ar-SA"/>
    </w:rPr>
  </w:style>
  <w:style w:type="paragraph" w:styleId="MessageHeader">
    <w:name w:val="Message Header"/>
    <w:basedOn w:val="Normal"/>
    <w:rsid w:val="00793804"/>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hAnsi="Arial"/>
    </w:rPr>
  </w:style>
  <w:style w:type="paragraph" w:styleId="NormalIndent">
    <w:name w:val="Normal Indent"/>
    <w:basedOn w:val="Normal"/>
    <w:rsid w:val="00793804"/>
    <w:pPr>
      <w:ind w:left="720"/>
    </w:pPr>
  </w:style>
  <w:style w:type="paragraph" w:styleId="NoteHeading">
    <w:name w:val="Note Heading"/>
    <w:basedOn w:val="Normal"/>
    <w:next w:val="Normal"/>
    <w:rsid w:val="00793804"/>
  </w:style>
  <w:style w:type="paragraph" w:styleId="PlainText">
    <w:name w:val="Plain Text"/>
    <w:basedOn w:val="Normal"/>
    <w:rsid w:val="00793804"/>
    <w:rPr>
      <w:rFonts w:ascii="Courier New" w:hAnsi="Courier New"/>
      <w:sz w:val="20"/>
    </w:rPr>
  </w:style>
  <w:style w:type="paragraph" w:styleId="Salutation">
    <w:name w:val="Salutation"/>
    <w:basedOn w:val="Normal"/>
    <w:next w:val="Normal"/>
    <w:rsid w:val="00793804"/>
  </w:style>
  <w:style w:type="paragraph" w:styleId="Signature">
    <w:name w:val="Signature"/>
    <w:basedOn w:val="Normal"/>
    <w:rsid w:val="00793804"/>
    <w:pPr>
      <w:ind w:left="4252"/>
    </w:pPr>
  </w:style>
  <w:style w:type="paragraph" w:styleId="TableofAuthorities">
    <w:name w:val="table of authorities"/>
    <w:basedOn w:val="Normal"/>
    <w:next w:val="Normal"/>
    <w:semiHidden/>
    <w:rsid w:val="00793804"/>
    <w:pPr>
      <w:ind w:left="240" w:hanging="240"/>
    </w:pPr>
  </w:style>
  <w:style w:type="paragraph" w:styleId="TableofFigures">
    <w:name w:val="table of figures"/>
    <w:basedOn w:val="Normal"/>
    <w:next w:val="Normal"/>
    <w:semiHidden/>
    <w:rsid w:val="00793804"/>
    <w:pPr>
      <w:ind w:left="480" w:hanging="480"/>
    </w:pPr>
  </w:style>
  <w:style w:type="paragraph" w:styleId="TOAHeading">
    <w:name w:val="toa heading"/>
    <w:basedOn w:val="Normal"/>
    <w:next w:val="Normal"/>
    <w:semiHidden/>
    <w:rsid w:val="00793804"/>
    <w:pPr>
      <w:spacing w:before="120"/>
    </w:pPr>
    <w:rPr>
      <w:rFonts w:ascii="Arial" w:hAnsi="Arial"/>
      <w:b/>
    </w:rPr>
  </w:style>
  <w:style w:type="paragraph" w:styleId="TOC1">
    <w:name w:val="toc 1"/>
    <w:basedOn w:val="Normal"/>
    <w:next w:val="Normal"/>
    <w:semiHidden/>
    <w:rsid w:val="00793804"/>
  </w:style>
  <w:style w:type="paragraph" w:styleId="TOC2">
    <w:name w:val="toc 2"/>
    <w:basedOn w:val="Normal"/>
    <w:next w:val="Normal"/>
    <w:semiHidden/>
    <w:rsid w:val="00793804"/>
    <w:pPr>
      <w:ind w:left="240"/>
    </w:pPr>
  </w:style>
  <w:style w:type="paragraph" w:styleId="TOC3">
    <w:name w:val="toc 3"/>
    <w:basedOn w:val="Normal"/>
    <w:next w:val="Normal"/>
    <w:semiHidden/>
    <w:rsid w:val="00793804"/>
    <w:pPr>
      <w:ind w:left="480"/>
    </w:pPr>
  </w:style>
  <w:style w:type="paragraph" w:styleId="TOC4">
    <w:name w:val="toc 4"/>
    <w:basedOn w:val="Normal"/>
    <w:next w:val="Normal"/>
    <w:semiHidden/>
    <w:rsid w:val="00793804"/>
    <w:pPr>
      <w:ind w:left="720"/>
    </w:pPr>
  </w:style>
  <w:style w:type="paragraph" w:styleId="TOC5">
    <w:name w:val="toc 5"/>
    <w:basedOn w:val="Normal"/>
    <w:next w:val="Normal"/>
    <w:semiHidden/>
    <w:rsid w:val="00793804"/>
    <w:pPr>
      <w:ind w:left="960"/>
    </w:pPr>
  </w:style>
  <w:style w:type="paragraph" w:styleId="TOC6">
    <w:name w:val="toc 6"/>
    <w:basedOn w:val="Normal"/>
    <w:next w:val="Normal"/>
    <w:semiHidden/>
    <w:rsid w:val="00793804"/>
    <w:pPr>
      <w:ind w:left="1200"/>
    </w:pPr>
  </w:style>
  <w:style w:type="paragraph" w:styleId="TOC7">
    <w:name w:val="toc 7"/>
    <w:basedOn w:val="Normal"/>
    <w:next w:val="Normal"/>
    <w:semiHidden/>
    <w:rsid w:val="00793804"/>
    <w:pPr>
      <w:ind w:left="1440"/>
    </w:pPr>
  </w:style>
  <w:style w:type="paragraph" w:styleId="TOC8">
    <w:name w:val="toc 8"/>
    <w:basedOn w:val="Normal"/>
    <w:next w:val="Normal"/>
    <w:semiHidden/>
    <w:rsid w:val="00793804"/>
    <w:pPr>
      <w:ind w:left="1680"/>
    </w:pPr>
  </w:style>
  <w:style w:type="paragraph" w:styleId="TOC9">
    <w:name w:val="toc 9"/>
    <w:basedOn w:val="Normal"/>
    <w:next w:val="Normal"/>
    <w:semiHidden/>
    <w:rsid w:val="00793804"/>
    <w:pPr>
      <w:ind w:left="1920"/>
    </w:pPr>
  </w:style>
  <w:style w:type="paragraph" w:customStyle="1" w:styleId="TableContents">
    <w:name w:val="Table Contents"/>
    <w:basedOn w:val="Normal"/>
    <w:rsid w:val="00793804"/>
    <w:pPr>
      <w:suppressLineNumbers/>
    </w:pPr>
  </w:style>
  <w:style w:type="paragraph" w:customStyle="1" w:styleId="TableHeading">
    <w:name w:val="Table Heading"/>
    <w:basedOn w:val="TableContents"/>
    <w:rsid w:val="00793804"/>
    <w:pPr>
      <w:jc w:val="center"/>
    </w:pPr>
    <w:rPr>
      <w:b/>
      <w:bCs/>
    </w:rPr>
  </w:style>
  <w:style w:type="paragraph" w:customStyle="1" w:styleId="Framecontents">
    <w:name w:val="Frame contents"/>
    <w:basedOn w:val="BodyText"/>
    <w:rsid w:val="00793804"/>
  </w:style>
  <w:style w:type="paragraph" w:styleId="BalloonText">
    <w:name w:val="Balloon Text"/>
    <w:basedOn w:val="Normal"/>
    <w:semiHidden/>
    <w:rsid w:val="00793804"/>
    <w:rPr>
      <w:rFonts w:ascii="Tahoma" w:hAnsi="Tahoma" w:cs="Tahoma"/>
      <w:sz w:val="16"/>
      <w:szCs w:val="16"/>
    </w:rPr>
  </w:style>
  <w:style w:type="character" w:styleId="PageNumber">
    <w:name w:val="page number"/>
    <w:basedOn w:val="DefaultParagraphFont"/>
    <w:semiHidden/>
    <w:rsid w:val="00411449"/>
  </w:style>
  <w:style w:type="paragraph" w:styleId="Revision">
    <w:name w:val="Revision"/>
    <w:hidden/>
    <w:uiPriority w:val="99"/>
    <w:semiHidden/>
    <w:rsid w:val="0038145E"/>
    <w:rPr>
      <w:sz w:val="24"/>
      <w:lang w:val="en-US" w:eastAsia="ar-SA"/>
    </w:rPr>
  </w:style>
  <w:style w:type="character" w:styleId="CommentReference">
    <w:name w:val="annotation reference"/>
    <w:basedOn w:val="DefaultParagraphFont"/>
    <w:uiPriority w:val="99"/>
    <w:semiHidden/>
    <w:unhideWhenUsed/>
    <w:rsid w:val="004E18EF"/>
    <w:rPr>
      <w:sz w:val="16"/>
      <w:szCs w:val="16"/>
    </w:rPr>
  </w:style>
  <w:style w:type="paragraph" w:styleId="CommentSubject">
    <w:name w:val="annotation subject"/>
    <w:basedOn w:val="CommentText"/>
    <w:next w:val="CommentText"/>
    <w:link w:val="CommentSubjectChar"/>
    <w:uiPriority w:val="99"/>
    <w:semiHidden/>
    <w:unhideWhenUsed/>
    <w:rsid w:val="004E18EF"/>
    <w:rPr>
      <w:b/>
      <w:bCs/>
    </w:rPr>
  </w:style>
  <w:style w:type="character" w:customStyle="1" w:styleId="CommentTextChar">
    <w:name w:val="Comment Text Char"/>
    <w:basedOn w:val="DefaultParagraphFont"/>
    <w:link w:val="CommentText"/>
    <w:semiHidden/>
    <w:rsid w:val="004E18EF"/>
    <w:rPr>
      <w:lang w:val="en-US" w:eastAsia="ar-SA"/>
    </w:rPr>
  </w:style>
  <w:style w:type="character" w:customStyle="1" w:styleId="CommentSubjectChar">
    <w:name w:val="Comment Subject Char"/>
    <w:basedOn w:val="CommentTextChar"/>
    <w:link w:val="CommentSubject"/>
    <w:uiPriority w:val="99"/>
    <w:semiHidden/>
    <w:rsid w:val="004E18EF"/>
    <w:rPr>
      <w:b/>
      <w:bCs/>
      <w:lang w:val="en-US" w:eastAsia="ar-SA"/>
    </w:rPr>
  </w:style>
  <w:style w:type="character" w:customStyle="1" w:styleId="KT">
    <w:name w:val="KT"/>
    <w:qFormat/>
    <w:rsid w:val="00DA13C2"/>
    <w:rPr>
      <w:rFonts w:ascii="Times New Roman" w:hAnsi="Times New Roman" w:cs="Times New Roman"/>
      <w:b/>
      <w:bCs/>
      <w:sz w:val="24"/>
      <w:szCs w:val="24"/>
    </w:rPr>
  </w:style>
  <w:style w:type="paragraph" w:customStyle="1" w:styleId="indent">
    <w:name w:val="indent"/>
    <w:rsid w:val="00DA13C2"/>
    <w:pPr>
      <w:spacing w:before="100" w:beforeAutospacing="1" w:after="100" w:afterAutospacing="1" w:line="240" w:lineRule="atLeast"/>
      <w:ind w:firstLine="360"/>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520CF0-83C7-4246-8F5F-439D266E2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5925</Words>
  <Characters>33773</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Intermediate Accounting, Twelfth Canadian Edition</vt:lpstr>
    </vt:vector>
  </TitlesOfParts>
  <Company>John Wiley &amp; Sons Canada</Company>
  <LinksUpToDate>false</LinksUpToDate>
  <CharactersWithSpaces>39619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Intermediate Accounting, Twelfth Canadian Edition</dc:title>
  <dc:subject>Chapter 1: The Canadian Financial Reporting Environment</dc:subject>
  <dc:creator>John Wiley &amp; Sons Canada</dc:creator>
  <cp:lastModifiedBy>Deanna Durnford</cp:lastModifiedBy>
  <cp:revision>15</cp:revision>
  <cp:lastPrinted>2016-01-04T18:29:00Z</cp:lastPrinted>
  <dcterms:created xsi:type="dcterms:W3CDTF">2018-08-03T07:16:00Z</dcterms:created>
  <dcterms:modified xsi:type="dcterms:W3CDTF">2018-09-17T15:06:00Z</dcterms:modified>
</cp:coreProperties>
</file>